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912DC" w14:textId="77777777"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31155804" w14:textId="77777777" w:rsidR="00B10E0D" w:rsidRDefault="001E4AD3" w:rsidP="00A26174">
      <w:pPr>
        <w:tabs>
          <w:tab w:val="left" w:pos="8830"/>
        </w:tabs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ab/>
      </w:r>
    </w:p>
    <w:p w14:paraId="1ADE5FFB" w14:textId="77777777" w:rsidR="007352AF" w:rsidRPr="00231BFF" w:rsidRDefault="007352AF" w:rsidP="00000C89">
      <w:pPr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124744">
        <w:rPr>
          <w:rFonts w:asciiTheme="minorHAnsi" w:hAnsiTheme="minorHAnsi" w:cs="Tahoma"/>
          <w:b/>
          <w:sz w:val="22"/>
          <w:szCs w:val="22"/>
        </w:rPr>
        <w:t xml:space="preserve">6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</w:t>
      </w:r>
      <w:r w:rsidR="00124744">
        <w:rPr>
          <w:rFonts w:asciiTheme="minorHAnsi" w:hAnsiTheme="minorHAnsi" w:cs="Tahoma"/>
          <w:b/>
          <w:sz w:val="22"/>
          <w:szCs w:val="22"/>
        </w:rPr>
        <w:t>–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</w:t>
      </w:r>
      <w:r w:rsidR="00124744">
        <w:rPr>
          <w:rFonts w:asciiTheme="minorHAnsi" w:hAnsiTheme="minorHAnsi" w:cs="Tahoma"/>
          <w:b/>
          <w:sz w:val="22"/>
          <w:szCs w:val="22"/>
        </w:rPr>
        <w:t>Stanovení nabídkové ceny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14:paraId="6014E172" w14:textId="77777777"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1C19B446" w14:textId="77777777"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21259D73" w14:textId="7ECB254A" w:rsidR="00B10E0D" w:rsidRDefault="00F07EC0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F07EC0">
        <w:rPr>
          <w:rFonts w:asciiTheme="minorHAnsi" w:hAnsiTheme="minorHAnsi" w:cs="Arial"/>
          <w:b/>
          <w:sz w:val="22"/>
          <w:szCs w:val="22"/>
        </w:rPr>
        <w:t>Stanovení nabídkové ceny</w:t>
      </w:r>
    </w:p>
    <w:p w14:paraId="526282B1" w14:textId="283C8F0D" w:rsidR="00000C89" w:rsidRDefault="00000C89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00C89" w:rsidRPr="00000C89" w14:paraId="73B03EE6" w14:textId="77777777" w:rsidTr="004A4355">
        <w:tc>
          <w:tcPr>
            <w:tcW w:w="3686" w:type="dxa"/>
            <w:shd w:val="clear" w:color="auto" w:fill="F2F2F2"/>
            <w:vAlign w:val="center"/>
          </w:tcPr>
          <w:p w14:paraId="3D561F7A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000C89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14:paraId="2C026A2E" w14:textId="77777777" w:rsidR="00000C89" w:rsidRPr="00000C89" w:rsidRDefault="00000C89" w:rsidP="00000C8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000C8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Pronájem nebytových prostor pro centrální spisovnu společnosti Nemocnice Pardubického kraje a.s. – </w:t>
            </w:r>
            <w:proofErr w:type="spellStart"/>
            <w:r w:rsidRPr="00000C8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znovuvyhlášení</w:t>
            </w:r>
            <w:proofErr w:type="spellEnd"/>
          </w:p>
        </w:tc>
      </w:tr>
      <w:tr w:rsidR="00000C89" w:rsidRPr="00000C89" w14:paraId="52B4C1E4" w14:textId="77777777" w:rsidTr="004A4355">
        <w:tc>
          <w:tcPr>
            <w:tcW w:w="3686" w:type="dxa"/>
            <w:shd w:val="clear" w:color="auto" w:fill="F2F2F2"/>
            <w:vAlign w:val="center"/>
          </w:tcPr>
          <w:p w14:paraId="4B69F5BD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657" w:type="dxa"/>
            <w:gridSpan w:val="2"/>
          </w:tcPr>
          <w:p w14:paraId="3B053AFD" w14:textId="77777777" w:rsidR="00000C89" w:rsidRPr="00000C89" w:rsidRDefault="00000C89" w:rsidP="00000C8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0C89">
              <w:rPr>
                <w:rFonts w:ascii="Calibri" w:hAnsi="Calibri" w:cs="Calibri"/>
                <w:color w:val="000000"/>
                <w:sz w:val="22"/>
                <w:szCs w:val="22"/>
              </w:rPr>
              <w:t>Otevřené řízení</w:t>
            </w:r>
          </w:p>
        </w:tc>
      </w:tr>
      <w:tr w:rsidR="00000C89" w:rsidRPr="00000C89" w14:paraId="7DF4629D" w14:textId="77777777" w:rsidTr="004A4355">
        <w:tc>
          <w:tcPr>
            <w:tcW w:w="3686" w:type="dxa"/>
            <w:shd w:val="clear" w:color="auto" w:fill="F2F2F2"/>
            <w:vAlign w:val="center"/>
          </w:tcPr>
          <w:p w14:paraId="7B7F3AB1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sz w:val="22"/>
                <w:szCs w:val="22"/>
              </w:rPr>
              <w:t>Předmět veřejné zakázky:</w:t>
            </w:r>
          </w:p>
        </w:tc>
        <w:tc>
          <w:tcPr>
            <w:tcW w:w="6657" w:type="dxa"/>
            <w:gridSpan w:val="2"/>
          </w:tcPr>
          <w:p w14:paraId="5AFB8399" w14:textId="77777777" w:rsidR="00000C89" w:rsidRPr="00000C89" w:rsidRDefault="00000C89" w:rsidP="00000C8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0C89">
              <w:rPr>
                <w:rFonts w:ascii="Calibri" w:hAnsi="Calibri" w:cs="Calibri"/>
                <w:color w:val="000000"/>
                <w:sz w:val="22"/>
                <w:szCs w:val="22"/>
              </w:rPr>
              <w:t>Dodávky</w:t>
            </w:r>
          </w:p>
        </w:tc>
      </w:tr>
      <w:tr w:rsidR="00000C89" w:rsidRPr="00000C89" w14:paraId="5172BECE" w14:textId="77777777" w:rsidTr="004A4355">
        <w:tc>
          <w:tcPr>
            <w:tcW w:w="3686" w:type="dxa"/>
            <w:shd w:val="clear" w:color="auto" w:fill="F2F2F2"/>
            <w:vAlign w:val="center"/>
          </w:tcPr>
          <w:p w14:paraId="23781FAB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657" w:type="dxa"/>
            <w:gridSpan w:val="2"/>
          </w:tcPr>
          <w:p w14:paraId="526395B2" w14:textId="77777777" w:rsidR="00000C89" w:rsidRPr="00000C89" w:rsidRDefault="00000C89" w:rsidP="00000C8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00C89">
              <w:rPr>
                <w:rFonts w:ascii="Calibri" w:hAnsi="Calibri" w:cs="Calibri"/>
                <w:color w:val="000000"/>
                <w:sz w:val="22"/>
                <w:szCs w:val="22"/>
              </w:rPr>
              <w:t>Nadlimitní</w:t>
            </w:r>
          </w:p>
        </w:tc>
      </w:tr>
      <w:tr w:rsidR="00000C89" w:rsidRPr="00000C89" w14:paraId="165999C6" w14:textId="77777777" w:rsidTr="004A4355">
        <w:tc>
          <w:tcPr>
            <w:tcW w:w="3686" w:type="dxa"/>
            <w:vMerge w:val="restart"/>
            <w:shd w:val="clear" w:color="auto" w:fill="F2F2F2"/>
            <w:vAlign w:val="center"/>
          </w:tcPr>
          <w:p w14:paraId="3A0EC951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4DF227" w14:textId="77777777" w:rsidR="00000C89" w:rsidRPr="00000C89" w:rsidRDefault="00000C89" w:rsidP="00000C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000C8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1D4FB82F" w14:textId="77777777" w:rsidR="00000C89" w:rsidRPr="00000C89" w:rsidRDefault="00000C89" w:rsidP="00000C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000C89" w:rsidRPr="00000C89" w14:paraId="582F1FAD" w14:textId="77777777" w:rsidTr="004A4355">
        <w:tc>
          <w:tcPr>
            <w:tcW w:w="3686" w:type="dxa"/>
            <w:vMerge/>
            <w:shd w:val="clear" w:color="auto" w:fill="F2F2F2"/>
            <w:vAlign w:val="center"/>
          </w:tcPr>
          <w:p w14:paraId="066D0B56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2058A3E2" w14:textId="77777777" w:rsidR="00000C89" w:rsidRPr="00000C89" w:rsidRDefault="00000C89" w:rsidP="00000C8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393CD14" w14:textId="77777777" w:rsidR="00000C89" w:rsidRPr="00000C89" w:rsidRDefault="00000C89" w:rsidP="00000C8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000C89" w:rsidRPr="00000C89" w14:paraId="15090469" w14:textId="77777777" w:rsidTr="004A4355">
        <w:tc>
          <w:tcPr>
            <w:tcW w:w="3686" w:type="dxa"/>
            <w:vMerge/>
            <w:shd w:val="clear" w:color="auto" w:fill="F2F2F2"/>
            <w:vAlign w:val="center"/>
          </w:tcPr>
          <w:p w14:paraId="22DF1E85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A292A8" w14:textId="77777777" w:rsidR="00000C89" w:rsidRPr="00000C89" w:rsidRDefault="00000C89" w:rsidP="00000C8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4BE115AA" w14:textId="77777777" w:rsidR="00000C89" w:rsidRPr="00000C89" w:rsidRDefault="00000C89" w:rsidP="00000C8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000C89" w:rsidRPr="00000C89" w14:paraId="55A1D4EF" w14:textId="77777777" w:rsidTr="004A4355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15FAE7F8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000C89" w:rsidRPr="00000C89" w:rsidDel="001A748D" w14:paraId="2F8DE7E9" w14:textId="77777777" w:rsidTr="004A4355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C72A55F" w14:textId="77777777" w:rsidR="00000C89" w:rsidRPr="00000C89" w:rsidDel="00FC316F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53F1178" w14:textId="77777777" w:rsidR="00000C89" w:rsidRPr="00000C89" w:rsidDel="001A748D" w:rsidRDefault="00000C89" w:rsidP="00000C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00C89" w:rsidRPr="00000C89" w:rsidDel="001A748D" w14:paraId="5BD01810" w14:textId="77777777" w:rsidTr="004A4355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72069BC6" w14:textId="77777777" w:rsidR="00000C89" w:rsidRPr="00000C89" w:rsidDel="00FC316F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292FBBC" w14:textId="77777777" w:rsidR="00000C89" w:rsidRPr="00000C89" w:rsidDel="001A748D" w:rsidRDefault="00000C89" w:rsidP="00000C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00C89" w:rsidRPr="00000C89" w:rsidDel="001A748D" w14:paraId="3E6386E8" w14:textId="77777777" w:rsidTr="004A4355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59380391" w14:textId="77777777" w:rsidR="00000C89" w:rsidRPr="00000C89" w:rsidDel="00FC316F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4EDB5C7" w14:textId="77777777" w:rsidR="00000C89" w:rsidRPr="00000C89" w:rsidDel="001A748D" w:rsidRDefault="00000C89" w:rsidP="00000C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00C89" w:rsidRPr="00000C89" w:rsidDel="001A748D" w14:paraId="34F2B304" w14:textId="77777777" w:rsidTr="004A4355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B3B568A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00C89">
              <w:rPr>
                <w:rFonts w:ascii="Calibri" w:hAnsi="Calibri"/>
                <w:b/>
                <w:bCs/>
                <w:sz w:val="22"/>
                <w:szCs w:val="20"/>
              </w:rPr>
              <w:t>Osoba oprávněná jednat jménem či za účastníka: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E73A0F4" w14:textId="77777777" w:rsidR="00000C89" w:rsidRPr="00000C89" w:rsidRDefault="00000C89" w:rsidP="00000C8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00C89" w:rsidRPr="00000C89" w:rsidDel="001A748D" w14:paraId="3AC085B3" w14:textId="77777777" w:rsidTr="004A4355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5DCA7C63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000C89">
              <w:rPr>
                <w:rFonts w:ascii="Calibri" w:hAnsi="Calibri"/>
                <w:b/>
                <w:bCs/>
                <w:sz w:val="22"/>
                <w:szCs w:val="20"/>
              </w:rPr>
              <w:t>Kontaktní 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C12DD4C" w14:textId="77777777" w:rsidR="00000C89" w:rsidRPr="00000C89" w:rsidRDefault="00000C89" w:rsidP="00000C8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00C89" w:rsidRPr="00000C89" w:rsidDel="001A748D" w14:paraId="78C791D1" w14:textId="77777777" w:rsidTr="004A4355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6D5FCBF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00C8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ID datové schránky: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A4DE142" w14:textId="77777777" w:rsidR="00000C89" w:rsidRPr="00000C89" w:rsidRDefault="00000C89" w:rsidP="00000C8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000C89" w:rsidRPr="00000C89" w:rsidDel="001A748D" w14:paraId="04CFF7CE" w14:textId="77777777" w:rsidTr="004A4355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B31EDE6" w14:textId="77777777" w:rsidR="00000C89" w:rsidRPr="00000C89" w:rsidRDefault="00000C89" w:rsidP="00000C89">
            <w:pPr>
              <w:tabs>
                <w:tab w:val="left" w:pos="284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00C89">
              <w:rPr>
                <w:rFonts w:ascii="Calibri" w:hAnsi="Calibri"/>
                <w:b/>
                <w:bCs/>
                <w:sz w:val="22"/>
                <w:szCs w:val="20"/>
              </w:rPr>
              <w:t>Informace o skutečnosti, zdali se jedná o malý či střední podnik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6580447A" w14:textId="77777777" w:rsidR="00000C89" w:rsidRPr="00000C89" w:rsidRDefault="00000C89" w:rsidP="00000C89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00C8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3648BBE4" w14:textId="1F5CEF53" w:rsidR="00000C89" w:rsidRDefault="00000C89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5C1DD4C0" w14:textId="77777777"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14:paraId="30892BDB" w14:textId="77777777" w:rsidR="00A3318D" w:rsidRDefault="00A3318D" w:rsidP="00124744">
      <w:pPr>
        <w:keepNext/>
        <w:keepLines/>
        <w:outlineLvl w:val="0"/>
        <w:rPr>
          <w:rFonts w:ascii="Calibri" w:hAnsi="Calibri"/>
          <w:sz w:val="22"/>
          <w:szCs w:val="22"/>
          <w:lang w:eastAsia="en-US"/>
        </w:rPr>
      </w:pPr>
      <w:r w:rsidRPr="00A3318D">
        <w:rPr>
          <w:rFonts w:ascii="Calibri" w:hAnsi="Calibri"/>
          <w:sz w:val="22"/>
          <w:szCs w:val="22"/>
          <w:lang w:eastAsia="en-US"/>
        </w:rPr>
        <w:t xml:space="preserve">Cena nájemného za jeden </w:t>
      </w:r>
      <w:proofErr w:type="spellStart"/>
      <w:r w:rsidRPr="00A3318D">
        <w:rPr>
          <w:rFonts w:ascii="Calibri" w:hAnsi="Calibri"/>
          <w:b/>
          <w:sz w:val="22"/>
          <w:szCs w:val="22"/>
          <w:lang w:eastAsia="en-US"/>
        </w:rPr>
        <w:t>bm</w:t>
      </w:r>
      <w:proofErr w:type="spellEnd"/>
      <w:r w:rsidRPr="00A3318D">
        <w:rPr>
          <w:rFonts w:ascii="Calibri" w:hAnsi="Calibri"/>
          <w:sz w:val="22"/>
          <w:szCs w:val="22"/>
          <w:lang w:eastAsia="en-US"/>
        </w:rPr>
        <w:t xml:space="preserve"> dokumentů uložených v policových regálech </w:t>
      </w:r>
      <w:r>
        <w:rPr>
          <w:rFonts w:ascii="Calibri" w:hAnsi="Calibri"/>
          <w:sz w:val="22"/>
          <w:szCs w:val="22"/>
          <w:lang w:eastAsia="en-US"/>
        </w:rPr>
        <w:t xml:space="preserve">zahrnuje ocenění požadavků </w:t>
      </w:r>
      <w:r w:rsidR="00014F87">
        <w:rPr>
          <w:rFonts w:ascii="Calibri" w:hAnsi="Calibri"/>
          <w:sz w:val="22"/>
          <w:szCs w:val="22"/>
          <w:lang w:eastAsia="en-US"/>
        </w:rPr>
        <w:t>specifikovaných</w:t>
      </w:r>
      <w:r>
        <w:rPr>
          <w:rFonts w:ascii="Calibri" w:hAnsi="Calibri"/>
          <w:sz w:val="22"/>
          <w:szCs w:val="22"/>
          <w:lang w:eastAsia="en-US"/>
        </w:rPr>
        <w:t xml:space="preserve"> v</w:t>
      </w:r>
      <w:r w:rsidR="00014F87">
        <w:rPr>
          <w:rFonts w:ascii="Calibri" w:hAnsi="Calibri"/>
          <w:sz w:val="22"/>
          <w:szCs w:val="22"/>
          <w:lang w:eastAsia="en-US"/>
        </w:rPr>
        <w:t> p</w:t>
      </w:r>
      <w:r w:rsidR="00014F87" w:rsidRPr="00014F87">
        <w:rPr>
          <w:rFonts w:ascii="Calibri" w:hAnsi="Calibri"/>
          <w:sz w:val="22"/>
          <w:szCs w:val="22"/>
          <w:lang w:eastAsia="en-US"/>
        </w:rPr>
        <w:t>řílo</w:t>
      </w:r>
      <w:r w:rsidR="00014F87">
        <w:rPr>
          <w:rFonts w:ascii="Calibri" w:hAnsi="Calibri"/>
          <w:sz w:val="22"/>
          <w:szCs w:val="22"/>
          <w:lang w:eastAsia="en-US"/>
        </w:rPr>
        <w:t>ze zadávací dokumentace</w:t>
      </w:r>
      <w:r w:rsidR="00014F87" w:rsidRPr="00014F87">
        <w:rPr>
          <w:rFonts w:ascii="Calibri" w:hAnsi="Calibri"/>
          <w:sz w:val="22"/>
          <w:szCs w:val="22"/>
          <w:lang w:eastAsia="en-US"/>
        </w:rPr>
        <w:t xml:space="preserve"> č. 2 - Podrobnosti předmětu veřejné zakázky - technické podmínky</w:t>
      </w:r>
      <w:r w:rsidR="00014F87">
        <w:rPr>
          <w:rFonts w:ascii="Calibri" w:hAnsi="Calibri"/>
          <w:sz w:val="22"/>
          <w:szCs w:val="22"/>
          <w:lang w:eastAsia="en-US"/>
        </w:rPr>
        <w:t>.</w:t>
      </w:r>
      <w:r w:rsidR="00014F87" w:rsidRPr="00014F87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  </w:t>
      </w:r>
      <w:r w:rsidRPr="00A3318D">
        <w:rPr>
          <w:rFonts w:ascii="Calibri" w:hAnsi="Calibri"/>
          <w:sz w:val="22"/>
          <w:szCs w:val="22"/>
          <w:lang w:eastAsia="en-US"/>
        </w:rPr>
        <w:t xml:space="preserve">      </w:t>
      </w:r>
    </w:p>
    <w:p w14:paraId="1964362B" w14:textId="77777777" w:rsidR="00A3318D" w:rsidRPr="00A26174" w:rsidRDefault="00A3318D" w:rsidP="00124744">
      <w:pPr>
        <w:keepNext/>
        <w:keepLines/>
        <w:outlineLvl w:val="0"/>
        <w:rPr>
          <w:rFonts w:ascii="Calibri" w:hAnsi="Calibri"/>
          <w:sz w:val="12"/>
          <w:szCs w:val="22"/>
          <w:lang w:eastAsia="en-US"/>
        </w:rPr>
      </w:pPr>
    </w:p>
    <w:p w14:paraId="347EDFA5" w14:textId="77777777" w:rsidR="00456DD5" w:rsidRDefault="00456DD5" w:rsidP="00456DD5">
      <w:pPr>
        <w:keepNext/>
        <w:keepLines/>
        <w:outlineLvl w:val="0"/>
        <w:rPr>
          <w:rFonts w:ascii="Calibri" w:hAnsi="Calibri"/>
          <w:sz w:val="22"/>
          <w:szCs w:val="22"/>
          <w:lang w:eastAsia="en-US"/>
        </w:rPr>
      </w:pPr>
      <w:r w:rsidRPr="00124744">
        <w:rPr>
          <w:rFonts w:ascii="Calibri" w:hAnsi="Calibri"/>
          <w:sz w:val="22"/>
          <w:szCs w:val="22"/>
          <w:lang w:eastAsia="en-US"/>
        </w:rPr>
        <w:t>Tabulk</w:t>
      </w:r>
      <w:r>
        <w:rPr>
          <w:rFonts w:ascii="Calibri" w:hAnsi="Calibri"/>
          <w:sz w:val="22"/>
          <w:szCs w:val="22"/>
          <w:lang w:eastAsia="en-US"/>
        </w:rPr>
        <w:t>y</w:t>
      </w:r>
      <w:r w:rsidRPr="00124744">
        <w:rPr>
          <w:rFonts w:ascii="Calibri" w:hAnsi="Calibri"/>
          <w:sz w:val="22"/>
          <w:szCs w:val="22"/>
          <w:lang w:eastAsia="en-US"/>
        </w:rPr>
        <w:t xml:space="preserve"> pro zpracování nabídkové ceny: </w:t>
      </w:r>
    </w:p>
    <w:p w14:paraId="0256967C" w14:textId="77777777" w:rsidR="00136C2E" w:rsidRDefault="00136C2E" w:rsidP="00456DD5">
      <w:pPr>
        <w:keepNext/>
        <w:keepLines/>
        <w:outlineLvl w:val="0"/>
        <w:rPr>
          <w:rFonts w:ascii="Calibri" w:hAnsi="Calibri"/>
          <w:sz w:val="22"/>
          <w:szCs w:val="22"/>
          <w:lang w:eastAsia="en-US"/>
        </w:rPr>
      </w:pPr>
    </w:p>
    <w:p w14:paraId="4ED7C8D8" w14:textId="77777777" w:rsidR="00136C2E" w:rsidRDefault="00136C2E" w:rsidP="00456DD5">
      <w:pPr>
        <w:keepNext/>
        <w:keepLines/>
        <w:outlineLvl w:val="0"/>
        <w:rPr>
          <w:rFonts w:ascii="Calibri" w:hAnsi="Calibri"/>
          <w:sz w:val="22"/>
          <w:szCs w:val="22"/>
          <w:lang w:eastAsia="en-US"/>
        </w:rPr>
      </w:pPr>
      <w:r w:rsidRPr="00A26174">
        <w:rPr>
          <w:rFonts w:ascii="Calibri" w:hAnsi="Calibri"/>
          <w:b/>
          <w:sz w:val="22"/>
          <w:szCs w:val="22"/>
          <w:lang w:eastAsia="en-US"/>
        </w:rPr>
        <w:t xml:space="preserve">Cena nájemného včetně služeb spojených s nájmem za jeden </w:t>
      </w:r>
      <w:proofErr w:type="spellStart"/>
      <w:r w:rsidRPr="00A26174">
        <w:rPr>
          <w:rFonts w:ascii="Calibri" w:hAnsi="Calibri"/>
          <w:b/>
          <w:sz w:val="22"/>
          <w:szCs w:val="22"/>
          <w:lang w:eastAsia="en-US"/>
        </w:rPr>
        <w:t>bm</w:t>
      </w:r>
      <w:proofErr w:type="spellEnd"/>
      <w:r w:rsidRPr="00A26174">
        <w:rPr>
          <w:rFonts w:ascii="Calibri" w:hAnsi="Calibri"/>
          <w:b/>
          <w:sz w:val="22"/>
          <w:szCs w:val="22"/>
          <w:lang w:eastAsia="en-US"/>
        </w:rPr>
        <w:t xml:space="preserve"> dokumentů uložených v policových regálech</w:t>
      </w:r>
    </w:p>
    <w:p w14:paraId="4740F058" w14:textId="77777777" w:rsidR="00A3318D" w:rsidRDefault="00A3318D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215143B3" w14:textId="77777777" w:rsidR="00C56528" w:rsidRPr="00A26174" w:rsidRDefault="00C56528" w:rsidP="00C56528">
      <w:pPr>
        <w:rPr>
          <w:rFonts w:asciiTheme="minorHAnsi" w:hAnsiTheme="minorHAnsi"/>
          <w:b/>
          <w:sz w:val="22"/>
          <w:szCs w:val="22"/>
        </w:rPr>
      </w:pPr>
      <w:r w:rsidRPr="00A26174">
        <w:rPr>
          <w:rFonts w:asciiTheme="minorHAnsi" w:hAnsiTheme="minorHAnsi"/>
          <w:b/>
          <w:sz w:val="22"/>
          <w:szCs w:val="22"/>
        </w:rPr>
        <w:t xml:space="preserve">Služby spojené s nájmem za jeden </w:t>
      </w:r>
      <w:proofErr w:type="spellStart"/>
      <w:r w:rsidRPr="00A26174">
        <w:rPr>
          <w:rFonts w:asciiTheme="minorHAnsi" w:hAnsiTheme="minorHAnsi"/>
          <w:b/>
          <w:sz w:val="22"/>
          <w:szCs w:val="22"/>
        </w:rPr>
        <w:t>bm</w:t>
      </w:r>
      <w:proofErr w:type="spellEnd"/>
      <w:r w:rsidRPr="00A26174">
        <w:rPr>
          <w:rFonts w:asciiTheme="minorHAnsi" w:hAnsiTheme="minorHAnsi"/>
          <w:b/>
          <w:sz w:val="22"/>
          <w:szCs w:val="22"/>
        </w:rPr>
        <w:t xml:space="preserve"> dokumentů uložených v policových regálech zahrnují:</w:t>
      </w:r>
    </w:p>
    <w:p w14:paraId="459EFACD" w14:textId="77777777" w:rsidR="00C56528" w:rsidRPr="00A26174" w:rsidRDefault="00C56528" w:rsidP="00C56528">
      <w:pPr>
        <w:rPr>
          <w:rFonts w:asciiTheme="minorHAnsi" w:hAnsiTheme="minorHAnsi"/>
          <w:b/>
          <w:sz w:val="4"/>
          <w:szCs w:val="22"/>
        </w:rPr>
      </w:pPr>
    </w:p>
    <w:p w14:paraId="7F085CF7" w14:textId="77777777" w:rsidR="00C56528" w:rsidRPr="00A26174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>užívání policových regálů,</w:t>
      </w:r>
    </w:p>
    <w:p w14:paraId="7EE36F68" w14:textId="77777777" w:rsidR="00C56528" w:rsidRPr="00C56528" w:rsidRDefault="00C56528" w:rsidP="00C56528">
      <w:pPr>
        <w:pStyle w:val="Prosttext"/>
        <w:ind w:left="852" w:firstLine="708"/>
        <w:rPr>
          <w:rFonts w:asciiTheme="minorHAnsi" w:hAnsiTheme="minorHAnsi" w:cs="Arial"/>
          <w:b/>
          <w:sz w:val="22"/>
          <w:szCs w:val="22"/>
        </w:rPr>
      </w:pPr>
      <w:r w:rsidRPr="00C56528">
        <w:rPr>
          <w:rFonts w:asciiTheme="minorHAnsi" w:hAnsiTheme="minorHAnsi" w:cs="Arial"/>
          <w:b/>
          <w:sz w:val="22"/>
          <w:szCs w:val="22"/>
        </w:rPr>
        <w:t xml:space="preserve">Předpokládané uložené množství dokumentů v jednotlivých letech: </w:t>
      </w:r>
    </w:p>
    <w:tbl>
      <w:tblPr>
        <w:tblStyle w:val="Mkatabulky"/>
        <w:tblW w:w="0" w:type="auto"/>
        <w:tblInd w:w="1555" w:type="dxa"/>
        <w:tblLook w:val="04A0" w:firstRow="1" w:lastRow="0" w:firstColumn="1" w:lastColumn="0" w:noHBand="0" w:noVBand="1"/>
      </w:tblPr>
      <w:tblGrid>
        <w:gridCol w:w="911"/>
        <w:gridCol w:w="1134"/>
      </w:tblGrid>
      <w:tr w:rsidR="00C56528" w:rsidRPr="00C56528" w14:paraId="5EFAD1CB" w14:textId="77777777" w:rsidTr="00E63FEA">
        <w:tc>
          <w:tcPr>
            <w:tcW w:w="911" w:type="dxa"/>
            <w:shd w:val="clear" w:color="auto" w:fill="F2F2F2" w:themeFill="background1" w:themeFillShade="F2"/>
          </w:tcPr>
          <w:p w14:paraId="7635D666" w14:textId="77777777" w:rsidR="00C56528" w:rsidRPr="00C56528" w:rsidRDefault="00C56528" w:rsidP="00E63FEA">
            <w:pPr>
              <w:pStyle w:val="Prosttex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56528">
              <w:rPr>
                <w:rFonts w:asciiTheme="minorHAnsi" w:hAnsiTheme="minorHAnsi" w:cs="Arial"/>
                <w:b/>
                <w:sz w:val="22"/>
                <w:szCs w:val="22"/>
              </w:rPr>
              <w:t>Rok: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A6EFD5F" w14:textId="77777777" w:rsidR="00C56528" w:rsidRPr="00C56528" w:rsidRDefault="00C56528" w:rsidP="00E63FEA">
            <w:pPr>
              <w:pStyle w:val="Prosttext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C56528">
              <w:rPr>
                <w:rFonts w:asciiTheme="minorHAnsi" w:hAnsiTheme="minorHAnsi" w:cs="Arial"/>
                <w:b/>
                <w:sz w:val="22"/>
                <w:szCs w:val="22"/>
              </w:rPr>
              <w:t>bm</w:t>
            </w:r>
            <w:proofErr w:type="spellEnd"/>
          </w:p>
        </w:tc>
      </w:tr>
      <w:tr w:rsidR="00C56528" w:rsidRPr="00C56528" w14:paraId="22820D14" w14:textId="77777777" w:rsidTr="00E63FEA">
        <w:tc>
          <w:tcPr>
            <w:tcW w:w="911" w:type="dxa"/>
          </w:tcPr>
          <w:p w14:paraId="574F3FFF" w14:textId="77777777" w:rsidR="00C56528" w:rsidRPr="00C56528" w:rsidRDefault="00C56528" w:rsidP="00E63FEA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C56528">
              <w:rPr>
                <w:rFonts w:asciiTheme="minorHAnsi" w:hAnsiTheme="minorHAnsi" w:cs="Arial"/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14:paraId="1656FF04" w14:textId="77777777" w:rsidR="00C56528" w:rsidRPr="00C56528" w:rsidRDefault="00C56528" w:rsidP="00E63FE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6528">
              <w:rPr>
                <w:rFonts w:asciiTheme="minorHAnsi" w:hAnsiTheme="minorHAnsi"/>
                <w:color w:val="000000"/>
                <w:sz w:val="22"/>
                <w:szCs w:val="22"/>
              </w:rPr>
              <w:t>7 400</w:t>
            </w:r>
          </w:p>
        </w:tc>
      </w:tr>
      <w:tr w:rsidR="00C56528" w:rsidRPr="00C56528" w14:paraId="7248BA46" w14:textId="77777777" w:rsidTr="00E63FEA">
        <w:tc>
          <w:tcPr>
            <w:tcW w:w="911" w:type="dxa"/>
          </w:tcPr>
          <w:p w14:paraId="723C7CD3" w14:textId="77777777" w:rsidR="00C56528" w:rsidRPr="00C56528" w:rsidRDefault="00C56528" w:rsidP="00E63FEA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C56528">
              <w:rPr>
                <w:rFonts w:asciiTheme="minorHAnsi" w:hAnsiTheme="minorHAnsi" w:cs="Arial"/>
                <w:sz w:val="22"/>
                <w:szCs w:val="22"/>
              </w:rPr>
              <w:t>2022</w:t>
            </w:r>
          </w:p>
        </w:tc>
        <w:tc>
          <w:tcPr>
            <w:tcW w:w="1134" w:type="dxa"/>
            <w:vAlign w:val="center"/>
          </w:tcPr>
          <w:p w14:paraId="158D8C36" w14:textId="77777777" w:rsidR="00C56528" w:rsidRPr="00C56528" w:rsidRDefault="00C56528" w:rsidP="00E63FE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6528">
              <w:rPr>
                <w:rFonts w:asciiTheme="minorHAnsi" w:hAnsiTheme="minorHAnsi"/>
                <w:color w:val="000000"/>
                <w:sz w:val="22"/>
                <w:szCs w:val="22"/>
              </w:rPr>
              <w:t>8 700</w:t>
            </w:r>
          </w:p>
        </w:tc>
      </w:tr>
      <w:tr w:rsidR="00C56528" w:rsidRPr="00C56528" w14:paraId="794132CA" w14:textId="77777777" w:rsidTr="00E63FEA">
        <w:tc>
          <w:tcPr>
            <w:tcW w:w="911" w:type="dxa"/>
          </w:tcPr>
          <w:p w14:paraId="6B1EF448" w14:textId="77777777" w:rsidR="00C56528" w:rsidRPr="00C56528" w:rsidRDefault="00C56528" w:rsidP="00E63FEA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C56528">
              <w:rPr>
                <w:rFonts w:asciiTheme="minorHAnsi" w:hAnsiTheme="minorHAnsi" w:cs="Arial"/>
                <w:sz w:val="22"/>
                <w:szCs w:val="22"/>
              </w:rPr>
              <w:t>2023</w:t>
            </w:r>
          </w:p>
        </w:tc>
        <w:tc>
          <w:tcPr>
            <w:tcW w:w="1134" w:type="dxa"/>
            <w:vAlign w:val="center"/>
          </w:tcPr>
          <w:p w14:paraId="1D8E5AE1" w14:textId="77777777" w:rsidR="00C56528" w:rsidRPr="00C56528" w:rsidRDefault="00C56528" w:rsidP="00E63FE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6528">
              <w:rPr>
                <w:rFonts w:asciiTheme="minorHAnsi" w:hAnsiTheme="minorHAnsi"/>
                <w:color w:val="000000"/>
                <w:sz w:val="22"/>
                <w:szCs w:val="22"/>
              </w:rPr>
              <w:t>10 000</w:t>
            </w:r>
          </w:p>
        </w:tc>
      </w:tr>
      <w:tr w:rsidR="00C56528" w:rsidRPr="00C56528" w14:paraId="717ABFCF" w14:textId="77777777" w:rsidTr="00E63FEA">
        <w:tc>
          <w:tcPr>
            <w:tcW w:w="911" w:type="dxa"/>
          </w:tcPr>
          <w:p w14:paraId="55467368" w14:textId="77777777" w:rsidR="00C56528" w:rsidRPr="00C56528" w:rsidRDefault="00C56528" w:rsidP="00E63FEA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C56528">
              <w:rPr>
                <w:rFonts w:asciiTheme="minorHAnsi" w:hAnsiTheme="minorHAnsi" w:cs="Arial"/>
                <w:sz w:val="22"/>
                <w:szCs w:val="22"/>
              </w:rPr>
              <w:t>2024</w:t>
            </w:r>
          </w:p>
        </w:tc>
        <w:tc>
          <w:tcPr>
            <w:tcW w:w="1134" w:type="dxa"/>
            <w:vAlign w:val="center"/>
          </w:tcPr>
          <w:p w14:paraId="0AC638B9" w14:textId="77777777" w:rsidR="00C56528" w:rsidRPr="00C56528" w:rsidRDefault="00C56528" w:rsidP="00E63FE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6528">
              <w:rPr>
                <w:rFonts w:asciiTheme="minorHAnsi" w:hAnsiTheme="minorHAnsi"/>
                <w:color w:val="000000"/>
                <w:sz w:val="22"/>
                <w:szCs w:val="22"/>
              </w:rPr>
              <w:t>11 300</w:t>
            </w:r>
          </w:p>
        </w:tc>
      </w:tr>
    </w:tbl>
    <w:p w14:paraId="0D1D67A8" w14:textId="77777777" w:rsidR="00C56528" w:rsidRPr="00C56528" w:rsidRDefault="00C56528" w:rsidP="00C56528">
      <w:pPr>
        <w:pStyle w:val="Odstavecseseznamem"/>
        <w:spacing w:line="252" w:lineRule="auto"/>
        <w:ind w:left="1560"/>
        <w:jc w:val="both"/>
        <w:rPr>
          <w:rFonts w:asciiTheme="minorHAnsi" w:hAnsiTheme="minorHAnsi"/>
          <w:sz w:val="22"/>
          <w:szCs w:val="22"/>
        </w:rPr>
      </w:pPr>
    </w:p>
    <w:p w14:paraId="3C1E4A75" w14:textId="77777777" w:rsidR="00C56528" w:rsidRPr="00C56528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>užívání pojízdného podestového žebříku,</w:t>
      </w:r>
    </w:p>
    <w:p w14:paraId="711B4DB5" w14:textId="77777777" w:rsidR="00C56528" w:rsidRPr="00C56528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>parkování pro 1 vozidlo,</w:t>
      </w:r>
    </w:p>
    <w:p w14:paraId="3F81057A" w14:textId="77777777" w:rsidR="00C56528" w:rsidRPr="00C56528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 xml:space="preserve">užívání výtahu, pokud budou pronajaté prostory v patře, </w:t>
      </w:r>
    </w:p>
    <w:p w14:paraId="53BBE260" w14:textId="77777777" w:rsidR="00C56528" w:rsidRPr="00C56528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>užívání WC</w:t>
      </w:r>
      <w:r w:rsidRPr="00A26174">
        <w:rPr>
          <w:rFonts w:asciiTheme="minorHAnsi" w:hAnsiTheme="minorHAnsi"/>
          <w:sz w:val="22"/>
          <w:szCs w:val="22"/>
        </w:rPr>
        <w:t>,</w:t>
      </w:r>
    </w:p>
    <w:p w14:paraId="69E85A88" w14:textId="77777777" w:rsidR="00C56528" w:rsidRPr="00C56528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 xml:space="preserve">dodávku elektrické energie, </w:t>
      </w:r>
    </w:p>
    <w:p w14:paraId="11E6158F" w14:textId="77777777" w:rsidR="00C56528" w:rsidRPr="00C56528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 xml:space="preserve">dodávku teplé a studené vody, </w:t>
      </w:r>
    </w:p>
    <w:p w14:paraId="42D5D5FB" w14:textId="77777777" w:rsidR="00C56528" w:rsidRPr="00C56528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C56528">
        <w:rPr>
          <w:rFonts w:asciiTheme="minorHAnsi" w:hAnsiTheme="minorHAnsi"/>
          <w:sz w:val="22"/>
          <w:szCs w:val="22"/>
        </w:rPr>
        <w:t xml:space="preserve">odvod odpadních vod, </w:t>
      </w:r>
    </w:p>
    <w:p w14:paraId="207EDF85" w14:textId="77777777" w:rsidR="00C56528" w:rsidRPr="00A26174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A26174">
        <w:rPr>
          <w:rFonts w:asciiTheme="minorHAnsi" w:hAnsiTheme="minorHAnsi"/>
          <w:sz w:val="22"/>
          <w:szCs w:val="22"/>
        </w:rPr>
        <w:t>úklid společných prostor</w:t>
      </w:r>
    </w:p>
    <w:p w14:paraId="3E51A2EB" w14:textId="77777777" w:rsidR="00C56528" w:rsidRDefault="00C56528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5CE3F4A6" w14:textId="77777777" w:rsidR="00C56528" w:rsidRDefault="00C56528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tbl>
      <w:tblPr>
        <w:tblW w:w="10418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055"/>
        <w:gridCol w:w="1063"/>
        <w:gridCol w:w="1772"/>
        <w:gridCol w:w="1984"/>
      </w:tblGrid>
      <w:tr w:rsidR="00F45A2F" w:rsidRPr="00124744" w14:paraId="75593BC8" w14:textId="77777777" w:rsidTr="00F45A2F">
        <w:trPr>
          <w:cantSplit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02D77FF" w14:textId="77777777" w:rsidR="005766AC" w:rsidRPr="00E63FEA" w:rsidRDefault="005766AC" w:rsidP="00E63FEA">
            <w:pPr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E63FEA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Položka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B61367F" w14:textId="77777777" w:rsidR="005766AC" w:rsidRPr="00E63FEA" w:rsidRDefault="005766AC" w:rsidP="00E63FEA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E63FEA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 xml:space="preserve">Cena v Kč </w:t>
            </w:r>
          </w:p>
          <w:p w14:paraId="3B747D34" w14:textId="77777777" w:rsidR="005766AC" w:rsidRPr="00E63FEA" w:rsidRDefault="005766AC" w:rsidP="00E63FEA">
            <w:pPr>
              <w:jc w:val="center"/>
              <w:rPr>
                <w:rFonts w:ascii="Calibri" w:hAnsi="Calibri" w:cs="Arial"/>
                <w:bCs/>
                <w:sz w:val="20"/>
                <w:szCs w:val="20"/>
                <w:lang w:eastAsia="en-US"/>
              </w:rPr>
            </w:pPr>
            <w:r w:rsidRPr="00E63FEA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(bez DPH)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za 1 </w:t>
            </w:r>
            <w:proofErr w:type="spellStart"/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bm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EF41046" w14:textId="77777777" w:rsidR="005766AC" w:rsidRPr="00E63FEA" w:rsidRDefault="005766AC" w:rsidP="00E63FEA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E63FEA">
              <w:rPr>
                <w:rFonts w:ascii="Calibri" w:hAnsi="Calibri"/>
                <w:b/>
                <w:sz w:val="20"/>
                <w:szCs w:val="20"/>
                <w:lang w:eastAsia="en-US"/>
              </w:rPr>
              <w:t>Sazba DPH v %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4214C35" w14:textId="77777777" w:rsidR="005766AC" w:rsidRPr="00E63FEA" w:rsidRDefault="005766AC" w:rsidP="00E63FEA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E63FEA">
              <w:rPr>
                <w:rFonts w:ascii="Calibri" w:hAnsi="Calibri"/>
                <w:b/>
                <w:sz w:val="20"/>
                <w:szCs w:val="20"/>
                <w:lang w:eastAsia="en-US"/>
              </w:rPr>
              <w:t>Výše DPH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C7573FB" w14:textId="7EC1058D" w:rsidR="00F45A2F" w:rsidRDefault="005766AC" w:rsidP="005766A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63FEA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Cena</w:t>
            </w:r>
            <w:r w:rsidR="00F45A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63FEA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v Kč (s DPH)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</w:p>
          <w:p w14:paraId="00EF3F3A" w14:textId="77777777" w:rsidR="005766AC" w:rsidRPr="00E63FEA" w:rsidRDefault="005766AC" w:rsidP="005766A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za 1 </w:t>
            </w:r>
            <w:proofErr w:type="spellStart"/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bm</w:t>
            </w:r>
            <w:proofErr w:type="spellEnd"/>
          </w:p>
        </w:tc>
      </w:tr>
      <w:tr w:rsidR="005766AC" w:rsidRPr="00124744" w14:paraId="725DA310" w14:textId="77777777" w:rsidTr="00A26174">
        <w:trPr>
          <w:cantSplit/>
          <w:trHeight w:val="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74BD5" w14:textId="77777777" w:rsidR="005766AC" w:rsidRPr="00124744" w:rsidRDefault="005766AC" w:rsidP="00E63FEA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Cena nájemného </w:t>
            </w:r>
            <w:r w:rsidRPr="00E63FEA">
              <w:rPr>
                <w:rFonts w:ascii="Calibri" w:hAnsi="Calibri" w:cs="Calibri"/>
                <w:sz w:val="22"/>
                <w:szCs w:val="22"/>
                <w:lang w:eastAsia="en-US"/>
              </w:rPr>
              <w:t>včetně služeb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s</w:t>
            </w:r>
            <w:r w:rsidRPr="00E63FEA">
              <w:rPr>
                <w:rFonts w:ascii="Calibri" w:hAnsi="Calibri" w:cs="Calibri"/>
                <w:sz w:val="22"/>
                <w:szCs w:val="22"/>
                <w:lang w:eastAsia="en-US"/>
              </w:rPr>
              <w:t>pojených s nájmem</w:t>
            </w: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za jeden </w:t>
            </w:r>
            <w:proofErr w:type="spellStart"/>
            <w:r w:rsidRPr="00A3318D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bm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dokumentů uložených v policových regálech </w:t>
            </w:r>
          </w:p>
        </w:tc>
        <w:tc>
          <w:tcPr>
            <w:tcW w:w="2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53093" w14:textId="77777777" w:rsidR="005766AC" w:rsidRPr="00124744" w:rsidRDefault="005766AC" w:rsidP="00E63FEA">
            <w:pPr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55D87" w14:textId="77777777" w:rsidR="005766AC" w:rsidRPr="00124744" w:rsidRDefault="005766AC" w:rsidP="00E63FEA">
            <w:pPr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1F3FC" w14:textId="77777777" w:rsidR="005766AC" w:rsidRPr="00124744" w:rsidRDefault="005766AC" w:rsidP="00E63FEA">
            <w:pPr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79F29F" w14:textId="77777777" w:rsidR="005766AC" w:rsidRPr="00124744" w:rsidRDefault="005766AC" w:rsidP="00E63FEA">
            <w:pPr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14:paraId="0D458CD5" w14:textId="77777777" w:rsidR="005766AC" w:rsidRDefault="005766AC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40389022" w14:textId="77777777" w:rsidR="00C56528" w:rsidRDefault="00C56528" w:rsidP="00A26174">
      <w:pPr>
        <w:rPr>
          <w:rFonts w:asciiTheme="minorHAnsi" w:hAnsiTheme="minorHAnsi"/>
          <w:b/>
          <w:sz w:val="22"/>
          <w:szCs w:val="22"/>
        </w:rPr>
      </w:pPr>
    </w:p>
    <w:p w14:paraId="54FE5080" w14:textId="77777777" w:rsidR="00C56528" w:rsidRDefault="00C56528" w:rsidP="00A26174">
      <w:pPr>
        <w:rPr>
          <w:rFonts w:asciiTheme="minorHAnsi" w:hAnsiTheme="minorHAnsi"/>
          <w:b/>
          <w:sz w:val="22"/>
          <w:szCs w:val="22"/>
        </w:rPr>
      </w:pPr>
    </w:p>
    <w:p w14:paraId="3B632AC6" w14:textId="77777777" w:rsidR="00C56528" w:rsidRDefault="00C56528" w:rsidP="00A26174">
      <w:pPr>
        <w:rPr>
          <w:rFonts w:asciiTheme="minorHAnsi" w:hAnsiTheme="minorHAnsi"/>
          <w:b/>
          <w:sz w:val="22"/>
          <w:szCs w:val="22"/>
        </w:rPr>
      </w:pPr>
    </w:p>
    <w:p w14:paraId="666CB376" w14:textId="4DFEF07A" w:rsidR="00136C2E" w:rsidRPr="00A26174" w:rsidRDefault="00136C2E" w:rsidP="00A26174">
      <w:pPr>
        <w:rPr>
          <w:rFonts w:asciiTheme="minorHAnsi" w:hAnsiTheme="minorHAnsi"/>
          <w:b/>
          <w:sz w:val="22"/>
          <w:szCs w:val="22"/>
        </w:rPr>
      </w:pPr>
      <w:r w:rsidRPr="00A26174">
        <w:rPr>
          <w:rFonts w:asciiTheme="minorHAnsi" w:hAnsiTheme="minorHAnsi"/>
          <w:b/>
          <w:sz w:val="22"/>
          <w:szCs w:val="22"/>
        </w:rPr>
        <w:t xml:space="preserve">Cena za nájem samostatné místnosti </w:t>
      </w:r>
      <w:r w:rsidR="00F45A2F" w:rsidRPr="00F45A2F">
        <w:rPr>
          <w:rFonts w:asciiTheme="minorHAnsi" w:hAnsiTheme="minorHAnsi"/>
          <w:b/>
          <w:sz w:val="22"/>
          <w:szCs w:val="22"/>
        </w:rPr>
        <w:t>(Kč/m</w:t>
      </w:r>
      <w:r w:rsidR="00F45A2F" w:rsidRPr="00A26174">
        <w:rPr>
          <w:rFonts w:asciiTheme="minorHAnsi" w:hAnsiTheme="minorHAnsi"/>
          <w:b/>
          <w:sz w:val="22"/>
          <w:szCs w:val="22"/>
          <w:vertAlign w:val="superscript"/>
        </w:rPr>
        <w:t>2</w:t>
      </w:r>
      <w:r w:rsidR="00F45A2F" w:rsidRPr="00F45A2F">
        <w:rPr>
          <w:rFonts w:asciiTheme="minorHAnsi" w:hAnsiTheme="minorHAnsi"/>
          <w:b/>
          <w:sz w:val="22"/>
          <w:szCs w:val="22"/>
        </w:rPr>
        <w:t xml:space="preserve">/rok)  </w:t>
      </w:r>
    </w:p>
    <w:p w14:paraId="732DA548" w14:textId="77777777" w:rsidR="00136C2E" w:rsidRDefault="00136C2E" w:rsidP="00A26174">
      <w:pPr>
        <w:rPr>
          <w:sz w:val="12"/>
        </w:rPr>
      </w:pPr>
    </w:p>
    <w:p w14:paraId="392ABF2E" w14:textId="77777777" w:rsidR="00C56528" w:rsidRPr="00FA31AB" w:rsidRDefault="00C56528" w:rsidP="00C56528">
      <w:pPr>
        <w:rPr>
          <w:rFonts w:asciiTheme="minorHAnsi" w:hAnsiTheme="minorHAnsi"/>
          <w:sz w:val="22"/>
          <w:szCs w:val="22"/>
        </w:rPr>
      </w:pPr>
      <w:r w:rsidRPr="00FA31AB">
        <w:rPr>
          <w:rFonts w:asciiTheme="minorHAnsi" w:hAnsiTheme="minorHAnsi"/>
          <w:b/>
          <w:sz w:val="22"/>
          <w:szCs w:val="22"/>
        </w:rPr>
        <w:t>Služby spojené s nájmem za jeden metr čtvereční za jeden rok samostatné místnosti zahrnují:</w:t>
      </w:r>
    </w:p>
    <w:p w14:paraId="37F523A6" w14:textId="77777777" w:rsidR="00C56528" w:rsidRPr="00FA31AB" w:rsidRDefault="00C56528" w:rsidP="00C56528">
      <w:pPr>
        <w:pStyle w:val="Odstavecseseznamem"/>
        <w:numPr>
          <w:ilvl w:val="0"/>
          <w:numId w:val="46"/>
        </w:numPr>
        <w:suppressAutoHyphens w:val="0"/>
        <w:spacing w:line="252" w:lineRule="auto"/>
        <w:ind w:left="1560" w:hanging="482"/>
        <w:jc w:val="both"/>
        <w:rPr>
          <w:rFonts w:asciiTheme="minorHAnsi" w:hAnsiTheme="minorHAnsi"/>
          <w:sz w:val="22"/>
          <w:szCs w:val="22"/>
        </w:rPr>
      </w:pPr>
      <w:r w:rsidRPr="00FA31AB">
        <w:rPr>
          <w:rFonts w:asciiTheme="minorHAnsi" w:hAnsiTheme="minorHAnsi"/>
          <w:sz w:val="22"/>
          <w:szCs w:val="22"/>
        </w:rPr>
        <w:t>úklid pronajatých prostor samostatné místnosti.</w:t>
      </w:r>
    </w:p>
    <w:p w14:paraId="52656C46" w14:textId="77777777" w:rsidR="00C56528" w:rsidRDefault="00C56528" w:rsidP="00A26174">
      <w:pPr>
        <w:rPr>
          <w:sz w:val="12"/>
        </w:rPr>
      </w:pPr>
    </w:p>
    <w:p w14:paraId="17F79286" w14:textId="77777777" w:rsidR="00C56528" w:rsidRPr="00A26174" w:rsidRDefault="00C56528" w:rsidP="00A26174">
      <w:pPr>
        <w:rPr>
          <w:sz w:val="1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1134"/>
        <w:gridCol w:w="1842"/>
        <w:gridCol w:w="1985"/>
      </w:tblGrid>
      <w:tr w:rsidR="00136C2E" w:rsidRPr="00E63FEA" w14:paraId="35F4E1EC" w14:textId="77777777" w:rsidTr="00A26174">
        <w:trPr>
          <w:cantSplit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FBCD109" w14:textId="77777777" w:rsidR="00136C2E" w:rsidRPr="00A26174" w:rsidRDefault="00136C2E" w:rsidP="00E63FEA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26174">
              <w:rPr>
                <w:rFonts w:asciiTheme="minorHAnsi" w:hAnsiTheme="minorHAnsi" w:cs="Calibri"/>
                <w:b/>
                <w:sz w:val="20"/>
                <w:szCs w:val="20"/>
              </w:rPr>
              <w:t>Počet pronajatých m</w:t>
            </w:r>
            <w:r w:rsidRPr="00A26174">
              <w:rPr>
                <w:rFonts w:asciiTheme="minorHAnsi" w:hAnsiTheme="minorHAnsi" w:cs="Calibri"/>
                <w:b/>
                <w:sz w:val="20"/>
                <w:szCs w:val="20"/>
                <w:vertAlign w:val="superscript"/>
              </w:rPr>
              <w:t xml:space="preserve">2 </w:t>
            </w:r>
            <w:r w:rsidRPr="00A26174">
              <w:rPr>
                <w:rFonts w:asciiTheme="minorHAnsi" w:hAnsiTheme="minorHAnsi" w:cs="Calibri"/>
                <w:b/>
                <w:sz w:val="20"/>
                <w:szCs w:val="20"/>
              </w:rPr>
              <w:t xml:space="preserve">samostatné místnosti: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FC24" w14:textId="77777777" w:rsidR="00136C2E" w:rsidRPr="00A26174" w:rsidRDefault="00136C2E" w:rsidP="00E63FEA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F45A2F" w:rsidRPr="00E63FEA" w14:paraId="6DF29705" w14:textId="77777777" w:rsidTr="00F45A2F">
        <w:trPr>
          <w:cantSplit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E8BE358" w14:textId="77777777" w:rsidR="00136C2E" w:rsidRPr="00A26174" w:rsidRDefault="00136C2E" w:rsidP="00E63FEA">
            <w:pPr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A26174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79D5AD2" w14:textId="77777777" w:rsidR="00136C2E" w:rsidRPr="00A26174" w:rsidRDefault="00136C2E" w:rsidP="00E63FEA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A26174"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  <w:t xml:space="preserve">Cena v Kč </w:t>
            </w:r>
          </w:p>
          <w:p w14:paraId="5AB1F870" w14:textId="77777777" w:rsidR="00136C2E" w:rsidRPr="00A26174" w:rsidRDefault="00136C2E" w:rsidP="00E63FE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en-US"/>
              </w:rPr>
            </w:pPr>
            <w:r w:rsidRPr="00A26174"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  <w:t>(bez DPH)</w:t>
            </w:r>
            <w:r w:rsidRPr="00A2617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r w:rsidRPr="00A26174">
              <w:rPr>
                <w:rFonts w:asciiTheme="minorHAnsi" w:hAnsiTheme="minorHAnsi"/>
                <w:b/>
                <w:sz w:val="20"/>
                <w:szCs w:val="20"/>
              </w:rPr>
              <w:t>(Kč/m</w:t>
            </w:r>
            <w:r w:rsidRPr="00A26174"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 w:rsidRPr="00A26174">
              <w:rPr>
                <w:rFonts w:asciiTheme="minorHAnsi" w:hAnsiTheme="minorHAnsi"/>
                <w:b/>
                <w:sz w:val="20"/>
                <w:szCs w:val="20"/>
              </w:rPr>
              <w:t xml:space="preserve">/rok) </w:t>
            </w:r>
            <w:r w:rsidRPr="00A26174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894CBD5" w14:textId="77777777" w:rsidR="00136C2E" w:rsidRPr="00A26174" w:rsidRDefault="00136C2E" w:rsidP="00E63FEA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A26174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Sazba DPH v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F5CA0D6" w14:textId="77777777" w:rsidR="00136C2E" w:rsidRPr="00A26174" w:rsidRDefault="00136C2E" w:rsidP="00E63FEA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A26174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Výše DPH v 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F9338B1" w14:textId="485C54B5" w:rsidR="00136C2E" w:rsidRPr="00A26174" w:rsidRDefault="00136C2E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A26174"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  <w:t>Cena  v Kč (s DPH)</w:t>
            </w:r>
            <w:r w:rsidRPr="00A2617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r w:rsidRPr="00A26174">
              <w:rPr>
                <w:rFonts w:asciiTheme="minorHAnsi" w:hAnsiTheme="minorHAnsi"/>
                <w:b/>
                <w:sz w:val="20"/>
                <w:szCs w:val="20"/>
              </w:rPr>
              <w:t>(Kč/m</w:t>
            </w:r>
            <w:r w:rsidRPr="00A26174"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 w:rsidRPr="00A26174">
              <w:rPr>
                <w:rFonts w:asciiTheme="minorHAnsi" w:hAnsiTheme="minorHAnsi"/>
                <w:b/>
                <w:sz w:val="20"/>
                <w:szCs w:val="20"/>
              </w:rPr>
              <w:t xml:space="preserve">/rok) </w:t>
            </w:r>
            <w:r w:rsidRPr="00A26174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45A2F" w:rsidRPr="00124744" w14:paraId="77047F7D" w14:textId="77777777" w:rsidTr="00F45A2F">
        <w:trPr>
          <w:cantSplit/>
          <w:trHeight w:val="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887EA" w14:textId="77777777" w:rsidR="00136C2E" w:rsidRPr="00FA31AB" w:rsidRDefault="00136C2E" w:rsidP="00E63FEA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FA31A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Cena nájemného včetně služeb spojených s</w:t>
            </w:r>
            <w:r w:rsidRPr="00FA31AB">
              <w:rPr>
                <w:rFonts w:asciiTheme="minorHAnsi" w:hAnsiTheme="minorHAnsi" w:cs="Calibri"/>
                <w:sz w:val="22"/>
                <w:szCs w:val="22"/>
              </w:rPr>
              <w:t> </w:t>
            </w:r>
            <w:r w:rsidRPr="00FA31A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nájmem</w:t>
            </w:r>
            <w:r w:rsidRPr="00FA31AB">
              <w:rPr>
                <w:rFonts w:asciiTheme="minorHAnsi" w:hAnsiTheme="minorHAnsi" w:cs="Calibri"/>
                <w:sz w:val="22"/>
                <w:szCs w:val="22"/>
              </w:rPr>
              <w:t xml:space="preserve"> samostatné místnosti</w:t>
            </w:r>
            <w:r w:rsidRPr="00FA31A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FA31A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 jeden</w:t>
            </w:r>
            <w:r w:rsidRPr="00FA31AB">
              <w:rPr>
                <w:rFonts w:asciiTheme="minorHAnsi" w:hAnsiTheme="minorHAnsi" w:cs="Calibri"/>
                <w:sz w:val="22"/>
                <w:szCs w:val="22"/>
              </w:rPr>
              <w:t xml:space="preserve"> m</w:t>
            </w:r>
            <w:r w:rsidRPr="00FA31AB">
              <w:rPr>
                <w:rFonts w:asciiTheme="minorHAnsi" w:hAnsiTheme="minorHAnsi" w:cs="Calibri"/>
                <w:sz w:val="22"/>
                <w:szCs w:val="22"/>
                <w:vertAlign w:val="superscript"/>
              </w:rPr>
              <w:t xml:space="preserve">2 </w:t>
            </w:r>
            <w:r w:rsidRPr="00FA31AB">
              <w:rPr>
                <w:rFonts w:asciiTheme="minorHAnsi" w:hAnsiTheme="minorHAnsi" w:cs="Calibri"/>
                <w:sz w:val="22"/>
                <w:szCs w:val="22"/>
              </w:rPr>
              <w:t>za rok</w:t>
            </w:r>
            <w:r w:rsidRPr="00FA31A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FA31AB">
              <w:rPr>
                <w:rFonts w:asciiTheme="minorHAnsi" w:hAnsiTheme="minorHAnsi"/>
                <w:b/>
                <w:sz w:val="22"/>
                <w:szCs w:val="22"/>
              </w:rPr>
              <w:t>(Kč/m</w:t>
            </w:r>
            <w:r w:rsidRPr="00FA31AB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2</w:t>
            </w:r>
            <w:r w:rsidRPr="00FA31AB">
              <w:rPr>
                <w:rFonts w:asciiTheme="minorHAnsi" w:hAnsiTheme="minorHAnsi"/>
                <w:b/>
                <w:sz w:val="22"/>
                <w:szCs w:val="22"/>
              </w:rPr>
              <w:t xml:space="preserve">/rok) </w:t>
            </w:r>
            <w:r w:rsidRPr="00FA31A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2E178" w14:textId="77777777" w:rsidR="00136C2E" w:rsidRPr="00A26174" w:rsidRDefault="00136C2E" w:rsidP="00E63FEA">
            <w:pPr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07AAE" w14:textId="77777777" w:rsidR="00136C2E" w:rsidRPr="00A26174" w:rsidRDefault="00136C2E" w:rsidP="00E63FEA">
            <w:pPr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F46FF" w14:textId="77777777" w:rsidR="00136C2E" w:rsidRPr="00A26174" w:rsidRDefault="00136C2E" w:rsidP="00E63FEA">
            <w:pPr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3359B0" w14:textId="77777777" w:rsidR="00136C2E" w:rsidRPr="00A26174" w:rsidRDefault="00136C2E" w:rsidP="00E63FEA">
            <w:pPr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</w:tr>
    </w:tbl>
    <w:p w14:paraId="5C88B8EE" w14:textId="77777777" w:rsidR="00C56528" w:rsidRDefault="00C56528" w:rsidP="00A26174">
      <w:pPr>
        <w:rPr>
          <w:rFonts w:asciiTheme="minorHAnsi" w:hAnsiTheme="minorHAnsi"/>
        </w:rPr>
      </w:pPr>
    </w:p>
    <w:p w14:paraId="042B56FC" w14:textId="77777777" w:rsidR="00C56528" w:rsidRPr="00A26174" w:rsidRDefault="00C56528" w:rsidP="00A26174">
      <w:pPr>
        <w:rPr>
          <w:rFonts w:asciiTheme="minorHAnsi" w:hAnsiTheme="minorHAnsi"/>
        </w:rPr>
      </w:pPr>
    </w:p>
    <w:p w14:paraId="464265EF" w14:textId="77777777" w:rsidR="00A3318D" w:rsidRPr="00A26174" w:rsidRDefault="00F45A2F" w:rsidP="00A26174">
      <w:pPr>
        <w:rPr>
          <w:rFonts w:asciiTheme="minorHAnsi" w:hAnsiTheme="minorHAnsi"/>
          <w:b/>
          <w:sz w:val="22"/>
          <w:szCs w:val="22"/>
        </w:rPr>
      </w:pPr>
      <w:r w:rsidRPr="00A26174">
        <w:rPr>
          <w:rFonts w:asciiTheme="minorHAnsi" w:hAnsiTheme="minorHAnsi"/>
          <w:b/>
          <w:sz w:val="22"/>
          <w:szCs w:val="22"/>
        </w:rPr>
        <w:t xml:space="preserve">Celková nabídková cena za 4 roky </w:t>
      </w:r>
    </w:p>
    <w:p w14:paraId="3D218D2F" w14:textId="77777777" w:rsidR="00124744" w:rsidRPr="00124744" w:rsidRDefault="00124744" w:rsidP="00124744">
      <w:pPr>
        <w:keepNext/>
        <w:keepLines/>
        <w:ind w:left="792"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126"/>
        <w:gridCol w:w="1134"/>
        <w:gridCol w:w="1843"/>
        <w:gridCol w:w="1843"/>
      </w:tblGrid>
      <w:tr w:rsidR="00124744" w:rsidRPr="00124744" w14:paraId="029971D0" w14:textId="77777777" w:rsidTr="00A26174">
        <w:trPr>
          <w:cantSplit/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B320D47" w14:textId="77777777" w:rsidR="00124744" w:rsidRPr="00124744" w:rsidRDefault="00124744" w:rsidP="00124744">
            <w:pPr>
              <w:spacing w:line="276" w:lineRule="auto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A344864" w14:textId="77777777" w:rsidR="00124744" w:rsidRPr="00124744" w:rsidRDefault="00124744" w:rsidP="00124744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Cena v Kč </w:t>
            </w:r>
          </w:p>
          <w:p w14:paraId="22C9F7E0" w14:textId="77777777" w:rsidR="00124744" w:rsidRPr="00124744" w:rsidRDefault="00124744" w:rsidP="00124744">
            <w:pPr>
              <w:spacing w:line="276" w:lineRule="auto"/>
              <w:jc w:val="center"/>
              <w:rPr>
                <w:rFonts w:ascii="Calibri" w:hAnsi="Calibri" w:cs="Arial"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(bez DPH)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9371428" w14:textId="77777777" w:rsidR="00124744" w:rsidRPr="00124744" w:rsidRDefault="00124744" w:rsidP="00124744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>Sazba DPH v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10D1CD3" w14:textId="77777777" w:rsidR="00124744" w:rsidRPr="00124744" w:rsidRDefault="00124744" w:rsidP="00124744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>Výše 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F177968" w14:textId="77777777" w:rsidR="00124744" w:rsidRPr="00124744" w:rsidRDefault="00124744" w:rsidP="00124744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Cena  v Kč           (s DPH)</w:t>
            </w:r>
          </w:p>
        </w:tc>
      </w:tr>
      <w:tr w:rsidR="00124744" w:rsidRPr="00124744" w14:paraId="1BF25536" w14:textId="77777777" w:rsidTr="00A26174">
        <w:trPr>
          <w:cantSplit/>
          <w:trHeight w:val="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7408" w14:textId="4CF27AAB" w:rsidR="00AA773E" w:rsidRDefault="00124744" w:rsidP="00AA773E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Celková cena za </w:t>
            </w:r>
            <w:r w:rsidR="00A3318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pronájem </w:t>
            </w:r>
            <w:r w:rsidR="00C56528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prostor a služeb za uložení dokumentů v regálech </w:t>
            </w: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>za dobu 4 roků</w:t>
            </w:r>
            <w:r w:rsidR="00014F8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014F87" w:rsidRPr="00014F87">
              <w:rPr>
                <w:rFonts w:ascii="Calibri" w:hAnsi="Calibri"/>
                <w:b/>
                <w:sz w:val="22"/>
                <w:szCs w:val="22"/>
                <w:lang w:eastAsia="en-US"/>
              </w:rPr>
              <w:t>=</w:t>
            </w:r>
            <w:r w:rsidR="00014F87" w:rsidRPr="00014F87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014F87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014F87" w:rsidRPr="000B501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nájemného za jeden </w:t>
            </w:r>
            <w:proofErr w:type="spellStart"/>
            <w:r w:rsidR="00014F87" w:rsidRPr="000B501A">
              <w:rPr>
                <w:rFonts w:ascii="Calibri" w:hAnsi="Calibri"/>
                <w:b/>
                <w:sz w:val="22"/>
                <w:szCs w:val="22"/>
                <w:lang w:eastAsia="en-US"/>
              </w:rPr>
              <w:t>bm</w:t>
            </w:r>
            <w:proofErr w:type="spellEnd"/>
            <w:r w:rsidR="00014F87" w:rsidRPr="00014F87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0B501A" w:rsidRPr="000B501A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v K</w:t>
            </w:r>
            <w:r w:rsidR="00C56528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č</w:t>
            </w:r>
            <w:r w:rsidR="000B501A" w:rsidRPr="00014F87">
              <w:rPr>
                <w:rFonts w:ascii="Calibri" w:hAnsi="Calibri"/>
                <w:sz w:val="22"/>
                <w:szCs w:val="22"/>
                <w:lang w:eastAsia="en-US"/>
              </w:rPr>
              <w:t xml:space="preserve">   </w:t>
            </w:r>
            <w:r w:rsidR="00014F87" w:rsidRPr="00014F87">
              <w:rPr>
                <w:rFonts w:ascii="Calibri" w:hAnsi="Calibri"/>
                <w:sz w:val="22"/>
                <w:szCs w:val="22"/>
                <w:lang w:eastAsia="en-US"/>
              </w:rPr>
              <w:t>dokumentů uložených v</w:t>
            </w:r>
            <w:r w:rsidR="00AA773E"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  <w:r w:rsidR="00014F87" w:rsidRPr="00014F87">
              <w:rPr>
                <w:rFonts w:ascii="Calibri" w:hAnsi="Calibri"/>
                <w:sz w:val="22"/>
                <w:szCs w:val="22"/>
                <w:lang w:eastAsia="en-US"/>
              </w:rPr>
              <w:t>policových</w:t>
            </w:r>
          </w:p>
          <w:p w14:paraId="096C0EAC" w14:textId="77777777" w:rsidR="00124744" w:rsidRDefault="00014F87" w:rsidP="00AA773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014F87">
              <w:rPr>
                <w:rFonts w:ascii="Calibri" w:hAnsi="Calibri"/>
                <w:sz w:val="22"/>
                <w:szCs w:val="22"/>
                <w:lang w:eastAsia="en-US"/>
              </w:rPr>
              <w:t xml:space="preserve"> regále</w:t>
            </w:r>
            <w:r w:rsidR="00AA773E">
              <w:rPr>
                <w:rFonts w:ascii="Calibri" w:hAnsi="Calibri"/>
                <w:sz w:val="22"/>
                <w:szCs w:val="22"/>
                <w:lang w:eastAsia="en-US"/>
              </w:rPr>
              <w:t>ch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C56528">
              <w:rPr>
                <w:rFonts w:ascii="Calibri" w:hAnsi="Calibri"/>
                <w:sz w:val="22"/>
                <w:szCs w:val="22"/>
                <w:lang w:eastAsia="en-US"/>
              </w:rPr>
              <w:t>(</w:t>
            </w:r>
            <w:r w:rsidR="00C56528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vynásobená počtem </w:t>
            </w:r>
            <w:proofErr w:type="spellStart"/>
            <w:r w:rsidR="00C56528">
              <w:rPr>
                <w:rFonts w:ascii="Calibri" w:hAnsi="Calibri" w:cs="Calibri"/>
                <w:sz w:val="22"/>
                <w:szCs w:val="22"/>
                <w:lang w:eastAsia="en-US"/>
              </w:rPr>
              <w:t>bm</w:t>
            </w:r>
            <w:proofErr w:type="spellEnd"/>
            <w:r w:rsidR="00C56528">
              <w:rPr>
                <w:rFonts w:ascii="Calibri" w:hAnsi="Calibri" w:cs="Calibri"/>
                <w:sz w:val="22"/>
                <w:szCs w:val="22"/>
                <w:lang w:eastAsia="en-US"/>
              </w:rPr>
              <w:t>)</w:t>
            </w:r>
          </w:p>
          <w:p w14:paraId="117B943C" w14:textId="7B708E59" w:rsidR="00AA773E" w:rsidRDefault="00AA773E" w:rsidP="00AA773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rok 2021               7 400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bm</w:t>
            </w:r>
            <w:proofErr w:type="spellEnd"/>
          </w:p>
          <w:p w14:paraId="20B0C492" w14:textId="2811E7BE" w:rsidR="00AA773E" w:rsidRDefault="00AA773E" w:rsidP="00AA773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rok 2022               8 700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bm</w:t>
            </w:r>
            <w:proofErr w:type="spellEnd"/>
          </w:p>
          <w:p w14:paraId="0F3E4EA8" w14:textId="1D27D050" w:rsidR="00AA773E" w:rsidRDefault="00AA773E" w:rsidP="00AA773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rok 2023             10 000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bm</w:t>
            </w:r>
            <w:proofErr w:type="spellEnd"/>
          </w:p>
          <w:p w14:paraId="1B6F3F31" w14:textId="475B5872" w:rsidR="00AA773E" w:rsidRDefault="00AA773E" w:rsidP="00AA773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rok 2024             11 300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bm</w:t>
            </w:r>
            <w:proofErr w:type="spellEnd"/>
          </w:p>
          <w:p w14:paraId="207963BB" w14:textId="77777777" w:rsidR="00AA773E" w:rsidRDefault="00AA773E" w:rsidP="00AA773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3AFE2AC" w14:textId="493ECDDA" w:rsidR="00AA773E" w:rsidRPr="00124744" w:rsidRDefault="00AA773E" w:rsidP="00AA773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BD7A" w14:textId="77777777" w:rsidR="00124744" w:rsidRPr="00124744" w:rsidRDefault="00124744" w:rsidP="00124744">
            <w:pPr>
              <w:spacing w:after="160" w:line="276" w:lineRule="auto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A565" w14:textId="77777777" w:rsidR="00124744" w:rsidRPr="00124744" w:rsidRDefault="00124744" w:rsidP="00124744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F6BF" w14:textId="77777777" w:rsidR="00124744" w:rsidRPr="00124744" w:rsidRDefault="00124744" w:rsidP="00124744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DC2C" w14:textId="77777777" w:rsidR="00124744" w:rsidRPr="00124744" w:rsidRDefault="00124744" w:rsidP="00124744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C56528" w:rsidRPr="00124744" w14:paraId="6B065016" w14:textId="77777777" w:rsidTr="00A26174">
        <w:trPr>
          <w:cantSplit/>
          <w:trHeight w:val="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A833" w14:textId="689C1A6E" w:rsidR="00C56528" w:rsidRPr="00124744" w:rsidRDefault="00C5652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Celková cena za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pronájem prostor samostatné místnosti za dobu 4 roků </w:t>
            </w:r>
            <w:r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=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c</w:t>
            </w:r>
            <w:r w:rsidRPr="00C56528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ena </w:t>
            </w:r>
            <w:r w:rsidRPr="00FA31AB">
              <w:rPr>
                <w:rFonts w:ascii="Calibri" w:hAnsi="Calibri" w:cs="Calibri"/>
                <w:sz w:val="22"/>
                <w:szCs w:val="22"/>
                <w:lang w:eastAsia="en-US"/>
              </w:rPr>
              <w:t>nájemného včetně služeb spojených s nájmem</w:t>
            </w:r>
            <w:r w:rsidRPr="00C56528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samostatné místnosti za jeden m</w:t>
            </w:r>
            <w:r w:rsidRPr="00A26174">
              <w:rPr>
                <w:rFonts w:ascii="Calibri" w:hAnsi="Calibri" w:cs="Calibri"/>
                <w:sz w:val="22"/>
                <w:szCs w:val="22"/>
                <w:vertAlign w:val="superscript"/>
                <w:lang w:eastAsia="en-US"/>
              </w:rPr>
              <w:t>2</w:t>
            </w:r>
            <w:r w:rsidRPr="00C56528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 rok </w:t>
            </w:r>
            <w:r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(Kč/m</w:t>
            </w:r>
            <w:r w:rsidRPr="00A26174">
              <w:rPr>
                <w:rFonts w:ascii="Calibri" w:hAnsi="Calibri" w:cs="Calibri"/>
                <w:b/>
                <w:sz w:val="22"/>
                <w:szCs w:val="22"/>
                <w:vertAlign w:val="superscript"/>
                <w:lang w:eastAsia="en-US"/>
              </w:rPr>
              <w:t>2</w:t>
            </w:r>
            <w:r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/rok)</w:t>
            </w:r>
            <w:r w:rsidR="008D72AF"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* </w:t>
            </w:r>
            <w:r w:rsidR="003C1E12"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</w:t>
            </w:r>
            <w:r w:rsidR="008D72AF"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očet pronajatých m</w:t>
            </w:r>
            <w:r w:rsidR="008D72AF" w:rsidRPr="00A26174">
              <w:rPr>
                <w:rFonts w:ascii="Calibri" w:hAnsi="Calibri" w:cs="Calibri"/>
                <w:b/>
                <w:sz w:val="22"/>
                <w:szCs w:val="22"/>
                <w:vertAlign w:val="superscript"/>
                <w:lang w:eastAsia="en-US"/>
              </w:rPr>
              <w:t>2</w:t>
            </w:r>
            <w:r w:rsidR="008D72AF"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samostatné místnosti</w:t>
            </w:r>
            <w:r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* 4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6D1D" w14:textId="77777777" w:rsidR="00C56528" w:rsidRPr="00124744" w:rsidRDefault="00C56528" w:rsidP="00124744">
            <w:pPr>
              <w:spacing w:after="160" w:line="276" w:lineRule="auto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E166" w14:textId="77777777" w:rsidR="00C56528" w:rsidRPr="00124744" w:rsidRDefault="00C56528" w:rsidP="00124744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0D86" w14:textId="77777777" w:rsidR="00C56528" w:rsidRPr="00124744" w:rsidRDefault="00C56528" w:rsidP="00124744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1DB71B" w14:textId="77777777" w:rsidR="00C56528" w:rsidRPr="00124744" w:rsidRDefault="00C56528" w:rsidP="00124744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4A6CF7" w:rsidRPr="00124744" w14:paraId="153AA95C" w14:textId="77777777" w:rsidTr="00A26174">
        <w:trPr>
          <w:cantSplit/>
          <w:trHeight w:val="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B4E8E" w14:textId="77777777" w:rsidR="008D72AF" w:rsidRPr="00A26174" w:rsidRDefault="008D72AF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A2617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Cena celkem za období 4 roků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19373" w14:textId="77777777" w:rsidR="008D72AF" w:rsidRPr="00124744" w:rsidRDefault="008D72AF" w:rsidP="008D72AF">
            <w:pPr>
              <w:spacing w:after="160" w:line="276" w:lineRule="auto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C271FB" w14:textId="77777777" w:rsidR="008D72AF" w:rsidRPr="00124744" w:rsidRDefault="008D72AF" w:rsidP="008D72AF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B5D6F" w14:textId="77777777" w:rsidR="008D72AF" w:rsidRPr="00124744" w:rsidRDefault="008D72AF" w:rsidP="008D72AF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C4E74" w14:textId="77777777" w:rsidR="008D72AF" w:rsidRPr="00124744" w:rsidRDefault="008D72AF" w:rsidP="008D72AF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14:paraId="067FF382" w14:textId="77777777" w:rsidR="00124744" w:rsidRPr="00124744" w:rsidRDefault="00124744" w:rsidP="00124744">
      <w:pPr>
        <w:ind w:left="993"/>
        <w:rPr>
          <w:rFonts w:ascii="Calibri" w:hAnsi="Calibri"/>
          <w:sz w:val="22"/>
          <w:szCs w:val="22"/>
          <w:lang w:eastAsia="en-US"/>
        </w:rPr>
      </w:pPr>
    </w:p>
    <w:p w14:paraId="2B4ED890" w14:textId="77777777" w:rsidR="005766AC" w:rsidRDefault="005766AC" w:rsidP="00C76D83">
      <w:pPr>
        <w:rPr>
          <w:rFonts w:asciiTheme="minorHAnsi" w:hAnsiTheme="minorHAnsi" w:cs="Arial"/>
          <w:sz w:val="22"/>
          <w:szCs w:val="22"/>
        </w:rPr>
      </w:pPr>
    </w:p>
    <w:p w14:paraId="0AD6E5B5" w14:textId="77777777" w:rsidR="005766AC" w:rsidRPr="00110A66" w:rsidRDefault="005766AC" w:rsidP="00C76D83">
      <w:pPr>
        <w:rPr>
          <w:rFonts w:asciiTheme="minorHAnsi" w:hAnsiTheme="minorHAnsi" w:cs="Arial"/>
          <w:sz w:val="22"/>
          <w:szCs w:val="22"/>
        </w:rPr>
      </w:pPr>
    </w:p>
    <w:p w14:paraId="7136F89D" w14:textId="77777777"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14:paraId="64EC9126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dodavatel)                            (doplní dodavatel)</w:t>
      </w:r>
    </w:p>
    <w:p w14:paraId="62895138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14:paraId="48FDB932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14:paraId="48B68390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1CE20155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14:paraId="2559E170" w14:textId="77777777"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14:paraId="042A4B13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14:paraId="658ED305" w14:textId="77777777" w:rsidR="00110A66" w:rsidRPr="00110A66" w:rsidRDefault="00110A66" w:rsidP="00A8732A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 w:cs="Arial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14:paraId="33424CB8" w14:textId="77777777"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A2617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46" w:right="720" w:bottom="1134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E1D6C" w14:textId="77777777" w:rsidR="00DF6D17" w:rsidRDefault="00DF6D17">
      <w:r>
        <w:separator/>
      </w:r>
    </w:p>
  </w:endnote>
  <w:endnote w:type="continuationSeparator" w:id="0">
    <w:p w14:paraId="6FDDF8F8" w14:textId="77777777"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3ABA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1D870D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EE09A" w14:textId="77777777" w:rsidR="00B22276" w:rsidRPr="00A26174" w:rsidRDefault="00F45A2F" w:rsidP="00A26174">
    <w:pPr>
      <w:pStyle w:val="Zpat"/>
      <w:tabs>
        <w:tab w:val="left" w:pos="6521"/>
      </w:tabs>
      <w:jc w:val="center"/>
      <w:rPr>
        <w:sz w:val="22"/>
        <w:szCs w:val="22"/>
      </w:rPr>
    </w:pPr>
    <w:r w:rsidRPr="00A26174">
      <w:rPr>
        <w:rFonts w:asciiTheme="minorHAnsi" w:hAnsiTheme="minorHAnsi"/>
        <w:sz w:val="22"/>
        <w:szCs w:val="22"/>
      </w:rPr>
      <w:fldChar w:fldCharType="begin"/>
    </w:r>
    <w:r w:rsidRPr="00A26174">
      <w:rPr>
        <w:rFonts w:asciiTheme="minorHAnsi" w:hAnsiTheme="minorHAnsi"/>
        <w:sz w:val="22"/>
        <w:szCs w:val="22"/>
      </w:rPr>
      <w:instrText>PAGE   \* MERGEFORMAT</w:instrText>
    </w:r>
    <w:r w:rsidRPr="00A26174">
      <w:rPr>
        <w:rFonts w:asciiTheme="minorHAnsi" w:hAnsiTheme="minorHAnsi"/>
        <w:sz w:val="22"/>
        <w:szCs w:val="22"/>
      </w:rPr>
      <w:fldChar w:fldCharType="separate"/>
    </w:r>
    <w:r w:rsidR="00FD1508">
      <w:rPr>
        <w:rFonts w:asciiTheme="minorHAnsi" w:hAnsiTheme="minorHAnsi"/>
        <w:noProof/>
        <w:sz w:val="22"/>
        <w:szCs w:val="22"/>
      </w:rPr>
      <w:t>3</w:t>
    </w:r>
    <w:r w:rsidRPr="00A26174">
      <w:rPr>
        <w:rFonts w:asciiTheme="minorHAnsi" w:hAnsiTheme="minorHAns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15E5F" w14:textId="77777777"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14:paraId="0F9E2833" w14:textId="77777777"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14:paraId="4178DD28" w14:textId="77777777"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62242" w14:textId="77777777" w:rsidR="00DF6D17" w:rsidRDefault="00DF6D17">
      <w:r>
        <w:separator/>
      </w:r>
    </w:p>
  </w:footnote>
  <w:footnote w:type="continuationSeparator" w:id="0">
    <w:p w14:paraId="6128B198" w14:textId="77777777"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C4727" w14:textId="77777777" w:rsidR="00B22276" w:rsidRPr="00916F56" w:rsidRDefault="00F45A2F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 w:rsidRPr="00031E91">
      <w:rPr>
        <w:noProof/>
      </w:rPr>
      <w:drawing>
        <wp:anchor distT="0" distB="0" distL="114300" distR="114300" simplePos="0" relativeHeight="251661312" behindDoc="0" locked="0" layoutInCell="1" allowOverlap="1" wp14:anchorId="3C097BEA" wp14:editId="52E39E7E">
          <wp:simplePos x="0" y="0"/>
          <wp:positionH relativeFrom="margin">
            <wp:posOffset>4304581</wp:posOffset>
          </wp:positionH>
          <wp:positionV relativeFrom="paragraph">
            <wp:posOffset>-173164</wp:posOffset>
          </wp:positionV>
          <wp:extent cx="2152650" cy="576580"/>
          <wp:effectExtent l="0" t="0" r="0" b="0"/>
          <wp:wrapNone/>
          <wp:docPr id="166" name="Obrázek 16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11A5F" w14:textId="77777777"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44237D" wp14:editId="2E12327A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167" name="Obrázek 16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8B2FA6"/>
    <w:multiLevelType w:val="hybridMultilevel"/>
    <w:tmpl w:val="6666F42E"/>
    <w:lvl w:ilvl="0" w:tplc="0405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4"/>
  </w:num>
  <w:num w:numId="5">
    <w:abstractNumId w:val="28"/>
  </w:num>
  <w:num w:numId="6">
    <w:abstractNumId w:val="36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9"/>
  </w:num>
  <w:num w:numId="17">
    <w:abstractNumId w:val="26"/>
  </w:num>
  <w:num w:numId="18">
    <w:abstractNumId w:val="42"/>
  </w:num>
  <w:num w:numId="19">
    <w:abstractNumId w:val="37"/>
  </w:num>
  <w:num w:numId="20">
    <w:abstractNumId w:val="21"/>
  </w:num>
  <w:num w:numId="21">
    <w:abstractNumId w:val="11"/>
  </w:num>
  <w:num w:numId="22">
    <w:abstractNumId w:val="20"/>
  </w:num>
  <w:num w:numId="23">
    <w:abstractNumId w:val="27"/>
  </w:num>
  <w:num w:numId="24">
    <w:abstractNumId w:val="29"/>
  </w:num>
  <w:num w:numId="25">
    <w:abstractNumId w:val="4"/>
  </w:num>
  <w:num w:numId="26">
    <w:abstractNumId w:val="38"/>
  </w:num>
  <w:num w:numId="27">
    <w:abstractNumId w:val="15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4"/>
  </w:num>
  <w:num w:numId="33">
    <w:abstractNumId w:val="35"/>
  </w:num>
  <w:num w:numId="34">
    <w:abstractNumId w:val="16"/>
  </w:num>
  <w:num w:numId="35">
    <w:abstractNumId w:val="5"/>
  </w:num>
  <w:num w:numId="36">
    <w:abstractNumId w:val="33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0"/>
  </w:num>
  <w:num w:numId="43">
    <w:abstractNumId w:val="12"/>
  </w:num>
  <w:num w:numId="44">
    <w:abstractNumId w:val="14"/>
  </w:num>
  <w:num w:numId="45">
    <w:abstractNumId w:val="43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0C89"/>
    <w:rsid w:val="0000188F"/>
    <w:rsid w:val="00005EE1"/>
    <w:rsid w:val="0000744D"/>
    <w:rsid w:val="00011D30"/>
    <w:rsid w:val="00013E85"/>
    <w:rsid w:val="00014506"/>
    <w:rsid w:val="00014F87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B501A"/>
    <w:rsid w:val="000C25D2"/>
    <w:rsid w:val="000C2B97"/>
    <w:rsid w:val="000C35B0"/>
    <w:rsid w:val="000D20A0"/>
    <w:rsid w:val="000D3228"/>
    <w:rsid w:val="000D54A7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24744"/>
    <w:rsid w:val="00130004"/>
    <w:rsid w:val="0013209E"/>
    <w:rsid w:val="00133E74"/>
    <w:rsid w:val="00134348"/>
    <w:rsid w:val="0013535A"/>
    <w:rsid w:val="00136C2E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4AD3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2F717D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1E12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56DD5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A6CF7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6AC"/>
    <w:rsid w:val="00576CB8"/>
    <w:rsid w:val="0058172C"/>
    <w:rsid w:val="005824F6"/>
    <w:rsid w:val="00585D21"/>
    <w:rsid w:val="00585DA7"/>
    <w:rsid w:val="005907C7"/>
    <w:rsid w:val="005A0763"/>
    <w:rsid w:val="005A5FD6"/>
    <w:rsid w:val="005B5A7D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B1D4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40B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477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D72AF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25B7"/>
    <w:rsid w:val="00A1325F"/>
    <w:rsid w:val="00A1484A"/>
    <w:rsid w:val="00A163E2"/>
    <w:rsid w:val="00A23DE4"/>
    <w:rsid w:val="00A26174"/>
    <w:rsid w:val="00A27520"/>
    <w:rsid w:val="00A30163"/>
    <w:rsid w:val="00A30D27"/>
    <w:rsid w:val="00A31CFA"/>
    <w:rsid w:val="00A3318D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8732A"/>
    <w:rsid w:val="00A9101D"/>
    <w:rsid w:val="00AA2D87"/>
    <w:rsid w:val="00AA339E"/>
    <w:rsid w:val="00AA7620"/>
    <w:rsid w:val="00AA773E"/>
    <w:rsid w:val="00AB02C8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053D"/>
    <w:rsid w:val="00BD1396"/>
    <w:rsid w:val="00BD157B"/>
    <w:rsid w:val="00BD2E0B"/>
    <w:rsid w:val="00BD636E"/>
    <w:rsid w:val="00BD6B8E"/>
    <w:rsid w:val="00BE03F4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56528"/>
    <w:rsid w:val="00C601A2"/>
    <w:rsid w:val="00C623DD"/>
    <w:rsid w:val="00C62E7C"/>
    <w:rsid w:val="00C65C4A"/>
    <w:rsid w:val="00C7432B"/>
    <w:rsid w:val="00C76CD7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587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07EC0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45A2F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A31AB"/>
    <w:rsid w:val="00FC185D"/>
    <w:rsid w:val="00FD1508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799F6C3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uiPriority="0"/>
    <w:lsdException w:name="HTML Definition" w:semiHidden="1" w:unhideWhenUsed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3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C56528"/>
    <w:rPr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C56528"/>
    <w:rPr>
      <w:rFonts w:ascii="Arial" w:hAnsi="Arial" w:cs="Courier New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C56528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4218E-948B-4DC4-8403-C04EF485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2021-02-07T22:20:00Z</dcterms:modified>
</cp:coreProperties>
</file>