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2413F7">
        <w:rPr>
          <w:rFonts w:asciiTheme="minorHAnsi" w:hAnsiTheme="minorHAnsi" w:cs="Tahoma"/>
          <w:b/>
          <w:sz w:val="22"/>
          <w:szCs w:val="22"/>
        </w:rPr>
        <w:t>6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5A42F8" w:rsidRPr="007B7199" w:rsidRDefault="005A42F8" w:rsidP="005A42F8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5A42F8" w:rsidRPr="005A42F8" w:rsidTr="00460F63">
        <w:tc>
          <w:tcPr>
            <w:tcW w:w="3686" w:type="dxa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5A42F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5A42F8" w:rsidRPr="005A42F8" w:rsidRDefault="00AB0C46" w:rsidP="00460F63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AB0C46">
              <w:rPr>
                <w:rFonts w:asciiTheme="minorHAnsi" w:hAnsiTheme="minorHAnsi"/>
                <w:sz w:val="22"/>
                <w:szCs w:val="22"/>
              </w:rPr>
              <w:t>NPK, a.s. - provedení stavebních úprav pro instalaci zdravotnických technologií dodávaných v rámci IROP do Litomyšlské a Svitavské nemocnice</w:t>
            </w:r>
          </w:p>
        </w:tc>
      </w:tr>
      <w:tr w:rsidR="005A42F8" w:rsidRPr="005A42F8" w:rsidTr="00460F63">
        <w:tc>
          <w:tcPr>
            <w:tcW w:w="3686" w:type="dxa"/>
            <w:vMerge w:val="restart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5A42F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5A42F8" w:rsidRPr="005A42F8" w:rsidTr="00460F63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b/>
                <w:sz w:val="22"/>
                <w:szCs w:val="22"/>
              </w:rPr>
              <w:t>Osoba oprávněná jednat za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A42F8" w:rsidRPr="005A42F8" w:rsidRDefault="005A42F8" w:rsidP="005A42F8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4977CB" w:rsidRPr="005A42F8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2356F8" w:rsidRPr="005A42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AB0C46" w:rsidRPr="00AB0C46">
        <w:rPr>
          <w:rFonts w:asciiTheme="minorHAnsi" w:hAnsiTheme="minorHAnsi" w:cs="Calibri"/>
          <w:b/>
          <w:bCs/>
          <w:sz w:val="22"/>
          <w:szCs w:val="22"/>
        </w:rPr>
        <w:t>NPK, a.s. - provedení stavebních úprav pro instalaci zdravotnických technologií dodávaných v rámci IROP do Litomyšlské a Svitavské nemocnice</w:t>
      </w:r>
      <w:bookmarkStart w:id="0" w:name="_GoBack"/>
      <w:bookmarkEnd w:id="0"/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–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Závazný návrh s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mlouv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o dílo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2413F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5A42F8" w:rsidRPr="00110A66" w:rsidRDefault="005A42F8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4B4A0" wp14:editId="5AE24620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0D19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26CF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42F8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0C46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B582-164D-4183-B09C-39B71CF5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2020-09-22T10:58:00Z</dcterms:modified>
</cp:coreProperties>
</file>