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2D2382">
        <w:rPr>
          <w:rFonts w:asciiTheme="minorHAnsi" w:hAnsiTheme="minorHAnsi" w:cs="Tahoma"/>
          <w:b/>
          <w:sz w:val="22"/>
        </w:rPr>
        <w:t>5</w:t>
      </w:r>
      <w:r w:rsidR="00B07251" w:rsidRPr="00FA61D3">
        <w:rPr>
          <w:rFonts w:asciiTheme="minorHAnsi" w:hAnsiTheme="minorHAnsi" w:cs="Tahoma"/>
          <w:b/>
          <w:sz w:val="22"/>
        </w:rPr>
        <w:t xml:space="preserve"> </w:t>
      </w:r>
      <w:r w:rsidR="000B0FCC">
        <w:rPr>
          <w:rFonts w:asciiTheme="minorHAnsi" w:hAnsiTheme="minorHAnsi" w:cs="Tahoma"/>
          <w:b/>
          <w:sz w:val="22"/>
        </w:rPr>
        <w:t>-</w:t>
      </w:r>
      <w:r w:rsidRPr="00FA61D3">
        <w:rPr>
          <w:rFonts w:asciiTheme="minorHAnsi" w:hAnsiTheme="minorHAnsi" w:cs="Tahoma"/>
          <w:b/>
          <w:sz w:val="22"/>
        </w:rPr>
        <w:t xml:space="preserve"> </w:t>
      </w:r>
      <w:r w:rsidR="00A411F6">
        <w:rPr>
          <w:rFonts w:asciiTheme="minorHAnsi" w:hAnsiTheme="minorHAnsi" w:cs="Tahoma"/>
          <w:b/>
          <w:sz w:val="22"/>
        </w:rPr>
        <w:t>Seznam poddodavatelů</w:t>
      </w:r>
      <w:r w:rsidRPr="00FA61D3">
        <w:rPr>
          <w:rFonts w:asciiTheme="minorHAnsi" w:hAnsiTheme="minorHAnsi" w:cs="Tahoma"/>
          <w:b/>
          <w:sz w:val="22"/>
        </w:rPr>
        <w:t xml:space="preserve">  </w:t>
      </w:r>
    </w:p>
    <w:p w:rsidR="00677271" w:rsidRDefault="00677271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D30C3A" w:rsidRPr="007B7199" w:rsidTr="006976B7">
        <w:tc>
          <w:tcPr>
            <w:tcW w:w="3686" w:type="dxa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D30C3A" w:rsidRPr="00D30C3A" w:rsidRDefault="002D2382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2D2382">
              <w:rPr>
                <w:rFonts w:asciiTheme="minorHAnsi" w:hAnsiTheme="minorHAnsi"/>
                <w:bCs/>
                <w:sz w:val="22"/>
                <w:szCs w:val="22"/>
              </w:rPr>
              <w:t>Dodávka diagnostických popisovacích stanic</w:t>
            </w:r>
          </w:p>
        </w:tc>
      </w:tr>
      <w:tr w:rsidR="00D30C3A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D30C3A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D30C3A" w:rsidRPr="00D30C3A" w:rsidRDefault="00D30C3A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D30C3A" w:rsidRPr="00D30C3A" w:rsidRDefault="00D30C3A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D30C3A" w:rsidRDefault="00D30C3A" w:rsidP="00062961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Seznam poddodavatelů</w:t>
      </w:r>
    </w:p>
    <w:p w:rsidR="00916514" w:rsidRPr="003F5CBE" w:rsidRDefault="00916514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F163B" w:rsidRPr="00677271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6521"/>
        <w:gridCol w:w="2551"/>
      </w:tblGrid>
      <w:tr w:rsidR="003F5CBE" w:rsidTr="00D30C3A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3F5CBE" w:rsidRPr="003F5CBE" w:rsidRDefault="00D30C3A" w:rsidP="00D30C3A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Č</w:t>
            </w:r>
            <w:r w:rsidR="003F5CBE"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íslo</w:t>
            </w:r>
          </w:p>
        </w:tc>
        <w:tc>
          <w:tcPr>
            <w:tcW w:w="6521" w:type="dxa"/>
            <w:shd w:val="clear" w:color="auto" w:fill="F2F2F2" w:themeFill="background1" w:themeFillShade="F2"/>
            <w:vAlign w:val="center"/>
          </w:tcPr>
          <w:p w:rsidR="003F5CBE" w:rsidRPr="003F5CBE" w:rsidRDefault="003F5CBE" w:rsidP="00ED14E0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 w:rsidRPr="003F5CBE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F5CBE" w:rsidRDefault="00ED14E0" w:rsidP="00E65BC0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ED14E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>Specifikace realizované části zakázky</w:t>
            </w:r>
            <w:r w:rsidR="00E65BC0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05239" w:rsidTr="00D30C3A">
        <w:tc>
          <w:tcPr>
            <w:tcW w:w="1271" w:type="dxa"/>
            <w:vAlign w:val="center"/>
          </w:tcPr>
          <w:p w:rsidR="00C05239" w:rsidRDefault="00C05239" w:rsidP="00C05239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521" w:type="dxa"/>
          </w:tcPr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Obchodní firma/název/právní forma: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Zastoupená: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bookmarkStart w:id="0" w:name="_GoBack"/>
            <w:bookmarkEnd w:id="0"/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IČO: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5C0DA8">
              <w:rPr>
                <w:rFonts w:asciiTheme="minorHAnsi" w:hAnsiTheme="minorHAnsi" w:cs="Arial"/>
                <w:sz w:val="22"/>
                <w:szCs w:val="22"/>
              </w:rPr>
              <w:t xml:space="preserve">DIČ: 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</w:t>
            </w:r>
            <w:proofErr w:type="gramEnd"/>
            <w:r w:rsidRPr="00796EA1">
              <w:rPr>
                <w:rFonts w:eastAsia="Arial"/>
                <w:color w:val="FF0000"/>
                <w:sz w:val="22"/>
                <w:szCs w:val="22"/>
              </w:rPr>
              <w:t xml:space="preserve">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zapsaná v obchodním rejstříku vedeném u Krajského soudu v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oddíl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,  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hAnsiTheme="minorHAnsi" w:cs="Tahoma"/>
                <w:sz w:val="22"/>
                <w:szCs w:val="22"/>
              </w:rPr>
            </w:pPr>
            <w:r w:rsidRPr="005C0DA8">
              <w:rPr>
                <w:rFonts w:asciiTheme="minorHAnsi" w:hAnsiTheme="minorHAnsi" w:cs="Tahoma"/>
                <w:sz w:val="22"/>
                <w:szCs w:val="22"/>
              </w:rPr>
              <w:t xml:space="preserve">vložka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  <w:p w:rsidR="00C05239" w:rsidRPr="005C0DA8" w:rsidRDefault="00C05239" w:rsidP="00C05239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5C0DA8">
              <w:rPr>
                <w:rFonts w:asciiTheme="minorHAnsi" w:hAnsiTheme="minorHAnsi" w:cs="Arial"/>
                <w:sz w:val="22"/>
                <w:szCs w:val="22"/>
              </w:rPr>
              <w:t>Kontaktní údaje: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551" w:type="dxa"/>
          </w:tcPr>
          <w:p w:rsidR="00C05239" w:rsidRDefault="00C05239" w:rsidP="00C05239">
            <w:r w:rsidRPr="00E96C82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C0DA8" w:rsidTr="00D30C3A">
        <w:tc>
          <w:tcPr>
            <w:tcW w:w="1271" w:type="dxa"/>
            <w:vAlign w:val="center"/>
          </w:tcPr>
          <w:p w:rsidR="005C0DA8" w:rsidRDefault="00D1330B" w:rsidP="008F163B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4</w:t>
            </w:r>
            <w:r w:rsidR="005C0DA8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521" w:type="dxa"/>
          </w:tcPr>
          <w:p w:rsidR="005C0DA8" w:rsidRPr="005C0DA8" w:rsidRDefault="005C0DA8" w:rsidP="00C43EB3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</w:tcPr>
          <w:p w:rsidR="005C0DA8" w:rsidRPr="005C0DA8" w:rsidRDefault="005C0DA8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:rsidR="0091624C" w:rsidRDefault="0091624C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16514" w:rsidRDefault="00916514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1330B" w:rsidRDefault="00D1330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77271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77271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77271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16514" w:rsidRDefault="00916514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77271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 xml:space="preserve">      </w:t>
      </w:r>
      <w:r w:rsidRPr="00677271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677271" w:rsidRPr="00677271" w:rsidRDefault="00677271" w:rsidP="00677271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77271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8F163B" w:rsidRPr="00677271" w:rsidRDefault="00677271" w:rsidP="00677271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 w:rsidRPr="00677271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r w:rsidR="0091624C" w:rsidRPr="00677271"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</w:p>
    <w:sectPr w:rsidR="008F163B" w:rsidRPr="00677271" w:rsidSect="00F35B32">
      <w:headerReference w:type="default" r:id="rId7"/>
      <w:footerReference w:type="default" r:id="rId8"/>
      <w:pgSz w:w="11906" w:h="16838" w:code="9"/>
      <w:pgMar w:top="1843" w:right="720" w:bottom="1418" w:left="720" w:header="284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32" w:rsidRPr="00402426" w:rsidRDefault="00F35B32" w:rsidP="00F35B32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:rsidR="00765388" w:rsidRPr="00F35B32" w:rsidRDefault="00F35B32" w:rsidP="00F35B32">
    <w:pPr>
      <w:pStyle w:val="Zpat"/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2D238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5183984</wp:posOffset>
          </wp:positionH>
          <wp:positionV relativeFrom="paragraph">
            <wp:posOffset>169964</wp:posOffset>
          </wp:positionV>
          <wp:extent cx="1493953" cy="399828"/>
          <wp:effectExtent l="0" t="0" r="0" b="635"/>
          <wp:wrapNone/>
          <wp:docPr id="35" name="Obrázek 3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53" cy="3998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815</wp:posOffset>
          </wp:positionV>
          <wp:extent cx="5067300" cy="837270"/>
          <wp:effectExtent l="0" t="0" r="0" b="1270"/>
          <wp:wrapNone/>
          <wp:docPr id="38" name="Obrázek 38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961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0FCC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207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058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BEE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382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6F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0DA8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271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060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55EF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0EF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24C"/>
    <w:rsid w:val="00916514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550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58EC"/>
    <w:rsid w:val="00A36D02"/>
    <w:rsid w:val="00A36EC3"/>
    <w:rsid w:val="00A372A3"/>
    <w:rsid w:val="00A4002A"/>
    <w:rsid w:val="00A411F6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3DB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23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1B15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0C5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30B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C3A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07ADB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BC0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5B32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BB9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5E5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D30C3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F35B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35B3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2020-08-06T11:26:00Z</dcterms:modified>
</cp:coreProperties>
</file>