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95A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350BFC">
        <w:rPr>
          <w:rFonts w:asciiTheme="minorHAnsi" w:eastAsia="Times New Roman" w:hAnsiTheme="minorHAnsi" w:cs="Arial"/>
          <w:b/>
          <w:lang w:eastAsia="x-none"/>
        </w:rPr>
        <w:t>4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</w:t>
      </w:r>
      <w:r w:rsidR="00740DFB" w:rsidRPr="00740DFB">
        <w:rPr>
          <w:rFonts w:asciiTheme="minorHAnsi" w:eastAsia="Times New Roman" w:hAnsiTheme="minorHAnsi" w:cs="Arial"/>
          <w:b/>
          <w:lang w:eastAsia="x-none"/>
        </w:rPr>
        <w:t xml:space="preserve">Čestné prohlášení dodavatele o splnění </w:t>
      </w:r>
      <w:r w:rsidR="00350BFC">
        <w:rPr>
          <w:rFonts w:asciiTheme="minorHAnsi" w:eastAsia="Times New Roman" w:hAnsiTheme="minorHAnsi" w:cs="Arial"/>
          <w:b/>
          <w:lang w:eastAsia="x-none"/>
        </w:rPr>
        <w:t>základní způsobilosti</w:t>
      </w:r>
    </w:p>
    <w:p w:rsidR="00933BFA" w:rsidRPr="007C495A" w:rsidRDefault="00933BF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740DFB" w:rsidRDefault="00740DFB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40DFB">
        <w:rPr>
          <w:rFonts w:asciiTheme="minorHAnsi" w:eastAsia="Times New Roman" w:hAnsiTheme="minorHAnsi" w:cs="Arial"/>
          <w:b/>
          <w:u w:val="single"/>
          <w:lang w:val="x-none" w:eastAsia="x-none"/>
        </w:rPr>
        <w:t xml:space="preserve">Čestné prohlášení dodavatele </w:t>
      </w:r>
    </w:p>
    <w:p w:rsidR="008144DC" w:rsidRPr="00350BFC" w:rsidRDefault="00740DFB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lang w:eastAsia="x-none"/>
        </w:rPr>
      </w:pPr>
      <w:r w:rsidRPr="00740DFB">
        <w:rPr>
          <w:rFonts w:asciiTheme="minorHAnsi" w:eastAsia="Times New Roman" w:hAnsiTheme="minorHAnsi" w:cs="Arial"/>
          <w:b/>
          <w:lang w:val="x-none" w:eastAsia="x-none"/>
        </w:rPr>
        <w:t xml:space="preserve">o splnění </w:t>
      </w:r>
      <w:r w:rsidR="00350BFC">
        <w:rPr>
          <w:rFonts w:asciiTheme="minorHAnsi" w:eastAsia="Times New Roman" w:hAnsiTheme="minorHAnsi" w:cs="Arial"/>
          <w:b/>
          <w:lang w:eastAsia="x-none"/>
        </w:rPr>
        <w:t>základní způsobilosti</w:t>
      </w: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0771ED" w:rsidRPr="007B7199" w:rsidTr="005131DE">
        <w:tc>
          <w:tcPr>
            <w:tcW w:w="3686" w:type="dxa"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:rsidR="000771ED" w:rsidRPr="00350BFC" w:rsidRDefault="00350BFC" w:rsidP="005131DE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350BFC">
              <w:rPr>
                <w:rFonts w:asciiTheme="minorHAnsi" w:hAnsiTheme="minorHAnsi"/>
                <w:bCs/>
                <w:sz w:val="22"/>
                <w:szCs w:val="22"/>
              </w:rPr>
              <w:t>NPK, a.s. - Rekonstrukce výtahu v budově č. 4 - kardiologie v Pardubické nemocnici</w:t>
            </w:r>
          </w:p>
        </w:tc>
      </w:tr>
      <w:tr w:rsidR="000771ED" w:rsidRPr="007B7199" w:rsidTr="005131DE">
        <w:tc>
          <w:tcPr>
            <w:tcW w:w="3686" w:type="dxa"/>
            <w:vMerge w:val="restart"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0771ED" w:rsidRPr="007B7199" w:rsidTr="005131DE">
        <w:tc>
          <w:tcPr>
            <w:tcW w:w="3686" w:type="dxa"/>
            <w:vMerge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0771ED" w:rsidRPr="007B7199" w:rsidTr="005131DE">
        <w:tc>
          <w:tcPr>
            <w:tcW w:w="3686" w:type="dxa"/>
            <w:vMerge/>
            <w:shd w:val="clear" w:color="auto" w:fill="F2F2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0771ED" w:rsidRPr="007B7199" w:rsidTr="005131DE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Del="001A748D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Del="00FC316F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Del="001A748D" w:rsidRDefault="000771ED" w:rsidP="005131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1371D9" w:rsidTr="005131DE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0771ED" w:rsidRPr="001371D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3025F4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0771ED" w:rsidRPr="007B7199" w:rsidTr="005131DE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0771ED" w:rsidRPr="007B7199" w:rsidRDefault="000771ED" w:rsidP="005131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0771ED" w:rsidRPr="007B7199" w:rsidRDefault="000771ED" w:rsidP="005131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0771ED" w:rsidRDefault="000771E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740DFB">
        <w:rPr>
          <w:rFonts w:asciiTheme="minorHAnsi" w:hAnsiTheme="minorHAnsi" w:cs="Arial"/>
          <w:color w:val="000000"/>
        </w:rPr>
        <w:t>Ke dni podání nabídky do veřejné zakázky „</w:t>
      </w:r>
      <w:r w:rsidR="00350BFC" w:rsidRPr="00350BFC">
        <w:rPr>
          <w:rFonts w:asciiTheme="minorHAnsi" w:hAnsiTheme="minorHAnsi" w:cs="Arial"/>
          <w:b/>
          <w:color w:val="000000"/>
        </w:rPr>
        <w:t>NPK, a.s. - Rekonstrukce výtahu v budově č. 4 - kardiologie v Pardubické nemocnici</w:t>
      </w:r>
      <w:r w:rsidRPr="00740DFB">
        <w:rPr>
          <w:rFonts w:asciiTheme="minorHAnsi" w:hAnsiTheme="minorHAnsi" w:cs="Arial"/>
          <w:color w:val="000000"/>
        </w:rPr>
        <w:t xml:space="preserve">“ prohlašuji, že shora uvedený dodavatel splňuje </w:t>
      </w:r>
      <w:r w:rsidR="00701274">
        <w:rPr>
          <w:rFonts w:asciiTheme="minorHAnsi" w:hAnsiTheme="minorHAnsi" w:cs="Arial"/>
          <w:color w:val="000000"/>
        </w:rPr>
        <w:t xml:space="preserve">podmínky </w:t>
      </w:r>
      <w:r w:rsidR="006D6270">
        <w:rPr>
          <w:rFonts w:asciiTheme="minorHAnsi" w:hAnsiTheme="minorHAnsi" w:cs="Arial"/>
          <w:color w:val="000000"/>
        </w:rPr>
        <w:t xml:space="preserve">základní způsobilosti </w:t>
      </w:r>
      <w:r w:rsidRPr="00740DFB">
        <w:rPr>
          <w:rFonts w:asciiTheme="minorHAnsi" w:hAnsiTheme="minorHAnsi" w:cs="Arial"/>
          <w:color w:val="000000"/>
        </w:rPr>
        <w:t>požadované zadavatelem v zadávacích podmínkách.</w:t>
      </w: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6D6270" w:rsidRPr="00200185" w:rsidRDefault="006D6270" w:rsidP="006D6270">
      <w:pPr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Prohlašuji tímto čestně, že dodavatel</w:t>
      </w:r>
    </w:p>
    <w:p w:rsidR="006D6270" w:rsidRPr="000B7B9C" w:rsidRDefault="006D6270" w:rsidP="006D6270">
      <w:pPr>
        <w:pStyle w:val="Bezmezer"/>
        <w:numPr>
          <w:ilvl w:val="0"/>
          <w:numId w:val="1"/>
        </w:numPr>
        <w:jc w:val="both"/>
        <w:rPr>
          <w:sz w:val="22"/>
          <w:szCs w:val="22"/>
        </w:rPr>
      </w:pPr>
      <w:bookmarkStart w:id="0" w:name="_GoBack"/>
      <w:bookmarkEnd w:id="0"/>
      <w:r w:rsidRPr="000B7B9C">
        <w:rPr>
          <w:sz w:val="22"/>
          <w:szCs w:val="22"/>
        </w:rPr>
        <w:t xml:space="preserve">nebyl v zemi svého sídla v posledních 5 letech před zahájením zadávacího řízení pravomocně odsouzen pro trestný čin uvedený v příloze č. 3 </w:t>
      </w:r>
      <w:r>
        <w:rPr>
          <w:sz w:val="22"/>
          <w:szCs w:val="22"/>
        </w:rPr>
        <w:t>zákona 134/2016 Sb. o zadávání veřejných zakázek v platném znění</w:t>
      </w:r>
      <w:r w:rsidRPr="000B7B9C">
        <w:rPr>
          <w:sz w:val="22"/>
          <w:szCs w:val="22"/>
        </w:rPr>
        <w:t xml:space="preserve"> nebo obdobný trestný čin podle právního řádu země sídla dodavatele; k zahlazeným odsouzením se nepřihlíží; 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 statutárním orgánu dodavatele; účastní-li se zadávacího řízení pobočka závodu zahraniční právnické osoby, musí podmínku splňovat tato právnická osoba a vedoucí pobočky závodu, u české právnické osoby, musí podmínku splňovat každý člen statutárního orgánu této právnické osoby a osoba zastupující tuto právnickou osobu v statutárním orgánu dodavatele a vedoucí pobočky závodu.</w:t>
      </w:r>
    </w:p>
    <w:p w:rsidR="006D6270" w:rsidRPr="000B7B9C" w:rsidRDefault="006D6270" w:rsidP="006D6270">
      <w:pPr>
        <w:pStyle w:val="Bezmezer"/>
        <w:numPr>
          <w:ilvl w:val="0"/>
          <w:numId w:val="1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v evidenci daní zachycen splatný daňový nedoplatek,</w:t>
      </w:r>
    </w:p>
    <w:p w:rsidR="006D6270" w:rsidRPr="000B7B9C" w:rsidRDefault="006D6270" w:rsidP="006D6270">
      <w:pPr>
        <w:pStyle w:val="Bezmezer"/>
        <w:numPr>
          <w:ilvl w:val="0"/>
          <w:numId w:val="1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splatný nedoplatek na pojistném nebo na penále na veřejné zdravotní pojištění,</w:t>
      </w:r>
    </w:p>
    <w:p w:rsidR="006D6270" w:rsidRPr="000B7B9C" w:rsidRDefault="006D6270" w:rsidP="006D6270">
      <w:pPr>
        <w:pStyle w:val="Bezmezer"/>
        <w:numPr>
          <w:ilvl w:val="0"/>
          <w:numId w:val="1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:rsidR="006D6270" w:rsidRPr="000B7B9C" w:rsidRDefault="006D6270" w:rsidP="006D6270">
      <w:pPr>
        <w:pStyle w:val="Bezmezer"/>
        <w:numPr>
          <w:ilvl w:val="0"/>
          <w:numId w:val="1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lastRenderedPageBreak/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:rsidR="006D6270" w:rsidRPr="00D979AD" w:rsidRDefault="006D6270" w:rsidP="006D6270">
      <w:pPr>
        <w:rPr>
          <w:rFonts w:asciiTheme="minorHAnsi" w:hAnsiTheme="minorHAnsi" w:cs="Arial"/>
        </w:rPr>
      </w:pPr>
    </w:p>
    <w:p w:rsidR="00740DFB" w:rsidRDefault="00740DFB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195107" w:rsidRDefault="00195107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707D46">
      <w:headerReference w:type="default" r:id="rId7"/>
      <w:footerReference w:type="default" r:id="rId8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2D" w:rsidRDefault="00B7551C" w:rsidP="00707D46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6D6270">
      <w:rPr>
        <w:rFonts w:cs="Arial"/>
        <w:b/>
        <w:noProof/>
        <w:sz w:val="18"/>
        <w:szCs w:val="18"/>
      </w:rPr>
      <w:t>2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4217FC"/>
    <w:multiLevelType w:val="hybridMultilevel"/>
    <w:tmpl w:val="819235DA"/>
    <w:lvl w:ilvl="0" w:tplc="49EEA8A8">
      <w:start w:val="1"/>
      <w:numFmt w:val="lowerLetter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771ED"/>
    <w:rsid w:val="000952A3"/>
    <w:rsid w:val="000E2C04"/>
    <w:rsid w:val="00161433"/>
    <w:rsid w:val="00195107"/>
    <w:rsid w:val="001A66B5"/>
    <w:rsid w:val="001D1DFF"/>
    <w:rsid w:val="001D591A"/>
    <w:rsid w:val="00232777"/>
    <w:rsid w:val="002C2275"/>
    <w:rsid w:val="002F3C47"/>
    <w:rsid w:val="00315E27"/>
    <w:rsid w:val="00350BFC"/>
    <w:rsid w:val="003834EF"/>
    <w:rsid w:val="003D0179"/>
    <w:rsid w:val="003D60F7"/>
    <w:rsid w:val="003E0062"/>
    <w:rsid w:val="003F4E24"/>
    <w:rsid w:val="004501F7"/>
    <w:rsid w:val="00495EA2"/>
    <w:rsid w:val="005874F6"/>
    <w:rsid w:val="005961CD"/>
    <w:rsid w:val="00626958"/>
    <w:rsid w:val="00680677"/>
    <w:rsid w:val="006D6270"/>
    <w:rsid w:val="00701274"/>
    <w:rsid w:val="00707D46"/>
    <w:rsid w:val="00715CA3"/>
    <w:rsid w:val="0072217C"/>
    <w:rsid w:val="00740DFB"/>
    <w:rsid w:val="00751260"/>
    <w:rsid w:val="007A2628"/>
    <w:rsid w:val="007C495A"/>
    <w:rsid w:val="008144DC"/>
    <w:rsid w:val="00860E77"/>
    <w:rsid w:val="008713E2"/>
    <w:rsid w:val="008B48EB"/>
    <w:rsid w:val="00933BFA"/>
    <w:rsid w:val="0097172D"/>
    <w:rsid w:val="00AA1B3F"/>
    <w:rsid w:val="00AB04D0"/>
    <w:rsid w:val="00B7551C"/>
    <w:rsid w:val="00BD03B2"/>
    <w:rsid w:val="00BD250F"/>
    <w:rsid w:val="00C26550"/>
    <w:rsid w:val="00C30CBC"/>
    <w:rsid w:val="00C40F1E"/>
    <w:rsid w:val="00C511F5"/>
    <w:rsid w:val="00C914DA"/>
    <w:rsid w:val="00CF2B08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6D6270"/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customStyle="1" w:styleId="BezmezerChar">
    <w:name w:val="Bez mezer Char"/>
    <w:link w:val="Bezmezer"/>
    <w:uiPriority w:val="1"/>
    <w:rsid w:val="006D6270"/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469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48</cp:revision>
  <dcterms:created xsi:type="dcterms:W3CDTF">2019-04-15T08:34:00Z</dcterms:created>
  <dcterms:modified xsi:type="dcterms:W3CDTF">2020-08-13T06:43:00Z</dcterms:modified>
</cp:coreProperties>
</file>