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F74" w:rsidRPr="00C2041E" w:rsidRDefault="00A26F74" w:rsidP="00C2041E">
      <w:pPr>
        <w:pStyle w:val="Nadpis1"/>
      </w:pPr>
      <w:bookmarkStart w:id="0" w:name="_GoBack"/>
      <w:bookmarkEnd w:id="0"/>
      <w:r w:rsidRPr="00C2041E">
        <w:t xml:space="preserve">Příloha č. </w:t>
      </w:r>
      <w:r w:rsidR="00A33D65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</w:t>
      </w:r>
      <w:proofErr w:type="gramStart"/>
      <w:r>
        <w:t>…</w:t>
      </w:r>
      <w:r w:rsidR="00DA75BF">
        <w:rPr>
          <w:b/>
        </w:rPr>
        <w:t>..</w:t>
      </w:r>
      <w:proofErr w:type="gramEnd"/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921016" w:rsidRPr="00921016" w:rsidRDefault="00921016" w:rsidP="00921016">
      <w:pPr>
        <w:tabs>
          <w:tab w:val="left" w:pos="3255"/>
        </w:tabs>
      </w:pPr>
      <w:r>
        <w:tab/>
      </w: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3848FD">
      <w:headerReference w:type="default" r:id="rId6"/>
      <w:footerReference w:type="default" r:id="rId7"/>
      <w:pgSz w:w="11906" w:h="16838"/>
      <w:pgMar w:top="1814" w:right="1134" w:bottom="993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CFA" w:rsidRDefault="005B2CFA" w:rsidP="00A26F74">
      <w:pPr>
        <w:spacing w:after="0" w:line="240" w:lineRule="auto"/>
      </w:pPr>
      <w:r>
        <w:separator/>
      </w:r>
    </w:p>
  </w:endnote>
  <w:end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0DD" w:rsidRPr="008F3334" w:rsidRDefault="001620DD" w:rsidP="00320702">
    <w:pPr>
      <w:pStyle w:val="Zpat"/>
      <w:jc w:val="center"/>
      <w:rPr>
        <w:rFonts w:cs="Arial"/>
        <w:color w:val="FF0000"/>
      </w:rPr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2C051D">
      <w:rPr>
        <w:rFonts w:cs="Arial"/>
        <w:b/>
        <w:noProof/>
        <w:sz w:val="18"/>
        <w:szCs w:val="18"/>
      </w:rPr>
      <w:t>2</w:t>
    </w:r>
    <w:r w:rsidRPr="00402426">
      <w:rPr>
        <w:rFonts w:cs="Arial"/>
        <w:b/>
        <w:sz w:val="18"/>
        <w:szCs w:val="18"/>
      </w:rPr>
      <w:fldChar w:fldCharType="end"/>
    </w:r>
  </w:p>
  <w:p w:rsidR="00A26F74" w:rsidRPr="00E83895" w:rsidRDefault="00A26F74" w:rsidP="001620DD">
    <w:pPr>
      <w:pStyle w:val="Zpat"/>
      <w:tabs>
        <w:tab w:val="left" w:pos="6330"/>
        <w:tab w:val="right" w:pos="9864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CFA" w:rsidRDefault="005B2CFA" w:rsidP="00A26F74">
      <w:pPr>
        <w:spacing w:after="0" w:line="240" w:lineRule="auto"/>
      </w:pPr>
      <w:r>
        <w:separator/>
      </w:r>
    </w:p>
  </w:footnote>
  <w:foot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F74" w:rsidRDefault="001620D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7A02C38" wp14:editId="16CD328B">
          <wp:simplePos x="0" y="0"/>
          <wp:positionH relativeFrom="margin">
            <wp:posOffset>4468483</wp:posOffset>
          </wp:positionH>
          <wp:positionV relativeFrom="paragraph">
            <wp:posOffset>-635</wp:posOffset>
          </wp:positionV>
          <wp:extent cx="1676400" cy="448656"/>
          <wp:effectExtent l="0" t="0" r="0" b="8890"/>
          <wp:wrapNone/>
          <wp:docPr id="57" name="Obrázek 5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74"/>
    <w:rsid w:val="00042076"/>
    <w:rsid w:val="001620DD"/>
    <w:rsid w:val="001F226D"/>
    <w:rsid w:val="002C051D"/>
    <w:rsid w:val="002E24CA"/>
    <w:rsid w:val="00320702"/>
    <w:rsid w:val="003848FD"/>
    <w:rsid w:val="003A3329"/>
    <w:rsid w:val="003E5E6D"/>
    <w:rsid w:val="004C71DA"/>
    <w:rsid w:val="004E0E0A"/>
    <w:rsid w:val="004F60ED"/>
    <w:rsid w:val="005B2CFA"/>
    <w:rsid w:val="00660364"/>
    <w:rsid w:val="006E56C5"/>
    <w:rsid w:val="00756C25"/>
    <w:rsid w:val="00921016"/>
    <w:rsid w:val="00A26F74"/>
    <w:rsid w:val="00A33D65"/>
    <w:rsid w:val="00B00C6A"/>
    <w:rsid w:val="00B0421D"/>
    <w:rsid w:val="00B15C4E"/>
    <w:rsid w:val="00B41B30"/>
    <w:rsid w:val="00B976D6"/>
    <w:rsid w:val="00BC45D4"/>
    <w:rsid w:val="00BF7C1A"/>
    <w:rsid w:val="00C2041E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Zdeněk Kohoutek</cp:lastModifiedBy>
  <cp:revision>15</cp:revision>
  <dcterms:created xsi:type="dcterms:W3CDTF">2018-03-28T19:56:00Z</dcterms:created>
  <dcterms:modified xsi:type="dcterms:W3CDTF">2020-08-31T10:50:00Z</dcterms:modified>
</cp:coreProperties>
</file>