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D58DA" w14:textId="195D909F" w:rsidR="00562593" w:rsidRPr="00296715" w:rsidRDefault="00562593" w:rsidP="00425708">
      <w:pPr>
        <w:rPr>
          <w:rFonts w:asciiTheme="minorHAnsi" w:hAnsiTheme="minorHAnsi"/>
          <w:b/>
        </w:rPr>
      </w:pPr>
      <w:r w:rsidRPr="00296715">
        <w:rPr>
          <w:rFonts w:asciiTheme="minorHAnsi" w:hAnsiTheme="minorHAnsi"/>
          <w:b/>
        </w:rPr>
        <w:t xml:space="preserve">Příloha č. 2 -  Závazný návrh smlouvy o poskytování služeb pro část </w:t>
      </w:r>
      <w:r w:rsidR="00A26D40" w:rsidRPr="00296715">
        <w:rPr>
          <w:rFonts w:asciiTheme="minorHAnsi" w:hAnsiTheme="minorHAnsi"/>
          <w:b/>
        </w:rPr>
        <w:t>3</w:t>
      </w:r>
    </w:p>
    <w:p w14:paraId="7BC6A858" w14:textId="77777777" w:rsidR="00562593" w:rsidRPr="00296715" w:rsidRDefault="00562593" w:rsidP="006E61F3">
      <w:pPr>
        <w:jc w:val="center"/>
        <w:rPr>
          <w:rFonts w:asciiTheme="minorHAnsi" w:hAnsiTheme="minorHAnsi"/>
          <w:b/>
          <w:sz w:val="14"/>
          <w:szCs w:val="30"/>
        </w:rPr>
      </w:pPr>
    </w:p>
    <w:p w14:paraId="0F352033" w14:textId="77777777" w:rsidR="006E61F3" w:rsidRPr="00296715" w:rsidRDefault="006E61F3" w:rsidP="006E61F3">
      <w:pPr>
        <w:jc w:val="center"/>
        <w:rPr>
          <w:rFonts w:asciiTheme="minorHAnsi" w:hAnsiTheme="minorHAnsi"/>
          <w:b/>
          <w:sz w:val="30"/>
          <w:szCs w:val="30"/>
        </w:rPr>
      </w:pPr>
      <w:r w:rsidRPr="00296715">
        <w:rPr>
          <w:rFonts w:asciiTheme="minorHAnsi" w:hAnsiTheme="minorHAnsi"/>
          <w:b/>
          <w:sz w:val="30"/>
          <w:szCs w:val="30"/>
        </w:rPr>
        <w:t>SMLOUVA O POSKYTOVÁNÍ SLUŽEB</w:t>
      </w:r>
    </w:p>
    <w:p w14:paraId="0420EB1F" w14:textId="189A8436" w:rsidR="006E61F3" w:rsidRPr="00296715" w:rsidRDefault="006E61F3" w:rsidP="006E61F3">
      <w:pPr>
        <w:jc w:val="center"/>
        <w:rPr>
          <w:rFonts w:asciiTheme="minorHAnsi" w:hAnsiTheme="minorHAnsi"/>
          <w:sz w:val="20"/>
          <w:szCs w:val="20"/>
        </w:rPr>
      </w:pPr>
      <w:r w:rsidRPr="00296715">
        <w:rPr>
          <w:rFonts w:asciiTheme="minorHAnsi" w:hAnsiTheme="minorHAnsi"/>
          <w:sz w:val="20"/>
          <w:szCs w:val="20"/>
        </w:rPr>
        <w:t xml:space="preserve">uzavřená dle ustanovení § 1746 odst. 2 zákona č. 89/2012 Sb., občanský zákoník, </w:t>
      </w:r>
      <w:r w:rsidR="00493F52">
        <w:rPr>
          <w:rFonts w:asciiTheme="minorHAnsi" w:hAnsiTheme="minorHAnsi"/>
          <w:sz w:val="20"/>
          <w:szCs w:val="20"/>
        </w:rPr>
        <w:t xml:space="preserve">ve znění pozdějších předpisů </w:t>
      </w:r>
      <w:r w:rsidRPr="00296715">
        <w:rPr>
          <w:rFonts w:asciiTheme="minorHAnsi" w:hAnsiTheme="minorHAnsi"/>
          <w:sz w:val="20"/>
          <w:szCs w:val="20"/>
        </w:rPr>
        <w:t xml:space="preserve">(dále jen „OZ“) </w:t>
      </w:r>
    </w:p>
    <w:p w14:paraId="613FDD77" w14:textId="77777777" w:rsidR="006E61F3" w:rsidRPr="00296715" w:rsidRDefault="006E61F3" w:rsidP="006E61F3">
      <w:pPr>
        <w:rPr>
          <w:rFonts w:asciiTheme="minorHAnsi" w:hAnsiTheme="minorHAnsi"/>
          <w:b/>
          <w:sz w:val="22"/>
          <w:szCs w:val="22"/>
        </w:rPr>
      </w:pPr>
    </w:p>
    <w:p w14:paraId="6A1FF8D1" w14:textId="77777777" w:rsidR="006E61F3" w:rsidRPr="00296715" w:rsidRDefault="006E61F3" w:rsidP="006E61F3">
      <w:pPr>
        <w:pStyle w:val="Odstavecseseznamem"/>
        <w:numPr>
          <w:ilvl w:val="0"/>
          <w:numId w:val="2"/>
        </w:numPr>
        <w:ind w:left="360"/>
        <w:rPr>
          <w:rFonts w:asciiTheme="minorHAnsi" w:hAnsiTheme="minorHAnsi" w:cs="Times New Roman"/>
          <w:bCs/>
          <w:sz w:val="28"/>
          <w:szCs w:val="28"/>
        </w:rPr>
      </w:pPr>
      <w:bookmarkStart w:id="0" w:name="_GoBack"/>
      <w:bookmarkEnd w:id="0"/>
      <w:r w:rsidRPr="00296715">
        <w:rPr>
          <w:rFonts w:asciiTheme="minorHAnsi" w:hAnsiTheme="minorHAnsi" w:cs="Times New Roman"/>
          <w:b/>
          <w:sz w:val="28"/>
          <w:szCs w:val="28"/>
        </w:rPr>
        <w:t xml:space="preserve"> Nemocnice Pardubického kraje, a.s.</w:t>
      </w:r>
    </w:p>
    <w:p w14:paraId="67995AEA" w14:textId="77777777" w:rsidR="006E61F3" w:rsidRPr="00296715" w:rsidRDefault="006E61F3" w:rsidP="006E61F3">
      <w:pPr>
        <w:pStyle w:val="Odstavec11"/>
        <w:numPr>
          <w:ilvl w:val="0"/>
          <w:numId w:val="0"/>
        </w:numPr>
        <w:spacing w:before="0" w:after="0"/>
        <w:ind w:left="426"/>
        <w:rPr>
          <w:rFonts w:asciiTheme="minorHAnsi" w:hAnsiTheme="minorHAnsi"/>
          <w:bCs/>
          <w:sz w:val="22"/>
          <w:szCs w:val="22"/>
        </w:rPr>
      </w:pPr>
      <w:r w:rsidRPr="00296715">
        <w:rPr>
          <w:rFonts w:asciiTheme="minorHAnsi" w:hAnsiTheme="minorHAnsi"/>
          <w:sz w:val="22"/>
          <w:szCs w:val="22"/>
        </w:rPr>
        <w:t>Sídlo:</w:t>
      </w:r>
      <w:r w:rsidRPr="00296715">
        <w:rPr>
          <w:rFonts w:asciiTheme="minorHAnsi" w:hAnsiTheme="minorHAnsi"/>
          <w:sz w:val="22"/>
          <w:szCs w:val="22"/>
        </w:rPr>
        <w:tab/>
      </w:r>
      <w:r w:rsidRPr="00296715">
        <w:rPr>
          <w:rFonts w:asciiTheme="minorHAnsi" w:hAnsiTheme="minorHAnsi"/>
          <w:sz w:val="22"/>
          <w:szCs w:val="22"/>
        </w:rPr>
        <w:tab/>
        <w:t>Kyjevská 44, 532 03 Pardubice</w:t>
      </w:r>
    </w:p>
    <w:p w14:paraId="0141BFEB" w14:textId="538182E6" w:rsidR="006E61F3" w:rsidRPr="00296715" w:rsidRDefault="006E61F3" w:rsidP="006E61F3">
      <w:pPr>
        <w:pStyle w:val="Odstavec11"/>
        <w:numPr>
          <w:ilvl w:val="0"/>
          <w:numId w:val="0"/>
        </w:numPr>
        <w:spacing w:before="0" w:after="0"/>
        <w:ind w:left="426"/>
        <w:rPr>
          <w:rFonts w:asciiTheme="minorHAnsi" w:hAnsiTheme="minorHAnsi"/>
          <w:sz w:val="22"/>
          <w:szCs w:val="22"/>
        </w:rPr>
      </w:pPr>
      <w:r w:rsidRPr="00296715">
        <w:rPr>
          <w:rFonts w:asciiTheme="minorHAnsi" w:hAnsiTheme="minorHAnsi"/>
          <w:sz w:val="22"/>
          <w:szCs w:val="22"/>
        </w:rPr>
        <w:t>Zastoupená:</w:t>
      </w:r>
      <w:r w:rsidRPr="00296715">
        <w:rPr>
          <w:rFonts w:asciiTheme="minorHAnsi" w:hAnsiTheme="minorHAnsi"/>
          <w:sz w:val="22"/>
          <w:szCs w:val="22"/>
        </w:rPr>
        <w:tab/>
        <w:t>MUDr. Tomášem Gottvaldem,</w:t>
      </w:r>
      <w:r w:rsidR="00493F52">
        <w:rPr>
          <w:rFonts w:asciiTheme="minorHAnsi" w:hAnsiTheme="minorHAnsi"/>
          <w:sz w:val="22"/>
          <w:szCs w:val="22"/>
        </w:rPr>
        <w:t xml:space="preserve"> MHA</w:t>
      </w:r>
      <w:r w:rsidRPr="00296715">
        <w:rPr>
          <w:rFonts w:asciiTheme="minorHAnsi" w:hAnsiTheme="minorHAnsi"/>
          <w:sz w:val="22"/>
          <w:szCs w:val="22"/>
        </w:rPr>
        <w:t xml:space="preserve"> předsedou představenstva </w:t>
      </w:r>
    </w:p>
    <w:p w14:paraId="526C45FB" w14:textId="3881BB88" w:rsidR="006E61F3" w:rsidRPr="00296715" w:rsidRDefault="00493F52" w:rsidP="006E61F3">
      <w:pPr>
        <w:ind w:left="1419" w:firstLine="708"/>
        <w:rPr>
          <w:rFonts w:asciiTheme="minorHAnsi" w:hAnsiTheme="minorHAnsi"/>
          <w:sz w:val="22"/>
          <w:szCs w:val="22"/>
        </w:rPr>
      </w:pPr>
      <w:r w:rsidRPr="00493F52">
        <w:rPr>
          <w:rFonts w:asciiTheme="minorHAnsi" w:hAnsiTheme="minorHAnsi"/>
          <w:sz w:val="22"/>
          <w:szCs w:val="22"/>
        </w:rPr>
        <w:t>Ing. Františkem Lešundákem, místopředsedou představenstva</w:t>
      </w:r>
    </w:p>
    <w:p w14:paraId="1EC57D16" w14:textId="77777777" w:rsidR="006E61F3" w:rsidRPr="00296715" w:rsidRDefault="006E61F3" w:rsidP="006E61F3">
      <w:pPr>
        <w:tabs>
          <w:tab w:val="left" w:pos="284"/>
          <w:tab w:val="left" w:pos="1134"/>
        </w:tabs>
        <w:ind w:left="426"/>
        <w:rPr>
          <w:rFonts w:asciiTheme="minorHAnsi" w:hAnsiTheme="minorHAnsi"/>
          <w:sz w:val="22"/>
          <w:szCs w:val="22"/>
        </w:rPr>
      </w:pPr>
      <w:r w:rsidRPr="00296715">
        <w:rPr>
          <w:rFonts w:asciiTheme="minorHAnsi" w:hAnsiTheme="minorHAnsi"/>
          <w:sz w:val="22"/>
          <w:szCs w:val="22"/>
        </w:rPr>
        <w:t>bankovní spojení:</w:t>
      </w:r>
      <w:r w:rsidRPr="00296715">
        <w:rPr>
          <w:rFonts w:asciiTheme="minorHAnsi" w:hAnsiTheme="minorHAnsi"/>
          <w:sz w:val="22"/>
          <w:szCs w:val="22"/>
        </w:rPr>
        <w:tab/>
        <w:t xml:space="preserve">Československá obchodní banka, a.s. </w:t>
      </w:r>
    </w:p>
    <w:p w14:paraId="195C7E33" w14:textId="77777777" w:rsidR="006E61F3" w:rsidRPr="00296715" w:rsidRDefault="006E61F3" w:rsidP="006E61F3">
      <w:pPr>
        <w:ind w:left="426"/>
        <w:rPr>
          <w:rFonts w:asciiTheme="minorHAnsi" w:hAnsiTheme="minorHAnsi"/>
          <w:sz w:val="22"/>
          <w:szCs w:val="22"/>
        </w:rPr>
      </w:pPr>
      <w:r w:rsidRPr="00296715">
        <w:rPr>
          <w:rFonts w:asciiTheme="minorHAnsi" w:hAnsiTheme="minorHAnsi"/>
          <w:sz w:val="22"/>
          <w:szCs w:val="22"/>
        </w:rPr>
        <w:t>číslo účtu:</w:t>
      </w:r>
      <w:r w:rsidRPr="00296715">
        <w:rPr>
          <w:rFonts w:asciiTheme="minorHAnsi" w:hAnsiTheme="minorHAnsi"/>
          <w:sz w:val="22"/>
          <w:szCs w:val="22"/>
        </w:rPr>
        <w:tab/>
      </w:r>
      <w:r w:rsidRPr="00296715">
        <w:rPr>
          <w:rFonts w:asciiTheme="minorHAnsi" w:hAnsiTheme="minorHAnsi"/>
          <w:sz w:val="22"/>
          <w:szCs w:val="22"/>
        </w:rPr>
        <w:tab/>
        <w:t>280123725/0300</w:t>
      </w:r>
    </w:p>
    <w:p w14:paraId="0C622FC4" w14:textId="77777777" w:rsidR="006E61F3" w:rsidRPr="00296715" w:rsidRDefault="006E61F3" w:rsidP="006E61F3">
      <w:pPr>
        <w:pStyle w:val="Odstavec11"/>
        <w:numPr>
          <w:ilvl w:val="0"/>
          <w:numId w:val="0"/>
        </w:numPr>
        <w:spacing w:before="0" w:after="0"/>
        <w:ind w:left="426"/>
        <w:rPr>
          <w:rFonts w:asciiTheme="minorHAnsi" w:hAnsiTheme="minorHAnsi"/>
          <w:sz w:val="22"/>
          <w:szCs w:val="22"/>
        </w:rPr>
      </w:pPr>
      <w:r w:rsidRPr="00296715">
        <w:rPr>
          <w:rFonts w:asciiTheme="minorHAnsi" w:hAnsiTheme="minorHAnsi"/>
          <w:sz w:val="22"/>
          <w:szCs w:val="22"/>
        </w:rPr>
        <w:t>IČ:</w:t>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bCs/>
          <w:sz w:val="22"/>
          <w:szCs w:val="22"/>
        </w:rPr>
        <w:t>27520536</w:t>
      </w:r>
    </w:p>
    <w:p w14:paraId="2DCF1F63" w14:textId="77777777" w:rsidR="006E61F3" w:rsidRPr="00296715" w:rsidRDefault="006E61F3" w:rsidP="006E61F3">
      <w:pPr>
        <w:ind w:firstLine="426"/>
        <w:rPr>
          <w:rFonts w:asciiTheme="minorHAnsi" w:hAnsiTheme="minorHAnsi"/>
          <w:sz w:val="22"/>
          <w:szCs w:val="22"/>
        </w:rPr>
      </w:pPr>
      <w:r w:rsidRPr="00296715">
        <w:rPr>
          <w:rFonts w:asciiTheme="minorHAnsi" w:hAnsiTheme="minorHAnsi"/>
          <w:sz w:val="22"/>
          <w:szCs w:val="22"/>
        </w:rPr>
        <w:t>DIČ:</w:t>
      </w:r>
      <w:r w:rsidRPr="00296715">
        <w:rPr>
          <w:rFonts w:asciiTheme="minorHAnsi" w:hAnsiTheme="minorHAnsi"/>
          <w:sz w:val="22"/>
          <w:szCs w:val="22"/>
        </w:rPr>
        <w:tab/>
      </w:r>
      <w:r w:rsidRPr="00296715">
        <w:rPr>
          <w:rFonts w:asciiTheme="minorHAnsi" w:hAnsiTheme="minorHAnsi"/>
          <w:sz w:val="22"/>
          <w:szCs w:val="22"/>
        </w:rPr>
        <w:tab/>
        <w:t>CZ27520536</w:t>
      </w:r>
    </w:p>
    <w:p w14:paraId="7DF3E0BE" w14:textId="77777777" w:rsidR="006E61F3" w:rsidRPr="00296715" w:rsidRDefault="006E61F3" w:rsidP="006E61F3">
      <w:pPr>
        <w:pStyle w:val="Bezmezer"/>
        <w:ind w:left="426"/>
        <w:jc w:val="both"/>
        <w:rPr>
          <w:rFonts w:asciiTheme="minorHAnsi" w:hAnsiTheme="minorHAnsi" w:cs="Times New Roman"/>
        </w:rPr>
      </w:pPr>
      <w:r w:rsidRPr="00296715">
        <w:rPr>
          <w:rFonts w:asciiTheme="minorHAnsi" w:hAnsiTheme="minorHAnsi" w:cs="Times New Roman"/>
        </w:rPr>
        <w:t>zapsaná v obchodním rejstříku vedeném u Krajského soudu v Hradci Králové, oddíl B, vložka 2629</w:t>
      </w:r>
    </w:p>
    <w:p w14:paraId="1001D9AE"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Datová schránka: eiefkcs</w:t>
      </w:r>
    </w:p>
    <w:p w14:paraId="3208970B" w14:textId="77777777" w:rsidR="00A84ABF" w:rsidRPr="00296715" w:rsidRDefault="00A84ABF" w:rsidP="006E61F3">
      <w:pPr>
        <w:ind w:left="426"/>
        <w:rPr>
          <w:rFonts w:asciiTheme="minorHAnsi" w:hAnsiTheme="minorHAnsi"/>
          <w:sz w:val="14"/>
          <w:szCs w:val="22"/>
        </w:rPr>
      </w:pPr>
    </w:p>
    <w:p w14:paraId="0E9748A2" w14:textId="77D981D9" w:rsidR="00A84ABF" w:rsidRPr="00296715" w:rsidRDefault="006206CE" w:rsidP="006E61F3">
      <w:pPr>
        <w:ind w:left="426"/>
        <w:rPr>
          <w:rFonts w:asciiTheme="minorHAnsi" w:hAnsiTheme="minorHAnsi"/>
          <w:sz w:val="22"/>
          <w:szCs w:val="22"/>
        </w:rPr>
      </w:pPr>
      <w:r w:rsidRPr="00296715">
        <w:rPr>
          <w:rFonts w:asciiTheme="minorHAnsi" w:hAnsiTheme="minorHAnsi"/>
          <w:sz w:val="22"/>
          <w:szCs w:val="22"/>
        </w:rPr>
        <w:t>Kontaktní osob</w:t>
      </w:r>
      <w:r w:rsidR="00A84ABF" w:rsidRPr="00296715">
        <w:rPr>
          <w:rFonts w:asciiTheme="minorHAnsi" w:hAnsiTheme="minorHAnsi"/>
          <w:sz w:val="22"/>
          <w:szCs w:val="22"/>
        </w:rPr>
        <w:t>y</w:t>
      </w:r>
      <w:r w:rsidRPr="00296715">
        <w:rPr>
          <w:rFonts w:asciiTheme="minorHAnsi" w:hAnsiTheme="minorHAnsi"/>
          <w:sz w:val="22"/>
          <w:szCs w:val="22"/>
        </w:rPr>
        <w:t xml:space="preserve"> </w:t>
      </w:r>
      <w:r w:rsidR="00A84ABF" w:rsidRPr="00296715">
        <w:rPr>
          <w:rFonts w:asciiTheme="minorHAnsi" w:hAnsiTheme="minorHAnsi"/>
          <w:sz w:val="22"/>
          <w:szCs w:val="22"/>
        </w:rPr>
        <w:t xml:space="preserve">objednatele </w:t>
      </w:r>
      <w:r w:rsidR="006E61F3" w:rsidRPr="00296715">
        <w:rPr>
          <w:rFonts w:asciiTheme="minorHAnsi" w:hAnsiTheme="minorHAnsi"/>
          <w:sz w:val="22"/>
          <w:szCs w:val="22"/>
        </w:rPr>
        <w:t xml:space="preserve">ve věcech </w:t>
      </w:r>
      <w:r w:rsidR="00A84ABF" w:rsidRPr="00296715">
        <w:rPr>
          <w:rFonts w:asciiTheme="minorHAnsi" w:hAnsiTheme="minorHAnsi"/>
          <w:sz w:val="22"/>
          <w:szCs w:val="22"/>
        </w:rPr>
        <w:t xml:space="preserve">plnění </w:t>
      </w:r>
      <w:r w:rsidR="006E61F3" w:rsidRPr="00296715">
        <w:rPr>
          <w:rFonts w:asciiTheme="minorHAnsi" w:hAnsiTheme="minorHAnsi"/>
          <w:sz w:val="22"/>
          <w:szCs w:val="22"/>
        </w:rPr>
        <w:t>sml</w:t>
      </w:r>
      <w:r w:rsidR="00A84ABF" w:rsidRPr="00296715">
        <w:rPr>
          <w:rFonts w:asciiTheme="minorHAnsi" w:hAnsiTheme="minorHAnsi"/>
          <w:sz w:val="22"/>
          <w:szCs w:val="22"/>
        </w:rPr>
        <w:t>ouvy:</w:t>
      </w:r>
    </w:p>
    <w:p w14:paraId="5CCA14D7"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Jméno:  </w:t>
      </w:r>
      <w:r w:rsidRPr="00296715">
        <w:rPr>
          <w:rFonts w:asciiTheme="minorHAnsi" w:hAnsiTheme="minorHAnsi"/>
          <w:i/>
          <w:sz w:val="22"/>
          <w:szCs w:val="22"/>
        </w:rPr>
        <w:t>bude doplněno před podpisem smlouvy</w:t>
      </w:r>
    </w:p>
    <w:p w14:paraId="4F8E5977"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E-mail:   </w:t>
      </w:r>
      <w:r w:rsidRPr="00296715">
        <w:rPr>
          <w:rFonts w:asciiTheme="minorHAnsi" w:hAnsiTheme="minorHAnsi"/>
          <w:i/>
          <w:sz w:val="22"/>
          <w:szCs w:val="22"/>
        </w:rPr>
        <w:t>bude doplněno před podpisem smlouvy</w:t>
      </w:r>
    </w:p>
    <w:p w14:paraId="230B1082"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Telefon: </w:t>
      </w:r>
      <w:r w:rsidRPr="00296715">
        <w:rPr>
          <w:rFonts w:asciiTheme="minorHAnsi" w:hAnsiTheme="minorHAnsi"/>
          <w:i/>
          <w:sz w:val="22"/>
          <w:szCs w:val="22"/>
        </w:rPr>
        <w:t>bude doplněno před podpisem smlouvy</w:t>
      </w:r>
    </w:p>
    <w:p w14:paraId="7A8522BD" w14:textId="77777777" w:rsidR="00A84ABF" w:rsidRPr="00296715" w:rsidRDefault="00A84ABF" w:rsidP="006E61F3">
      <w:pPr>
        <w:ind w:left="426"/>
        <w:rPr>
          <w:rFonts w:asciiTheme="minorHAnsi" w:hAnsiTheme="minorHAnsi"/>
          <w:sz w:val="22"/>
          <w:szCs w:val="22"/>
        </w:rPr>
      </w:pPr>
    </w:p>
    <w:p w14:paraId="6092B2DB" w14:textId="77777777" w:rsidR="00A84ABF" w:rsidRPr="00296715" w:rsidRDefault="00A84ABF" w:rsidP="006E61F3">
      <w:pPr>
        <w:ind w:left="426"/>
        <w:rPr>
          <w:rFonts w:asciiTheme="minorHAnsi" w:hAnsiTheme="minorHAnsi"/>
          <w:sz w:val="22"/>
          <w:szCs w:val="22"/>
        </w:rPr>
      </w:pPr>
      <w:r w:rsidRPr="00296715">
        <w:rPr>
          <w:rFonts w:asciiTheme="minorHAnsi" w:hAnsiTheme="minorHAnsi"/>
          <w:sz w:val="22"/>
          <w:szCs w:val="22"/>
        </w:rPr>
        <w:t>Kontaktní osoby objednatele pro nahlášení mimořádné události a ve věcech technických:</w:t>
      </w:r>
    </w:p>
    <w:p w14:paraId="76E461AF"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Jméno:  </w:t>
      </w:r>
      <w:r w:rsidRPr="00296715">
        <w:rPr>
          <w:rFonts w:asciiTheme="minorHAnsi" w:hAnsiTheme="minorHAnsi"/>
          <w:i/>
          <w:sz w:val="22"/>
          <w:szCs w:val="22"/>
        </w:rPr>
        <w:t>bude doplněno před podpisem smlouvy</w:t>
      </w:r>
    </w:p>
    <w:p w14:paraId="32846685"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E-mail:   </w:t>
      </w:r>
      <w:r w:rsidRPr="00296715">
        <w:rPr>
          <w:rFonts w:asciiTheme="minorHAnsi" w:hAnsiTheme="minorHAnsi"/>
          <w:i/>
          <w:sz w:val="22"/>
          <w:szCs w:val="22"/>
        </w:rPr>
        <w:t>bude doplněno před podpisem smlouvy</w:t>
      </w:r>
    </w:p>
    <w:p w14:paraId="1C5DBE2E"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Telefon: </w:t>
      </w:r>
      <w:r w:rsidRPr="00296715">
        <w:rPr>
          <w:rFonts w:asciiTheme="minorHAnsi" w:hAnsiTheme="minorHAnsi"/>
          <w:i/>
          <w:sz w:val="22"/>
          <w:szCs w:val="22"/>
        </w:rPr>
        <w:t>bude doplněno před podpisem smlouvy</w:t>
      </w:r>
    </w:p>
    <w:p w14:paraId="77D82098" w14:textId="0D0307E0" w:rsidR="006E61F3" w:rsidRPr="00296715" w:rsidRDefault="00A84ABF" w:rsidP="006E61F3">
      <w:pPr>
        <w:rPr>
          <w:rFonts w:asciiTheme="minorHAnsi" w:hAnsiTheme="minorHAnsi"/>
          <w:sz w:val="22"/>
          <w:szCs w:val="22"/>
        </w:rPr>
      </w:pPr>
      <w:r w:rsidRPr="00296715" w:rsidDel="00A84ABF">
        <w:rPr>
          <w:rFonts w:asciiTheme="minorHAnsi" w:hAnsiTheme="minorHAnsi"/>
          <w:sz w:val="22"/>
          <w:szCs w:val="22"/>
        </w:rPr>
        <w:t xml:space="preserve"> </w:t>
      </w:r>
      <w:r w:rsidR="006E61F3" w:rsidRPr="00296715">
        <w:rPr>
          <w:rFonts w:asciiTheme="minorHAnsi" w:hAnsiTheme="minorHAnsi"/>
          <w:sz w:val="22"/>
          <w:szCs w:val="22"/>
        </w:rPr>
        <w:t>dále jen „objednatel“ na straně jedné</w:t>
      </w:r>
    </w:p>
    <w:p w14:paraId="3967592F" w14:textId="77777777" w:rsidR="006E61F3" w:rsidRPr="00296715" w:rsidRDefault="006E61F3" w:rsidP="006E61F3">
      <w:pPr>
        <w:tabs>
          <w:tab w:val="left" w:pos="284"/>
        </w:tabs>
        <w:rPr>
          <w:rFonts w:asciiTheme="minorHAnsi" w:hAnsiTheme="minorHAnsi"/>
          <w:sz w:val="12"/>
          <w:szCs w:val="22"/>
        </w:rPr>
      </w:pPr>
    </w:p>
    <w:p w14:paraId="4CD5448D" w14:textId="77777777" w:rsidR="006E61F3" w:rsidRPr="00296715" w:rsidRDefault="006E61F3" w:rsidP="006E61F3">
      <w:pPr>
        <w:rPr>
          <w:rFonts w:asciiTheme="minorHAnsi" w:hAnsiTheme="minorHAnsi"/>
          <w:sz w:val="22"/>
          <w:szCs w:val="22"/>
        </w:rPr>
      </w:pPr>
      <w:r w:rsidRPr="00296715">
        <w:rPr>
          <w:rFonts w:asciiTheme="minorHAnsi" w:hAnsiTheme="minorHAnsi"/>
          <w:sz w:val="22"/>
          <w:szCs w:val="22"/>
        </w:rPr>
        <w:t>a</w:t>
      </w:r>
    </w:p>
    <w:p w14:paraId="07A58414" w14:textId="77777777" w:rsidR="006E61F3" w:rsidRPr="00296715" w:rsidRDefault="006E61F3" w:rsidP="00425708">
      <w:pPr>
        <w:pStyle w:val="Odstavecseseznamem"/>
        <w:ind w:left="360"/>
        <w:rPr>
          <w:rFonts w:asciiTheme="minorHAnsi" w:hAnsiTheme="minorHAnsi" w:cs="Times New Roman"/>
          <w:bCs/>
          <w:szCs w:val="22"/>
        </w:rPr>
      </w:pPr>
    </w:p>
    <w:p w14:paraId="73C8A9F6" w14:textId="77777777" w:rsidR="00A84ABF" w:rsidRPr="00296715" w:rsidRDefault="00A84ABF" w:rsidP="00A84ABF">
      <w:pPr>
        <w:pStyle w:val="Odstavecseseznamem"/>
        <w:numPr>
          <w:ilvl w:val="0"/>
          <w:numId w:val="2"/>
        </w:numPr>
        <w:ind w:left="360"/>
        <w:rPr>
          <w:rFonts w:asciiTheme="minorHAnsi" w:hAnsiTheme="minorHAnsi" w:cs="Times New Roman"/>
          <w:bCs/>
          <w:szCs w:val="22"/>
        </w:rPr>
      </w:pPr>
      <w:r w:rsidRPr="00296715">
        <w:rPr>
          <w:rFonts w:asciiTheme="minorHAnsi" w:hAnsiTheme="minorHAnsi" w:cs="Times New Roman"/>
          <w:szCs w:val="22"/>
          <w:shd w:val="clear" w:color="auto" w:fill="FFFF99"/>
        </w:rPr>
        <w:t>……………………………………………….…..….….…….…...</w:t>
      </w:r>
    </w:p>
    <w:p w14:paraId="742D3322" w14:textId="77777777" w:rsidR="00A84ABF" w:rsidRPr="00296715" w:rsidRDefault="00A84ABF" w:rsidP="00A84ABF">
      <w:pPr>
        <w:pStyle w:val="Odstavec11"/>
        <w:numPr>
          <w:ilvl w:val="0"/>
          <w:numId w:val="0"/>
        </w:numPr>
        <w:tabs>
          <w:tab w:val="left" w:pos="1701"/>
        </w:tabs>
        <w:spacing w:before="0" w:after="0"/>
        <w:ind w:left="426"/>
        <w:rPr>
          <w:rFonts w:asciiTheme="minorHAnsi" w:hAnsiTheme="minorHAnsi"/>
          <w:bCs/>
          <w:sz w:val="22"/>
          <w:szCs w:val="22"/>
        </w:rPr>
      </w:pPr>
      <w:r w:rsidRPr="00296715">
        <w:rPr>
          <w:rFonts w:asciiTheme="minorHAnsi" w:hAnsiTheme="minorHAnsi"/>
          <w:sz w:val="22"/>
          <w:szCs w:val="22"/>
        </w:rPr>
        <w:t xml:space="preserve">Sídlo:  </w:t>
      </w:r>
      <w:r w:rsidRPr="00296715">
        <w:rPr>
          <w:rFonts w:asciiTheme="minorHAnsi" w:hAnsiTheme="minorHAnsi"/>
          <w:sz w:val="22"/>
          <w:szCs w:val="22"/>
          <w:shd w:val="clear" w:color="auto" w:fill="FFFF99"/>
        </w:rPr>
        <w:t>……………………………..…………………………….……..…………..</w:t>
      </w:r>
    </w:p>
    <w:p w14:paraId="050F876E" w14:textId="77777777" w:rsidR="00A84ABF" w:rsidRPr="00296715"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296715">
        <w:rPr>
          <w:rFonts w:asciiTheme="minorHAnsi" w:hAnsiTheme="minorHAnsi"/>
          <w:sz w:val="22"/>
          <w:szCs w:val="22"/>
        </w:rPr>
        <w:t xml:space="preserve">Zastoupená: </w:t>
      </w:r>
      <w:r w:rsidRPr="00296715">
        <w:rPr>
          <w:rFonts w:asciiTheme="minorHAnsi" w:hAnsiTheme="minorHAnsi"/>
          <w:sz w:val="22"/>
          <w:szCs w:val="22"/>
          <w:shd w:val="clear" w:color="auto" w:fill="FFFF99"/>
        </w:rPr>
        <w:t>………………….………………………………………………………….……………..…………..</w:t>
      </w:r>
      <w:r w:rsidRPr="00296715">
        <w:rPr>
          <w:rFonts w:asciiTheme="minorHAnsi" w:hAnsiTheme="minorHAnsi"/>
          <w:sz w:val="22"/>
          <w:szCs w:val="22"/>
        </w:rPr>
        <w:tab/>
      </w:r>
      <w:r w:rsidRPr="00296715">
        <w:rPr>
          <w:rFonts w:asciiTheme="minorHAnsi" w:hAnsiTheme="minorHAnsi"/>
          <w:sz w:val="22"/>
          <w:szCs w:val="22"/>
        </w:rPr>
        <w:tab/>
      </w:r>
    </w:p>
    <w:p w14:paraId="3FCB45FA"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bankovní spojení: </w:t>
      </w:r>
      <w:r w:rsidRPr="00296715">
        <w:rPr>
          <w:rFonts w:asciiTheme="minorHAnsi" w:hAnsiTheme="minorHAnsi"/>
          <w:sz w:val="22"/>
          <w:szCs w:val="22"/>
          <w:shd w:val="clear" w:color="auto" w:fill="FFFF99"/>
        </w:rPr>
        <w:t>…………………………………………………………………………………….…………..</w:t>
      </w:r>
      <w:r w:rsidRPr="00296715">
        <w:rPr>
          <w:rFonts w:asciiTheme="minorHAnsi" w:hAnsiTheme="minorHAnsi"/>
          <w:sz w:val="22"/>
          <w:szCs w:val="22"/>
          <w:shd w:val="clear" w:color="auto" w:fill="FFFF99"/>
        </w:rPr>
        <w:tab/>
      </w:r>
      <w:r w:rsidRPr="00296715">
        <w:rPr>
          <w:rFonts w:asciiTheme="minorHAnsi" w:hAnsiTheme="minorHAnsi"/>
          <w:sz w:val="22"/>
          <w:szCs w:val="22"/>
        </w:rPr>
        <w:tab/>
      </w:r>
    </w:p>
    <w:p w14:paraId="74485871"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číslo účtu:</w:t>
      </w:r>
      <w:r w:rsidRPr="00296715">
        <w:rPr>
          <w:rFonts w:asciiTheme="minorHAnsi" w:hAnsiTheme="minorHAnsi"/>
          <w:sz w:val="22"/>
          <w:szCs w:val="22"/>
        </w:rPr>
        <w:tab/>
      </w:r>
      <w:r w:rsidRPr="00296715">
        <w:rPr>
          <w:rFonts w:asciiTheme="minorHAnsi" w:hAnsiTheme="minorHAnsi"/>
          <w:sz w:val="22"/>
          <w:szCs w:val="22"/>
          <w:shd w:val="clear" w:color="auto" w:fill="FFFF99"/>
        </w:rPr>
        <w:t>……………………………………………………..……..…………..</w:t>
      </w:r>
      <w:r w:rsidRPr="00296715">
        <w:rPr>
          <w:rFonts w:asciiTheme="minorHAnsi" w:hAnsiTheme="minorHAnsi"/>
          <w:sz w:val="22"/>
          <w:szCs w:val="22"/>
        </w:rPr>
        <w:tab/>
      </w:r>
      <w:r w:rsidRPr="00296715">
        <w:rPr>
          <w:rFonts w:asciiTheme="minorHAnsi" w:hAnsiTheme="minorHAnsi"/>
          <w:sz w:val="22"/>
          <w:szCs w:val="22"/>
        </w:rPr>
        <w:tab/>
      </w:r>
    </w:p>
    <w:p w14:paraId="1675D1FA" w14:textId="77777777" w:rsidR="00A84ABF" w:rsidRPr="00296715" w:rsidRDefault="00A84ABF" w:rsidP="00A84ABF">
      <w:pPr>
        <w:pStyle w:val="Odstavec11"/>
        <w:numPr>
          <w:ilvl w:val="0"/>
          <w:numId w:val="0"/>
        </w:numPr>
        <w:tabs>
          <w:tab w:val="left" w:pos="1701"/>
        </w:tabs>
        <w:spacing w:before="0" w:after="0"/>
        <w:ind w:left="426"/>
        <w:rPr>
          <w:rFonts w:asciiTheme="minorHAnsi" w:hAnsiTheme="minorHAnsi"/>
          <w:sz w:val="22"/>
          <w:szCs w:val="22"/>
        </w:rPr>
      </w:pPr>
      <w:r w:rsidRPr="00296715">
        <w:rPr>
          <w:rFonts w:asciiTheme="minorHAnsi" w:hAnsiTheme="minorHAnsi"/>
          <w:sz w:val="22"/>
          <w:szCs w:val="22"/>
        </w:rPr>
        <w:t xml:space="preserve">IČ:     </w:t>
      </w:r>
      <w:r w:rsidRPr="00296715">
        <w:rPr>
          <w:rFonts w:asciiTheme="minorHAnsi" w:hAnsiTheme="minorHAnsi"/>
          <w:sz w:val="22"/>
          <w:szCs w:val="22"/>
          <w:shd w:val="clear" w:color="auto" w:fill="FFFF99"/>
        </w:rPr>
        <w:t>….……………..</w:t>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sz w:val="22"/>
          <w:szCs w:val="22"/>
        </w:rPr>
        <w:tab/>
      </w:r>
    </w:p>
    <w:p w14:paraId="41051F17" w14:textId="77777777" w:rsidR="00A84ABF" w:rsidRPr="00296715" w:rsidRDefault="00A84ABF" w:rsidP="00A84ABF">
      <w:pPr>
        <w:ind w:firstLine="426"/>
        <w:rPr>
          <w:rFonts w:asciiTheme="minorHAnsi" w:hAnsiTheme="minorHAnsi"/>
          <w:sz w:val="22"/>
          <w:szCs w:val="22"/>
        </w:rPr>
      </w:pPr>
      <w:r w:rsidRPr="00296715">
        <w:rPr>
          <w:rFonts w:asciiTheme="minorHAnsi" w:hAnsiTheme="minorHAnsi"/>
          <w:sz w:val="22"/>
          <w:szCs w:val="22"/>
        </w:rPr>
        <w:t xml:space="preserve">DIČ:  </w:t>
      </w:r>
      <w:r w:rsidRPr="00296715">
        <w:rPr>
          <w:rFonts w:asciiTheme="minorHAnsi" w:hAnsiTheme="minorHAnsi"/>
          <w:sz w:val="22"/>
          <w:szCs w:val="22"/>
          <w:shd w:val="clear" w:color="auto" w:fill="FFFF99"/>
        </w:rPr>
        <w:t>….……………..</w:t>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sz w:val="22"/>
          <w:szCs w:val="22"/>
        </w:rPr>
        <w:tab/>
      </w:r>
    </w:p>
    <w:p w14:paraId="7C8682D4" w14:textId="77777777" w:rsidR="00A84ABF" w:rsidRPr="00296715" w:rsidRDefault="00A84ABF" w:rsidP="00A84ABF">
      <w:pPr>
        <w:pStyle w:val="Bezmezer"/>
        <w:ind w:left="426"/>
        <w:jc w:val="both"/>
        <w:rPr>
          <w:rFonts w:asciiTheme="minorHAnsi" w:hAnsiTheme="minorHAnsi" w:cs="Times New Roman"/>
        </w:rPr>
      </w:pPr>
      <w:r w:rsidRPr="00296715">
        <w:rPr>
          <w:rFonts w:asciiTheme="minorHAnsi" w:hAnsiTheme="minorHAnsi" w:cs="Times New Roman"/>
        </w:rPr>
        <w:t xml:space="preserve">zapsaná v obchodním rejstříku vedeném u Krajského soudu v </w:t>
      </w:r>
      <w:r w:rsidRPr="00296715">
        <w:rPr>
          <w:rFonts w:asciiTheme="minorHAnsi" w:hAnsiTheme="minorHAnsi"/>
        </w:rPr>
        <w:t xml:space="preserve"> </w:t>
      </w:r>
      <w:r w:rsidRPr="00296715">
        <w:rPr>
          <w:rFonts w:asciiTheme="minorHAnsi" w:hAnsiTheme="minorHAnsi"/>
          <w:shd w:val="clear" w:color="auto" w:fill="FFFF99"/>
        </w:rPr>
        <w:t>….…………………………………….………..</w:t>
      </w:r>
    </w:p>
    <w:p w14:paraId="4F55F82D" w14:textId="77777777" w:rsidR="00A84ABF" w:rsidRPr="00296715" w:rsidRDefault="00A84ABF" w:rsidP="00A84ABF">
      <w:pPr>
        <w:rPr>
          <w:rFonts w:asciiTheme="minorHAnsi" w:hAnsiTheme="minorHAnsi"/>
          <w:sz w:val="22"/>
          <w:szCs w:val="22"/>
        </w:rPr>
      </w:pPr>
      <w:r w:rsidRPr="00296715">
        <w:rPr>
          <w:rFonts w:asciiTheme="minorHAnsi" w:hAnsiTheme="minorHAnsi"/>
          <w:sz w:val="22"/>
          <w:szCs w:val="22"/>
        </w:rPr>
        <w:t xml:space="preserve">         Datová schránka:  </w:t>
      </w:r>
      <w:r w:rsidRPr="00296715">
        <w:rPr>
          <w:rFonts w:asciiTheme="minorHAnsi" w:hAnsiTheme="minorHAnsi"/>
          <w:sz w:val="22"/>
          <w:szCs w:val="22"/>
          <w:shd w:val="clear" w:color="auto" w:fill="FFFF99"/>
        </w:rPr>
        <w:t>….…….……….………….……….</w:t>
      </w:r>
    </w:p>
    <w:p w14:paraId="301EA540"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Adresa pro doručování:  </w:t>
      </w:r>
      <w:r w:rsidRPr="00296715">
        <w:rPr>
          <w:rFonts w:asciiTheme="minorHAnsi" w:hAnsiTheme="minorHAnsi"/>
          <w:sz w:val="22"/>
          <w:szCs w:val="22"/>
          <w:shd w:val="clear" w:color="auto" w:fill="FFFF99"/>
        </w:rPr>
        <w:t>………………………………………………..….…………………………………………….………..</w:t>
      </w:r>
    </w:p>
    <w:p w14:paraId="22B645FE" w14:textId="77777777" w:rsidR="00A84ABF" w:rsidRPr="00296715" w:rsidRDefault="00A84ABF" w:rsidP="00A84ABF">
      <w:pPr>
        <w:ind w:left="426"/>
        <w:rPr>
          <w:rFonts w:asciiTheme="minorHAnsi" w:hAnsiTheme="minorHAnsi"/>
          <w:sz w:val="22"/>
          <w:szCs w:val="22"/>
        </w:rPr>
      </w:pPr>
    </w:p>
    <w:p w14:paraId="45A7EE86"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Kontaktní osoby  poskytovatele ve věci plnění smlouvy:  </w:t>
      </w:r>
    </w:p>
    <w:p w14:paraId="56766EEF"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Jméno:  </w:t>
      </w:r>
      <w:r w:rsidRPr="00296715">
        <w:rPr>
          <w:rFonts w:asciiTheme="minorHAnsi" w:hAnsiTheme="minorHAnsi"/>
          <w:sz w:val="22"/>
          <w:szCs w:val="22"/>
          <w:shd w:val="clear" w:color="auto" w:fill="FFFF99"/>
        </w:rPr>
        <w:t>…………………………………………………………..</w:t>
      </w:r>
    </w:p>
    <w:p w14:paraId="188AA204"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E-mail:   </w:t>
      </w:r>
      <w:r w:rsidRPr="00296715">
        <w:rPr>
          <w:rFonts w:asciiTheme="minorHAnsi" w:hAnsiTheme="minorHAnsi"/>
          <w:sz w:val="22"/>
          <w:szCs w:val="22"/>
          <w:shd w:val="clear" w:color="auto" w:fill="FFFF99"/>
        </w:rPr>
        <w:t>…………………………………………………………..</w:t>
      </w:r>
    </w:p>
    <w:p w14:paraId="1976291B" w14:textId="77777777" w:rsidR="00A84ABF" w:rsidRPr="00296715" w:rsidRDefault="00A84ABF" w:rsidP="00A84ABF">
      <w:pPr>
        <w:ind w:left="426"/>
        <w:rPr>
          <w:rFonts w:asciiTheme="minorHAnsi" w:hAnsiTheme="minorHAnsi"/>
          <w:sz w:val="22"/>
          <w:szCs w:val="22"/>
        </w:rPr>
      </w:pPr>
      <w:r w:rsidRPr="00296715">
        <w:rPr>
          <w:rFonts w:asciiTheme="minorHAnsi" w:hAnsiTheme="minorHAnsi"/>
          <w:sz w:val="22"/>
          <w:szCs w:val="22"/>
        </w:rPr>
        <w:t xml:space="preserve">Telefon: </w:t>
      </w:r>
      <w:r w:rsidRPr="00296715">
        <w:rPr>
          <w:rFonts w:asciiTheme="minorHAnsi" w:hAnsiTheme="minorHAnsi"/>
          <w:sz w:val="22"/>
          <w:szCs w:val="22"/>
          <w:shd w:val="clear" w:color="auto" w:fill="FFFF99"/>
        </w:rPr>
        <w:t>…………………………………………………………..</w:t>
      </w:r>
    </w:p>
    <w:p w14:paraId="27217E7D" w14:textId="11915D76" w:rsidR="006E61F3" w:rsidRPr="00296715" w:rsidRDefault="006E61F3" w:rsidP="006E61F3">
      <w:pPr>
        <w:ind w:left="426"/>
        <w:rPr>
          <w:rFonts w:asciiTheme="minorHAnsi" w:hAnsiTheme="minorHAnsi"/>
          <w:sz w:val="22"/>
          <w:szCs w:val="22"/>
        </w:rPr>
      </w:pPr>
    </w:p>
    <w:p w14:paraId="4AFE4080" w14:textId="77777777" w:rsidR="006E61F3" w:rsidRPr="00296715" w:rsidRDefault="006E61F3" w:rsidP="006E61F3">
      <w:pPr>
        <w:rPr>
          <w:rFonts w:asciiTheme="minorHAnsi" w:hAnsiTheme="minorHAnsi"/>
          <w:sz w:val="22"/>
          <w:szCs w:val="22"/>
        </w:rPr>
      </w:pPr>
      <w:r w:rsidRPr="00296715">
        <w:rPr>
          <w:rFonts w:asciiTheme="minorHAnsi" w:hAnsiTheme="minorHAnsi"/>
          <w:sz w:val="22"/>
          <w:szCs w:val="22"/>
        </w:rPr>
        <w:t>dále jen „poskytovatel“ na straně druhé</w:t>
      </w:r>
    </w:p>
    <w:p w14:paraId="0D76C729" w14:textId="77777777" w:rsidR="00C91641" w:rsidRPr="00296715" w:rsidRDefault="00C91641" w:rsidP="00611919">
      <w:pPr>
        <w:jc w:val="center"/>
        <w:rPr>
          <w:rFonts w:asciiTheme="minorHAnsi" w:hAnsiTheme="minorHAnsi"/>
          <w:sz w:val="22"/>
          <w:szCs w:val="22"/>
        </w:rPr>
      </w:pPr>
    </w:p>
    <w:p w14:paraId="20C32B77" w14:textId="77777777" w:rsidR="006E61F3" w:rsidRPr="00296715" w:rsidRDefault="006E61F3" w:rsidP="00887FBC">
      <w:pPr>
        <w:jc w:val="center"/>
        <w:rPr>
          <w:rFonts w:asciiTheme="minorHAnsi" w:hAnsiTheme="minorHAnsi"/>
          <w:sz w:val="22"/>
          <w:szCs w:val="22"/>
        </w:rPr>
      </w:pPr>
      <w:r w:rsidRPr="00296715">
        <w:rPr>
          <w:rFonts w:asciiTheme="minorHAnsi" w:hAnsiTheme="minorHAnsi"/>
          <w:sz w:val="22"/>
          <w:szCs w:val="22"/>
        </w:rPr>
        <w:t>(společně též dále jen „smluvní strany“)</w:t>
      </w:r>
    </w:p>
    <w:p w14:paraId="7A673737" w14:textId="77777777" w:rsidR="006E61F3" w:rsidRPr="00296715" w:rsidRDefault="006E61F3" w:rsidP="00425708">
      <w:pPr>
        <w:pStyle w:val="Nadpis1"/>
        <w:numPr>
          <w:ilvl w:val="0"/>
          <w:numId w:val="0"/>
        </w:numPr>
        <w:spacing w:before="0" w:after="0"/>
        <w:jc w:val="center"/>
        <w:rPr>
          <w:rFonts w:asciiTheme="minorHAnsi" w:hAnsiTheme="minorHAnsi"/>
          <w:b w:val="0"/>
          <w:sz w:val="22"/>
          <w:szCs w:val="22"/>
        </w:rPr>
      </w:pPr>
      <w:r w:rsidRPr="00296715">
        <w:rPr>
          <w:rFonts w:asciiTheme="minorHAnsi" w:hAnsiTheme="minorHAnsi"/>
          <w:b w:val="0"/>
          <w:sz w:val="22"/>
          <w:szCs w:val="22"/>
        </w:rPr>
        <w:lastRenderedPageBreak/>
        <w:t>uzavírají</w:t>
      </w:r>
    </w:p>
    <w:p w14:paraId="64BE21A7" w14:textId="77777777" w:rsidR="006E61F3" w:rsidRPr="00296715" w:rsidRDefault="006E61F3" w:rsidP="00425708">
      <w:pPr>
        <w:pStyle w:val="Nadpis1"/>
        <w:numPr>
          <w:ilvl w:val="0"/>
          <w:numId w:val="0"/>
        </w:numPr>
        <w:spacing w:before="0" w:after="0"/>
        <w:jc w:val="center"/>
        <w:rPr>
          <w:rFonts w:asciiTheme="minorHAnsi" w:hAnsiTheme="minorHAnsi"/>
          <w:b w:val="0"/>
          <w:sz w:val="22"/>
          <w:szCs w:val="22"/>
        </w:rPr>
      </w:pPr>
      <w:r w:rsidRPr="00296715">
        <w:rPr>
          <w:rFonts w:asciiTheme="minorHAnsi" w:hAnsiTheme="minorHAnsi"/>
          <w:b w:val="0"/>
          <w:sz w:val="22"/>
          <w:szCs w:val="22"/>
        </w:rPr>
        <w:t>níže uvedeného</w:t>
      </w:r>
      <w:r w:rsidRPr="00296715">
        <w:rPr>
          <w:rFonts w:asciiTheme="minorHAnsi" w:hAnsiTheme="minorHAnsi"/>
          <w:sz w:val="22"/>
          <w:szCs w:val="22"/>
        </w:rPr>
        <w:t xml:space="preserve"> </w:t>
      </w:r>
      <w:r w:rsidRPr="00296715">
        <w:rPr>
          <w:rFonts w:asciiTheme="minorHAnsi" w:hAnsiTheme="minorHAnsi"/>
          <w:b w:val="0"/>
          <w:sz w:val="22"/>
          <w:szCs w:val="22"/>
        </w:rPr>
        <w:t>dne, měsíce a roku</w:t>
      </w:r>
    </w:p>
    <w:p w14:paraId="6D1DFA6D" w14:textId="77777777" w:rsidR="006E61F3" w:rsidRPr="00296715" w:rsidRDefault="00E02483" w:rsidP="00425708">
      <w:pPr>
        <w:pStyle w:val="Nadpis1"/>
        <w:numPr>
          <w:ilvl w:val="0"/>
          <w:numId w:val="0"/>
        </w:numPr>
        <w:spacing w:before="0" w:after="0"/>
        <w:jc w:val="center"/>
        <w:rPr>
          <w:rFonts w:asciiTheme="minorHAnsi" w:hAnsiTheme="minorHAnsi"/>
          <w:b w:val="0"/>
          <w:sz w:val="22"/>
          <w:szCs w:val="22"/>
        </w:rPr>
      </w:pPr>
      <w:r w:rsidRPr="00296715">
        <w:rPr>
          <w:rFonts w:asciiTheme="minorHAnsi" w:hAnsiTheme="minorHAnsi"/>
          <w:b w:val="0"/>
          <w:sz w:val="22"/>
          <w:szCs w:val="22"/>
        </w:rPr>
        <w:t>tuto smlouvu o poskytování služeb</w:t>
      </w:r>
    </w:p>
    <w:p w14:paraId="321D23FB" w14:textId="77777777" w:rsidR="006E61F3" w:rsidRPr="00296715" w:rsidRDefault="006E61F3" w:rsidP="00611919">
      <w:pPr>
        <w:jc w:val="center"/>
        <w:rPr>
          <w:rFonts w:asciiTheme="minorHAnsi" w:hAnsiTheme="minorHAnsi"/>
          <w:sz w:val="22"/>
          <w:szCs w:val="22"/>
        </w:rPr>
      </w:pPr>
      <w:r w:rsidRPr="00296715">
        <w:rPr>
          <w:rFonts w:asciiTheme="minorHAnsi" w:hAnsiTheme="minorHAnsi"/>
          <w:sz w:val="22"/>
          <w:szCs w:val="22"/>
        </w:rPr>
        <w:t>(dále jen „smlouva“)</w:t>
      </w:r>
    </w:p>
    <w:p w14:paraId="475220E1" w14:textId="0E70F48D" w:rsidR="0068399C" w:rsidRPr="00296715" w:rsidRDefault="0068399C" w:rsidP="0068399C">
      <w:pPr>
        <w:pStyle w:val="Nadpis1"/>
        <w:numPr>
          <w:ilvl w:val="0"/>
          <w:numId w:val="0"/>
        </w:numPr>
        <w:jc w:val="both"/>
        <w:rPr>
          <w:rFonts w:asciiTheme="minorHAnsi" w:hAnsiTheme="minorHAnsi"/>
          <w:b w:val="0"/>
          <w:sz w:val="22"/>
          <w:szCs w:val="22"/>
        </w:rPr>
      </w:pPr>
      <w:r w:rsidRPr="00296715">
        <w:rPr>
          <w:rFonts w:asciiTheme="minorHAnsi" w:hAnsiTheme="minorHAnsi"/>
          <w:b w:val="0"/>
          <w:sz w:val="22"/>
          <w:szCs w:val="22"/>
        </w:rPr>
        <w:t>Podkladem pro uzavření této smlouvy je nabídka vybraného dodavatele předložená v rámci zadávacího řízení zadávaného v otevřeném nadlimitním řízení na služby s názvem „</w:t>
      </w:r>
      <w:r w:rsidR="00513973" w:rsidRPr="00296715">
        <w:rPr>
          <w:rFonts w:asciiTheme="minorHAnsi" w:hAnsiTheme="minorHAnsi"/>
          <w:sz w:val="22"/>
          <w:szCs w:val="22"/>
        </w:rPr>
        <w:t>Zajištění fyzické ostrahy majetku a osob společnosti Nemocnice Pardubického kraje, a.s.</w:t>
      </w:r>
      <w:r w:rsidRPr="00296715">
        <w:rPr>
          <w:rFonts w:asciiTheme="minorHAnsi" w:hAnsiTheme="minorHAnsi"/>
          <w:b w:val="0"/>
          <w:sz w:val="22"/>
          <w:szCs w:val="22"/>
        </w:rPr>
        <w:t>“</w:t>
      </w:r>
      <w:r w:rsidR="00B02AEE" w:rsidRPr="00296715">
        <w:rPr>
          <w:rFonts w:asciiTheme="minorHAnsi" w:hAnsiTheme="minorHAnsi"/>
          <w:b w:val="0"/>
          <w:sz w:val="22"/>
          <w:szCs w:val="22"/>
        </w:rPr>
        <w:t xml:space="preserve">, Část </w:t>
      </w:r>
      <w:r w:rsidR="00A26D40" w:rsidRPr="00296715">
        <w:rPr>
          <w:rFonts w:asciiTheme="minorHAnsi" w:hAnsiTheme="minorHAnsi"/>
          <w:b w:val="0"/>
          <w:sz w:val="22"/>
          <w:szCs w:val="22"/>
        </w:rPr>
        <w:t>3</w:t>
      </w:r>
      <w:r w:rsidR="00666E0F" w:rsidRPr="00296715">
        <w:rPr>
          <w:rFonts w:asciiTheme="minorHAnsi" w:hAnsiTheme="minorHAnsi"/>
          <w:b w:val="0"/>
          <w:sz w:val="22"/>
          <w:szCs w:val="22"/>
        </w:rPr>
        <w:t xml:space="preserve"> - </w:t>
      </w:r>
      <w:r w:rsidR="00A26D40" w:rsidRPr="00296715">
        <w:rPr>
          <w:rFonts w:asciiTheme="minorHAnsi" w:hAnsiTheme="minorHAnsi"/>
          <w:b w:val="0"/>
          <w:sz w:val="22"/>
          <w:szCs w:val="22"/>
        </w:rPr>
        <w:t xml:space="preserve">Zajištění ostrahy - objekt Litomyšlská nemocnice </w:t>
      </w:r>
      <w:r w:rsidRPr="00296715">
        <w:rPr>
          <w:rFonts w:asciiTheme="minorHAnsi" w:hAnsiTheme="minorHAnsi"/>
          <w:b w:val="0"/>
          <w:sz w:val="22"/>
          <w:szCs w:val="22"/>
        </w:rPr>
        <w:t xml:space="preserve">(dále jen „veřejná zakázka“) realizované v souladu se zákonem č. 134/2016 Sb., o zadávání veřejných zakázek, </w:t>
      </w:r>
      <w:r w:rsidR="00493F52">
        <w:rPr>
          <w:rFonts w:asciiTheme="minorHAnsi" w:hAnsiTheme="minorHAnsi"/>
          <w:b w:val="0"/>
          <w:sz w:val="22"/>
          <w:szCs w:val="22"/>
        </w:rPr>
        <w:t>ve znění pozdějších předpisů</w:t>
      </w:r>
      <w:r w:rsidRPr="00296715">
        <w:rPr>
          <w:rFonts w:asciiTheme="minorHAnsi" w:hAnsiTheme="minorHAnsi"/>
          <w:b w:val="0"/>
          <w:sz w:val="22"/>
          <w:szCs w:val="22"/>
        </w:rPr>
        <w:t xml:space="preserve"> (dále jen „ZZVZ“).  Evidenční číslo zakázky ve věstníku</w:t>
      </w:r>
      <w:r w:rsidR="005162A3" w:rsidRPr="00296715">
        <w:rPr>
          <w:rFonts w:asciiTheme="minorHAnsi" w:hAnsiTheme="minorHAnsi"/>
          <w:b w:val="0"/>
          <w:sz w:val="22"/>
          <w:szCs w:val="22"/>
        </w:rPr>
        <w:t xml:space="preserve"> </w:t>
      </w:r>
      <w:r w:rsidRPr="00296715">
        <w:rPr>
          <w:rFonts w:asciiTheme="minorHAnsi" w:hAnsiTheme="minorHAnsi"/>
          <w:b w:val="0"/>
          <w:sz w:val="22"/>
          <w:szCs w:val="22"/>
        </w:rPr>
        <w:t xml:space="preserve">veřejných zakázek </w:t>
      </w:r>
      <w:r w:rsidR="00493F52">
        <w:rPr>
          <w:rFonts w:asciiTheme="minorHAnsi" w:hAnsiTheme="minorHAnsi"/>
          <w:b w:val="0"/>
          <w:sz w:val="22"/>
          <w:szCs w:val="22"/>
        </w:rPr>
        <w:t xml:space="preserve">         </w:t>
      </w:r>
      <w:r w:rsidR="00493F52" w:rsidRPr="00493F52">
        <w:rPr>
          <w:rFonts w:asciiTheme="minorHAnsi" w:hAnsiTheme="minorHAnsi"/>
          <w:b w:val="0"/>
          <w:sz w:val="22"/>
          <w:szCs w:val="22"/>
        </w:rPr>
        <w:t>Z2019-044112</w:t>
      </w:r>
      <w:r w:rsidR="00690A0F" w:rsidRPr="00296715">
        <w:rPr>
          <w:rFonts w:asciiTheme="minorHAnsi" w:hAnsiTheme="minorHAnsi"/>
          <w:b w:val="0"/>
          <w:sz w:val="22"/>
          <w:szCs w:val="22"/>
        </w:rPr>
        <w:t>.</w:t>
      </w:r>
    </w:p>
    <w:p w14:paraId="5D4F53E3" w14:textId="77777777" w:rsidR="0068399C" w:rsidRPr="00296715" w:rsidRDefault="0068399C" w:rsidP="006E61F3">
      <w:pPr>
        <w:ind w:right="-24"/>
        <w:jc w:val="both"/>
        <w:rPr>
          <w:rFonts w:asciiTheme="minorHAnsi" w:hAnsiTheme="minorHAnsi"/>
          <w:u w:val="single"/>
        </w:rPr>
      </w:pPr>
    </w:p>
    <w:p w14:paraId="0B3A6052" w14:textId="1A15F06F" w:rsidR="006E61F3" w:rsidRPr="00296715" w:rsidRDefault="006E61F3" w:rsidP="00425708">
      <w:pPr>
        <w:pStyle w:val="Odstavecseseznamem"/>
        <w:numPr>
          <w:ilvl w:val="0"/>
          <w:numId w:val="18"/>
        </w:numPr>
        <w:ind w:left="709"/>
        <w:jc w:val="center"/>
        <w:rPr>
          <w:rFonts w:asciiTheme="minorHAnsi" w:hAnsiTheme="minorHAnsi"/>
          <w:b/>
          <w:bCs/>
          <w:szCs w:val="22"/>
        </w:rPr>
      </w:pPr>
    </w:p>
    <w:p w14:paraId="598DE56E" w14:textId="77777777" w:rsidR="006E61F3" w:rsidRPr="00296715" w:rsidRDefault="006E61F3" w:rsidP="00611919">
      <w:pPr>
        <w:jc w:val="center"/>
        <w:rPr>
          <w:rFonts w:asciiTheme="minorHAnsi" w:hAnsiTheme="minorHAnsi"/>
          <w:b/>
          <w:bCs/>
          <w:sz w:val="22"/>
          <w:szCs w:val="22"/>
        </w:rPr>
      </w:pPr>
      <w:r w:rsidRPr="00296715">
        <w:rPr>
          <w:rFonts w:asciiTheme="minorHAnsi" w:hAnsiTheme="minorHAnsi"/>
          <w:b/>
          <w:bCs/>
          <w:sz w:val="22"/>
          <w:szCs w:val="22"/>
        </w:rPr>
        <w:t>Předmět smlouvy</w:t>
      </w:r>
    </w:p>
    <w:p w14:paraId="33A79D48" w14:textId="561ADC78" w:rsidR="00E72512" w:rsidRPr="00296715" w:rsidRDefault="00E72512" w:rsidP="00425708">
      <w:pPr>
        <w:pStyle w:val="Odstavecseseznamem"/>
        <w:numPr>
          <w:ilvl w:val="1"/>
          <w:numId w:val="18"/>
        </w:numPr>
        <w:ind w:left="0" w:hanging="6"/>
        <w:rPr>
          <w:rFonts w:asciiTheme="minorHAnsi" w:hAnsiTheme="minorHAnsi"/>
          <w:szCs w:val="22"/>
        </w:rPr>
      </w:pPr>
      <w:r w:rsidRPr="00296715">
        <w:rPr>
          <w:rFonts w:asciiTheme="minorHAnsi" w:hAnsiTheme="minorHAnsi"/>
          <w:szCs w:val="22"/>
        </w:rPr>
        <w:t>Předmě</w:t>
      </w:r>
      <w:r w:rsidR="008F0F75" w:rsidRPr="00296715">
        <w:rPr>
          <w:rFonts w:asciiTheme="minorHAnsi" w:hAnsiTheme="minorHAnsi"/>
          <w:szCs w:val="22"/>
        </w:rPr>
        <w:t>tem této smlouvy je poskytování</w:t>
      </w:r>
      <w:r w:rsidRPr="00296715">
        <w:rPr>
          <w:rFonts w:asciiTheme="minorHAnsi" w:hAnsiTheme="minorHAnsi"/>
          <w:szCs w:val="22"/>
        </w:rPr>
        <w:t xml:space="preserve"> služeb poskytovatelem objednateli. </w:t>
      </w:r>
    </w:p>
    <w:p w14:paraId="40499159" w14:textId="14F2E0DF" w:rsidR="00562593" w:rsidRPr="00296715" w:rsidRDefault="008F0F75" w:rsidP="00425708">
      <w:pPr>
        <w:pStyle w:val="Odstavecseseznamem"/>
        <w:numPr>
          <w:ilvl w:val="1"/>
          <w:numId w:val="18"/>
        </w:numPr>
        <w:ind w:left="709" w:hanging="715"/>
        <w:rPr>
          <w:rFonts w:asciiTheme="minorHAnsi" w:hAnsiTheme="minorHAnsi"/>
          <w:szCs w:val="22"/>
        </w:rPr>
      </w:pPr>
      <w:r w:rsidRPr="00296715">
        <w:rPr>
          <w:rFonts w:asciiTheme="minorHAnsi" w:hAnsiTheme="minorHAnsi"/>
          <w:szCs w:val="22"/>
        </w:rPr>
        <w:t>S</w:t>
      </w:r>
      <w:r w:rsidR="00E72512" w:rsidRPr="00296715">
        <w:rPr>
          <w:rFonts w:asciiTheme="minorHAnsi" w:hAnsiTheme="minorHAnsi"/>
          <w:szCs w:val="22"/>
        </w:rPr>
        <w:t>lužby budou spočívat v</w:t>
      </w:r>
      <w:r w:rsidR="00562593" w:rsidRPr="00296715">
        <w:rPr>
          <w:rFonts w:asciiTheme="minorHAnsi" w:hAnsiTheme="minorHAnsi"/>
          <w:szCs w:val="22"/>
        </w:rPr>
        <w:t xml:space="preserve"> zajištění fyzické ochrany osob a majetku objednatele vykonávané fyzickou ostrahou v místě plnění.</w:t>
      </w:r>
    </w:p>
    <w:p w14:paraId="0003DC28" w14:textId="00E82E3C" w:rsidR="00E72512" w:rsidRPr="00296715" w:rsidRDefault="00E72512" w:rsidP="00425708">
      <w:pPr>
        <w:pStyle w:val="Odstavecseseznamem"/>
        <w:numPr>
          <w:ilvl w:val="1"/>
          <w:numId w:val="18"/>
        </w:numPr>
        <w:ind w:left="709" w:hanging="715"/>
        <w:rPr>
          <w:rFonts w:asciiTheme="minorHAnsi" w:hAnsiTheme="minorHAnsi"/>
          <w:szCs w:val="22"/>
        </w:rPr>
      </w:pPr>
      <w:r w:rsidRPr="00296715">
        <w:rPr>
          <w:rFonts w:asciiTheme="minorHAnsi" w:hAnsiTheme="minorHAnsi"/>
          <w:szCs w:val="22"/>
        </w:rPr>
        <w:t>Podrobný popis služeb, jejichž poskytování je sjednáváno tou</w:t>
      </w:r>
      <w:r w:rsidR="008F0F75" w:rsidRPr="00296715">
        <w:rPr>
          <w:rFonts w:asciiTheme="minorHAnsi" w:hAnsiTheme="minorHAnsi"/>
          <w:szCs w:val="22"/>
        </w:rPr>
        <w:t>to</w:t>
      </w:r>
      <w:r w:rsidRPr="00296715">
        <w:rPr>
          <w:rFonts w:asciiTheme="minorHAnsi" w:hAnsiTheme="minorHAnsi"/>
          <w:szCs w:val="22"/>
        </w:rPr>
        <w:t xml:space="preserve"> smlouvou</w:t>
      </w:r>
      <w:r w:rsidR="008729B3" w:rsidRPr="00296715">
        <w:rPr>
          <w:rFonts w:asciiTheme="minorHAnsi" w:hAnsiTheme="minorHAnsi"/>
          <w:szCs w:val="22"/>
        </w:rPr>
        <w:t xml:space="preserve"> je uveden v příloze č. 1 – </w:t>
      </w:r>
      <w:r w:rsidR="007B3178" w:rsidRPr="00296715">
        <w:rPr>
          <w:rFonts w:asciiTheme="minorHAnsi" w:hAnsiTheme="minorHAnsi"/>
          <w:szCs w:val="22"/>
        </w:rPr>
        <w:t>„</w:t>
      </w:r>
      <w:r w:rsidR="008729B3" w:rsidRPr="00296715">
        <w:rPr>
          <w:rFonts w:asciiTheme="minorHAnsi" w:hAnsiTheme="minorHAnsi"/>
          <w:szCs w:val="22"/>
        </w:rPr>
        <w:t xml:space="preserve">Specifikace </w:t>
      </w:r>
      <w:r w:rsidR="003018A1" w:rsidRPr="00296715">
        <w:rPr>
          <w:rFonts w:asciiTheme="minorHAnsi" w:hAnsiTheme="minorHAnsi"/>
          <w:szCs w:val="22"/>
        </w:rPr>
        <w:t xml:space="preserve">rozsahu </w:t>
      </w:r>
      <w:r w:rsidR="008729B3" w:rsidRPr="00296715">
        <w:rPr>
          <w:rFonts w:asciiTheme="minorHAnsi" w:hAnsiTheme="minorHAnsi"/>
          <w:szCs w:val="22"/>
        </w:rPr>
        <w:t>poskytovaných služeb</w:t>
      </w:r>
      <w:r w:rsidR="007B3178" w:rsidRPr="00296715">
        <w:rPr>
          <w:rFonts w:asciiTheme="minorHAnsi" w:hAnsiTheme="minorHAnsi"/>
          <w:szCs w:val="22"/>
        </w:rPr>
        <w:t>“</w:t>
      </w:r>
      <w:r w:rsidR="008729B3" w:rsidRPr="00296715">
        <w:rPr>
          <w:rFonts w:asciiTheme="minorHAnsi" w:hAnsiTheme="minorHAnsi"/>
          <w:szCs w:val="22"/>
        </w:rPr>
        <w:t xml:space="preserve">, která je </w:t>
      </w:r>
      <w:r w:rsidRPr="00296715">
        <w:rPr>
          <w:rFonts w:asciiTheme="minorHAnsi" w:hAnsiTheme="minorHAnsi"/>
          <w:szCs w:val="22"/>
        </w:rPr>
        <w:t>nedílnou součástí této smlouvy.</w:t>
      </w:r>
    </w:p>
    <w:p w14:paraId="2F21916C" w14:textId="7EF47C8B" w:rsidR="00E72512" w:rsidRPr="00296715" w:rsidRDefault="00E72512" w:rsidP="00425708">
      <w:pPr>
        <w:pStyle w:val="Odstavecseseznamem"/>
        <w:numPr>
          <w:ilvl w:val="1"/>
          <w:numId w:val="18"/>
        </w:numPr>
        <w:ind w:left="709" w:hanging="715"/>
        <w:rPr>
          <w:rFonts w:asciiTheme="minorHAnsi" w:hAnsiTheme="minorHAnsi"/>
          <w:szCs w:val="22"/>
        </w:rPr>
      </w:pPr>
      <w:r w:rsidRPr="00296715">
        <w:rPr>
          <w:rFonts w:asciiTheme="minorHAnsi" w:hAnsiTheme="minorHAnsi"/>
          <w:szCs w:val="22"/>
        </w:rPr>
        <w:t>Poskytovatel se za podmínek stanovených obecně závaznými právními předpisy</w:t>
      </w:r>
      <w:r w:rsidR="007B3178" w:rsidRPr="00296715">
        <w:rPr>
          <w:rFonts w:asciiTheme="minorHAnsi" w:hAnsiTheme="minorHAnsi"/>
          <w:szCs w:val="22"/>
        </w:rPr>
        <w:t xml:space="preserve"> </w:t>
      </w:r>
      <w:r w:rsidRPr="00296715">
        <w:rPr>
          <w:rFonts w:asciiTheme="minorHAnsi" w:hAnsiTheme="minorHAnsi"/>
          <w:szCs w:val="22"/>
        </w:rPr>
        <w:t>a touto smlouvou zavazuje poskytovat objednateli služby uvedené v tomto článku smlouvy.</w:t>
      </w:r>
    </w:p>
    <w:p w14:paraId="35D49A21" w14:textId="2ED8146D" w:rsidR="00E72512" w:rsidRPr="00296715" w:rsidRDefault="00E72512" w:rsidP="00425708">
      <w:pPr>
        <w:pStyle w:val="Odstavecseseznamem"/>
        <w:numPr>
          <w:ilvl w:val="1"/>
          <w:numId w:val="18"/>
        </w:numPr>
        <w:ind w:left="709" w:hanging="715"/>
        <w:rPr>
          <w:rFonts w:asciiTheme="minorHAnsi" w:hAnsiTheme="minorHAnsi"/>
          <w:szCs w:val="22"/>
        </w:rPr>
      </w:pPr>
      <w:r w:rsidRPr="00296715">
        <w:rPr>
          <w:rFonts w:asciiTheme="minorHAnsi" w:hAnsiTheme="minorHAnsi"/>
          <w:szCs w:val="22"/>
        </w:rPr>
        <w:t>Objednatel se zavazuje poskytnout poskytovateli nezbytnou součinnost pro plnění smlouvy a za poskytnuté služby poskytovateli zaplatit cenu uvedenou v čl. 4 této smlouvy.</w:t>
      </w:r>
    </w:p>
    <w:p w14:paraId="32C9A73C" w14:textId="77777777" w:rsidR="006E61F3" w:rsidRPr="00296715" w:rsidRDefault="006E61F3" w:rsidP="006E61F3">
      <w:pPr>
        <w:ind w:left="705" w:hanging="705"/>
        <w:rPr>
          <w:rFonts w:asciiTheme="minorHAnsi" w:hAnsiTheme="minorHAnsi"/>
          <w:sz w:val="22"/>
          <w:szCs w:val="22"/>
        </w:rPr>
      </w:pPr>
    </w:p>
    <w:p w14:paraId="79FDF4F5" w14:textId="77777777" w:rsidR="00AD6329" w:rsidRPr="00296715" w:rsidRDefault="00AD6329" w:rsidP="006E61F3">
      <w:pPr>
        <w:ind w:left="705" w:hanging="705"/>
        <w:rPr>
          <w:rFonts w:asciiTheme="minorHAnsi" w:hAnsiTheme="minorHAnsi"/>
          <w:sz w:val="22"/>
          <w:szCs w:val="22"/>
        </w:rPr>
      </w:pPr>
    </w:p>
    <w:p w14:paraId="1EAB56DD" w14:textId="77777777" w:rsidR="00AD6329" w:rsidRPr="00296715" w:rsidRDefault="00AD6329" w:rsidP="006E61F3">
      <w:pPr>
        <w:ind w:left="705" w:hanging="705"/>
        <w:rPr>
          <w:rFonts w:asciiTheme="minorHAnsi" w:hAnsiTheme="minorHAnsi"/>
          <w:sz w:val="22"/>
          <w:szCs w:val="22"/>
        </w:rPr>
      </w:pPr>
    </w:p>
    <w:p w14:paraId="7D216509" w14:textId="027114A2" w:rsidR="006E61F3" w:rsidRPr="00296715" w:rsidRDefault="006E61F3" w:rsidP="00425708">
      <w:pPr>
        <w:pStyle w:val="Odstavecseseznamem"/>
        <w:numPr>
          <w:ilvl w:val="0"/>
          <w:numId w:val="18"/>
        </w:numPr>
        <w:ind w:left="709"/>
        <w:jc w:val="center"/>
        <w:rPr>
          <w:rFonts w:asciiTheme="minorHAnsi" w:hAnsiTheme="minorHAnsi"/>
          <w:b/>
          <w:bCs/>
          <w:szCs w:val="22"/>
        </w:rPr>
      </w:pPr>
    </w:p>
    <w:p w14:paraId="052E0BF9" w14:textId="77777777" w:rsidR="006E61F3" w:rsidRPr="00296715" w:rsidRDefault="006E61F3" w:rsidP="006E61F3">
      <w:pPr>
        <w:jc w:val="center"/>
        <w:rPr>
          <w:rFonts w:asciiTheme="minorHAnsi" w:hAnsiTheme="minorHAnsi"/>
          <w:b/>
          <w:bCs/>
          <w:sz w:val="22"/>
          <w:szCs w:val="22"/>
        </w:rPr>
      </w:pPr>
      <w:r w:rsidRPr="00296715">
        <w:rPr>
          <w:rFonts w:asciiTheme="minorHAnsi" w:hAnsiTheme="minorHAnsi"/>
          <w:b/>
          <w:bCs/>
          <w:sz w:val="22"/>
          <w:szCs w:val="22"/>
        </w:rPr>
        <w:t>Účel smlouvy</w:t>
      </w:r>
    </w:p>
    <w:p w14:paraId="528E131E" w14:textId="47313E1A" w:rsidR="006E61F3" w:rsidRPr="00296715" w:rsidRDefault="006E61F3" w:rsidP="00425708">
      <w:pPr>
        <w:pStyle w:val="Odstavecseseznamem"/>
        <w:numPr>
          <w:ilvl w:val="1"/>
          <w:numId w:val="18"/>
        </w:numPr>
        <w:ind w:left="709" w:hanging="715"/>
        <w:rPr>
          <w:rFonts w:asciiTheme="minorHAnsi" w:hAnsiTheme="minorHAnsi"/>
          <w:szCs w:val="22"/>
        </w:rPr>
      </w:pPr>
      <w:r w:rsidRPr="00296715">
        <w:rPr>
          <w:rFonts w:asciiTheme="minorHAnsi" w:hAnsiTheme="minorHAnsi"/>
          <w:szCs w:val="22"/>
        </w:rPr>
        <w:t xml:space="preserve">Účelem této smlouvy je </w:t>
      </w:r>
      <w:r w:rsidR="00B773A2" w:rsidRPr="00296715">
        <w:rPr>
          <w:rFonts w:asciiTheme="minorHAnsi" w:hAnsiTheme="minorHAnsi"/>
          <w:szCs w:val="22"/>
        </w:rPr>
        <w:t>ochrana zdraví a života osob a ochrana majetku před odcizením, zničením či poškozením</w:t>
      </w:r>
      <w:r w:rsidR="005E0B07" w:rsidRPr="00296715">
        <w:rPr>
          <w:rFonts w:asciiTheme="minorHAnsi" w:hAnsiTheme="minorHAnsi"/>
          <w:szCs w:val="22"/>
        </w:rPr>
        <w:t>.</w:t>
      </w:r>
      <w:r w:rsidRPr="00296715">
        <w:rPr>
          <w:rFonts w:asciiTheme="minorHAnsi" w:hAnsiTheme="minorHAnsi"/>
          <w:szCs w:val="22"/>
        </w:rPr>
        <w:t xml:space="preserve"> </w:t>
      </w:r>
    </w:p>
    <w:p w14:paraId="2D7B1433" w14:textId="77777777" w:rsidR="00AD6329" w:rsidRPr="00296715" w:rsidRDefault="00AD6329" w:rsidP="006E61F3">
      <w:pPr>
        <w:jc w:val="center"/>
        <w:rPr>
          <w:rFonts w:asciiTheme="minorHAnsi" w:hAnsiTheme="minorHAnsi"/>
          <w:b/>
          <w:bCs/>
          <w:sz w:val="22"/>
          <w:szCs w:val="22"/>
        </w:rPr>
      </w:pPr>
    </w:p>
    <w:p w14:paraId="65C2B746" w14:textId="77777777" w:rsidR="00AD6329" w:rsidRPr="00296715" w:rsidRDefault="00AD6329" w:rsidP="006E61F3">
      <w:pPr>
        <w:jc w:val="center"/>
        <w:rPr>
          <w:rFonts w:asciiTheme="minorHAnsi" w:hAnsiTheme="minorHAnsi"/>
          <w:b/>
          <w:bCs/>
          <w:sz w:val="22"/>
          <w:szCs w:val="22"/>
        </w:rPr>
      </w:pPr>
    </w:p>
    <w:p w14:paraId="7E889485" w14:textId="47284E94" w:rsidR="006E61F3" w:rsidRPr="00296715" w:rsidRDefault="006E61F3" w:rsidP="00425708">
      <w:pPr>
        <w:pStyle w:val="Odstavecseseznamem"/>
        <w:numPr>
          <w:ilvl w:val="0"/>
          <w:numId w:val="18"/>
        </w:numPr>
        <w:ind w:left="709"/>
        <w:jc w:val="center"/>
        <w:rPr>
          <w:rFonts w:asciiTheme="minorHAnsi" w:hAnsiTheme="minorHAnsi"/>
          <w:b/>
          <w:bCs/>
          <w:szCs w:val="22"/>
        </w:rPr>
      </w:pPr>
    </w:p>
    <w:p w14:paraId="58B6A40E" w14:textId="4C965923" w:rsidR="006E61F3" w:rsidRPr="00296715" w:rsidRDefault="002D6389" w:rsidP="006E61F3">
      <w:pPr>
        <w:jc w:val="center"/>
        <w:rPr>
          <w:rFonts w:asciiTheme="minorHAnsi" w:hAnsiTheme="minorHAnsi"/>
          <w:b/>
          <w:bCs/>
          <w:sz w:val="22"/>
          <w:szCs w:val="22"/>
        </w:rPr>
      </w:pPr>
      <w:r w:rsidRPr="00296715">
        <w:rPr>
          <w:rFonts w:asciiTheme="minorHAnsi" w:hAnsiTheme="minorHAnsi"/>
          <w:b/>
          <w:sz w:val="22"/>
          <w:szCs w:val="22"/>
        </w:rPr>
        <w:t xml:space="preserve">    </w:t>
      </w:r>
      <w:r w:rsidR="00E72512" w:rsidRPr="00296715">
        <w:rPr>
          <w:rFonts w:asciiTheme="minorHAnsi" w:hAnsiTheme="minorHAnsi"/>
          <w:b/>
          <w:sz w:val="22"/>
          <w:szCs w:val="22"/>
        </w:rPr>
        <w:t>Doba</w:t>
      </w:r>
      <w:r w:rsidR="006E61F3" w:rsidRPr="00296715">
        <w:rPr>
          <w:rFonts w:asciiTheme="minorHAnsi" w:hAnsiTheme="minorHAnsi"/>
          <w:b/>
          <w:sz w:val="22"/>
          <w:szCs w:val="22"/>
        </w:rPr>
        <w:t xml:space="preserve"> a místo plnění</w:t>
      </w:r>
    </w:p>
    <w:p w14:paraId="1D32971E" w14:textId="6ECBCCF0" w:rsidR="004A0949" w:rsidRPr="00296715" w:rsidRDefault="004A0949"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Tato smlouva se uzavírá na dobu neurčitou.</w:t>
      </w:r>
    </w:p>
    <w:p w14:paraId="671F640D" w14:textId="5DE5195E" w:rsidR="00036436" w:rsidRPr="00296715" w:rsidRDefault="00036436"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Poskytovatel je povinen převzít místo plnění po nabytí účinnosti této smlouvy, a to do 5 pracovních dnů ode dne doručení písemné výzvy k převzetí místa plnění, pokud se smluvní strany nedohodnou jinak. O předání a převzetí místa plnění bude vyhotoven protokol</w:t>
      </w:r>
      <w:r w:rsidR="00DF5543" w:rsidRPr="00296715">
        <w:rPr>
          <w:rFonts w:asciiTheme="minorHAnsi" w:hAnsiTheme="minorHAnsi"/>
          <w:szCs w:val="22"/>
        </w:rPr>
        <w:t xml:space="preserve"> a podepsán osobami objednatele a poskytovatele </w:t>
      </w:r>
      <w:r w:rsidR="00975401" w:rsidRPr="00296715">
        <w:rPr>
          <w:rFonts w:asciiTheme="minorHAnsi" w:hAnsiTheme="minorHAnsi"/>
          <w:szCs w:val="22"/>
        </w:rPr>
        <w:t xml:space="preserve">oprávněných jednat </w:t>
      </w:r>
      <w:r w:rsidR="00DF5543" w:rsidRPr="00296715">
        <w:rPr>
          <w:rFonts w:asciiTheme="minorHAnsi" w:hAnsiTheme="minorHAnsi"/>
          <w:szCs w:val="22"/>
        </w:rPr>
        <w:t>ve věcech plnění smlouvy</w:t>
      </w:r>
      <w:r w:rsidRPr="00296715">
        <w:rPr>
          <w:rFonts w:asciiTheme="minorHAnsi" w:hAnsiTheme="minorHAnsi"/>
          <w:szCs w:val="22"/>
        </w:rPr>
        <w:t>.</w:t>
      </w:r>
      <w:r w:rsidR="00F31CFF" w:rsidRPr="00296715">
        <w:rPr>
          <w:rFonts w:asciiTheme="minorHAnsi" w:hAnsiTheme="minorHAnsi"/>
          <w:szCs w:val="22"/>
        </w:rPr>
        <w:t xml:space="preserve"> Součástí protokolu bude zápis o kontrole dokumentace fyzické ostrahy, kterou zpracuje dle </w:t>
      </w:r>
      <w:r w:rsidR="00934DAA" w:rsidRPr="00296715">
        <w:rPr>
          <w:rFonts w:asciiTheme="minorHAnsi" w:hAnsiTheme="minorHAnsi"/>
          <w:szCs w:val="22"/>
        </w:rPr>
        <w:t xml:space="preserve">článku 6.2 písm. e) </w:t>
      </w:r>
      <w:r w:rsidR="00F31CFF" w:rsidRPr="00296715">
        <w:rPr>
          <w:rFonts w:asciiTheme="minorHAnsi" w:hAnsiTheme="minorHAnsi"/>
          <w:szCs w:val="22"/>
        </w:rPr>
        <w:t>této smlouvy</w:t>
      </w:r>
      <w:r w:rsidR="00934DAA" w:rsidRPr="00296715">
        <w:rPr>
          <w:rFonts w:asciiTheme="minorHAnsi" w:hAnsiTheme="minorHAnsi"/>
          <w:szCs w:val="22"/>
        </w:rPr>
        <w:t xml:space="preserve"> poskytovatel.</w:t>
      </w:r>
      <w:r w:rsidR="00F31CFF" w:rsidRPr="00296715">
        <w:rPr>
          <w:rFonts w:asciiTheme="minorHAnsi" w:hAnsiTheme="minorHAnsi"/>
          <w:szCs w:val="22"/>
        </w:rPr>
        <w:t xml:space="preserve">  </w:t>
      </w:r>
    </w:p>
    <w:p w14:paraId="19E50087" w14:textId="1EC999DB" w:rsidR="00775263" w:rsidRPr="00296715" w:rsidRDefault="00775263" w:rsidP="00775263">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 xml:space="preserve">Poskytovatel je povinen </w:t>
      </w:r>
      <w:r w:rsidR="00036436" w:rsidRPr="00296715">
        <w:rPr>
          <w:rFonts w:asciiTheme="minorHAnsi" w:hAnsiTheme="minorHAnsi"/>
          <w:szCs w:val="22"/>
        </w:rPr>
        <w:t xml:space="preserve">zahájit </w:t>
      </w:r>
      <w:r w:rsidRPr="00296715">
        <w:rPr>
          <w:rFonts w:asciiTheme="minorHAnsi" w:hAnsiTheme="minorHAnsi"/>
          <w:szCs w:val="22"/>
        </w:rPr>
        <w:t>poskytov</w:t>
      </w:r>
      <w:r w:rsidR="00036436" w:rsidRPr="00296715">
        <w:rPr>
          <w:rFonts w:asciiTheme="minorHAnsi" w:hAnsiTheme="minorHAnsi"/>
          <w:szCs w:val="22"/>
        </w:rPr>
        <w:t xml:space="preserve">ání </w:t>
      </w:r>
      <w:r w:rsidRPr="00296715">
        <w:rPr>
          <w:rFonts w:asciiTheme="minorHAnsi" w:hAnsiTheme="minorHAnsi"/>
          <w:szCs w:val="22"/>
        </w:rPr>
        <w:t xml:space="preserve">služby specifikované v příloze č. 1 této smlouvy  „Specifikace rozsahu poskytovaných služeb“ </w:t>
      </w:r>
      <w:r w:rsidR="001E4022" w:rsidRPr="00296715">
        <w:rPr>
          <w:rFonts w:asciiTheme="minorHAnsi" w:hAnsiTheme="minorHAnsi"/>
          <w:szCs w:val="22"/>
        </w:rPr>
        <w:t>okamžikem protokolárního převzetí místa plnění</w:t>
      </w:r>
      <w:r w:rsidR="004A0949" w:rsidRPr="00296715">
        <w:rPr>
          <w:rFonts w:asciiTheme="minorHAnsi" w:hAnsiTheme="minorHAnsi"/>
          <w:szCs w:val="22"/>
        </w:rPr>
        <w:t>.</w:t>
      </w:r>
    </w:p>
    <w:p w14:paraId="0CD9FD00" w14:textId="2EC620B8" w:rsidR="00E72512" w:rsidRPr="00296715" w:rsidRDefault="00E72512" w:rsidP="00425708">
      <w:pPr>
        <w:pStyle w:val="Odstavecseseznamem"/>
        <w:numPr>
          <w:ilvl w:val="1"/>
          <w:numId w:val="18"/>
        </w:numPr>
        <w:ind w:left="709" w:hanging="715"/>
        <w:rPr>
          <w:rFonts w:asciiTheme="minorHAnsi" w:hAnsiTheme="minorHAnsi"/>
          <w:i/>
          <w:szCs w:val="22"/>
        </w:rPr>
      </w:pPr>
      <w:r w:rsidRPr="00296715">
        <w:rPr>
          <w:rFonts w:asciiTheme="minorHAnsi" w:hAnsiTheme="minorHAnsi"/>
          <w:szCs w:val="22"/>
        </w:rPr>
        <w:t>Poskytovatel je povinen poskytovat objednateli služby v</w:t>
      </w:r>
      <w:r w:rsidR="00091397" w:rsidRPr="00296715">
        <w:rPr>
          <w:rFonts w:asciiTheme="minorHAnsi" w:hAnsiTheme="minorHAnsi"/>
          <w:szCs w:val="22"/>
        </w:rPr>
        <w:t> požadovaném rozsahu</w:t>
      </w:r>
      <w:r w:rsidRPr="00296715">
        <w:rPr>
          <w:rFonts w:asciiTheme="minorHAnsi" w:hAnsiTheme="minorHAnsi"/>
          <w:szCs w:val="22"/>
        </w:rPr>
        <w:t xml:space="preserve">. </w:t>
      </w:r>
    </w:p>
    <w:p w14:paraId="43F79BEB" w14:textId="5B77360D" w:rsidR="00E72512" w:rsidRPr="00296715" w:rsidRDefault="00091397"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rPr>
        <w:t xml:space="preserve">Mimořádné události je povinen bez zbytečného odkladu poskytovatel ohlásit </w:t>
      </w:r>
      <w:r w:rsidRPr="00296715">
        <w:rPr>
          <w:rFonts w:asciiTheme="minorHAnsi" w:hAnsiTheme="minorHAnsi"/>
          <w:szCs w:val="22"/>
        </w:rPr>
        <w:t>kontaktní osobě objednatele pro nahlášení mimořádné události.</w:t>
      </w:r>
      <w:r w:rsidR="00E72512" w:rsidRPr="00296715">
        <w:rPr>
          <w:rFonts w:asciiTheme="minorHAnsi" w:hAnsiTheme="minorHAnsi"/>
          <w:i/>
          <w:snapToGrid w:val="0"/>
          <w:szCs w:val="22"/>
        </w:rPr>
        <w:t xml:space="preserve">  </w:t>
      </w:r>
    </w:p>
    <w:p w14:paraId="20764D45" w14:textId="77777777" w:rsidR="00A26D40" w:rsidRPr="00296715" w:rsidRDefault="00E72512" w:rsidP="00296715">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 xml:space="preserve">Místo poskytování </w:t>
      </w:r>
      <w:r w:rsidRPr="00296715">
        <w:rPr>
          <w:rFonts w:asciiTheme="minorHAnsi" w:hAnsiTheme="minorHAnsi"/>
        </w:rPr>
        <w:t>služeb</w:t>
      </w:r>
      <w:r w:rsidRPr="00296715">
        <w:rPr>
          <w:rFonts w:asciiTheme="minorHAnsi" w:hAnsiTheme="minorHAnsi"/>
          <w:szCs w:val="22"/>
        </w:rPr>
        <w:t xml:space="preserve"> je </w:t>
      </w:r>
      <w:r w:rsidR="006E61F3" w:rsidRPr="00296715">
        <w:rPr>
          <w:rFonts w:asciiTheme="minorHAnsi" w:hAnsiTheme="minorHAnsi"/>
          <w:szCs w:val="22"/>
        </w:rPr>
        <w:t xml:space="preserve">pracoviště objednatele </w:t>
      </w:r>
      <w:r w:rsidR="00091397" w:rsidRPr="00296715">
        <w:rPr>
          <w:rFonts w:asciiTheme="minorHAnsi" w:hAnsiTheme="minorHAnsi"/>
          <w:szCs w:val="22"/>
        </w:rPr>
        <w:t>-</w:t>
      </w:r>
      <w:r w:rsidR="006E61F3" w:rsidRPr="00296715">
        <w:rPr>
          <w:rFonts w:asciiTheme="minorHAnsi" w:hAnsiTheme="minorHAnsi"/>
          <w:szCs w:val="22"/>
        </w:rPr>
        <w:t xml:space="preserve"> </w:t>
      </w:r>
      <w:r w:rsidR="00A26D40" w:rsidRPr="00296715">
        <w:rPr>
          <w:rFonts w:asciiTheme="minorHAnsi" w:hAnsiTheme="minorHAnsi"/>
          <w:szCs w:val="22"/>
        </w:rPr>
        <w:t>Litomyšlská nemocnice, J. E. Purkyně 652,570 14 Litomyšl</w:t>
      </w:r>
    </w:p>
    <w:p w14:paraId="757F124D" w14:textId="77777777" w:rsidR="00A26D40" w:rsidRPr="00296715" w:rsidRDefault="00A26D40" w:rsidP="00296715">
      <w:pPr>
        <w:pStyle w:val="Odstavecseseznamem"/>
        <w:ind w:left="792"/>
        <w:rPr>
          <w:rFonts w:asciiTheme="minorHAnsi" w:hAnsiTheme="minorHAnsi"/>
          <w:szCs w:val="22"/>
        </w:rPr>
      </w:pPr>
    </w:p>
    <w:p w14:paraId="0D255ABE" w14:textId="7134661F" w:rsidR="006E61F3" w:rsidRPr="00296715" w:rsidRDefault="006E61F3" w:rsidP="00296715">
      <w:pPr>
        <w:pStyle w:val="Odstavecseseznamem"/>
        <w:ind w:left="792"/>
        <w:rPr>
          <w:rFonts w:asciiTheme="minorHAnsi" w:hAnsiTheme="minorHAnsi"/>
          <w:i/>
          <w:szCs w:val="22"/>
        </w:rPr>
      </w:pPr>
    </w:p>
    <w:p w14:paraId="3DC8823E" w14:textId="77777777" w:rsidR="006E61F3" w:rsidRPr="00296715" w:rsidRDefault="006E61F3" w:rsidP="006E61F3">
      <w:pPr>
        <w:ind w:left="360"/>
        <w:jc w:val="both"/>
        <w:rPr>
          <w:rFonts w:asciiTheme="minorHAnsi" w:hAnsiTheme="minorHAnsi"/>
          <w:sz w:val="22"/>
          <w:szCs w:val="22"/>
        </w:rPr>
      </w:pPr>
    </w:p>
    <w:p w14:paraId="7680D86F" w14:textId="77777777" w:rsidR="00AD6329" w:rsidRPr="00296715" w:rsidRDefault="00AD6329" w:rsidP="006E61F3">
      <w:pPr>
        <w:ind w:left="360"/>
        <w:jc w:val="both"/>
        <w:rPr>
          <w:rFonts w:asciiTheme="minorHAnsi" w:hAnsiTheme="minorHAnsi"/>
          <w:sz w:val="22"/>
          <w:szCs w:val="22"/>
        </w:rPr>
      </w:pPr>
    </w:p>
    <w:p w14:paraId="50396C73" w14:textId="28A49004" w:rsidR="006E61F3" w:rsidRPr="00296715" w:rsidRDefault="006E61F3" w:rsidP="00425708">
      <w:pPr>
        <w:pStyle w:val="Odstavecseseznamem"/>
        <w:numPr>
          <w:ilvl w:val="0"/>
          <w:numId w:val="18"/>
        </w:numPr>
        <w:ind w:left="709"/>
        <w:jc w:val="center"/>
        <w:rPr>
          <w:rFonts w:asciiTheme="minorHAnsi" w:hAnsiTheme="minorHAnsi"/>
          <w:b/>
          <w:bCs/>
          <w:szCs w:val="22"/>
        </w:rPr>
      </w:pPr>
    </w:p>
    <w:p w14:paraId="46024F25" w14:textId="0E0C62C6" w:rsidR="006E61F3" w:rsidRPr="00296715" w:rsidRDefault="00464DA2" w:rsidP="006E61F3">
      <w:pPr>
        <w:jc w:val="center"/>
        <w:rPr>
          <w:rFonts w:asciiTheme="minorHAnsi" w:hAnsiTheme="minorHAnsi"/>
          <w:b/>
          <w:bCs/>
          <w:sz w:val="22"/>
          <w:szCs w:val="22"/>
        </w:rPr>
      </w:pPr>
      <w:r w:rsidRPr="00296715">
        <w:rPr>
          <w:rFonts w:asciiTheme="minorHAnsi" w:hAnsiTheme="minorHAnsi"/>
          <w:b/>
          <w:bCs/>
          <w:sz w:val="22"/>
          <w:szCs w:val="22"/>
        </w:rPr>
        <w:t xml:space="preserve">    </w:t>
      </w:r>
      <w:r w:rsidR="00E72512" w:rsidRPr="00296715">
        <w:rPr>
          <w:rFonts w:asciiTheme="minorHAnsi" w:hAnsiTheme="minorHAnsi"/>
          <w:b/>
          <w:bCs/>
          <w:sz w:val="22"/>
          <w:szCs w:val="22"/>
        </w:rPr>
        <w:t>Cena za poskytnuté služby</w:t>
      </w:r>
    </w:p>
    <w:p w14:paraId="61A31056" w14:textId="77777777" w:rsidR="006E61F3" w:rsidRPr="00296715" w:rsidRDefault="006E61F3" w:rsidP="006E61F3">
      <w:pPr>
        <w:jc w:val="center"/>
        <w:rPr>
          <w:rFonts w:asciiTheme="minorHAnsi" w:hAnsiTheme="minorHAnsi"/>
          <w:b/>
          <w:bCs/>
          <w:sz w:val="22"/>
          <w:szCs w:val="22"/>
        </w:rPr>
      </w:pPr>
    </w:p>
    <w:p w14:paraId="08BBAAE9" w14:textId="2EE30641" w:rsidR="00B603FB" w:rsidRPr="007E41D2" w:rsidRDefault="00B603FB" w:rsidP="00B603FB">
      <w:pPr>
        <w:pStyle w:val="Odstavecseseznamem"/>
        <w:numPr>
          <w:ilvl w:val="1"/>
          <w:numId w:val="18"/>
        </w:numPr>
        <w:ind w:left="709" w:hanging="715"/>
        <w:jc w:val="both"/>
        <w:rPr>
          <w:rFonts w:asciiTheme="minorHAnsi" w:hAnsiTheme="minorHAnsi"/>
          <w:szCs w:val="22"/>
        </w:rPr>
      </w:pPr>
      <w:r w:rsidRPr="007E41D2">
        <w:rPr>
          <w:rFonts w:asciiTheme="minorHAnsi" w:hAnsiTheme="minorHAnsi"/>
          <w:szCs w:val="22"/>
        </w:rPr>
        <w:t>Smluvní strany se dohodly na ceně za poskytnuté služby dle této smlouvy</w:t>
      </w:r>
      <w:r w:rsidRPr="007E41D2">
        <w:rPr>
          <w:rFonts w:asciiTheme="minorHAnsi" w:hAnsiTheme="minorHAnsi"/>
          <w:i/>
          <w:szCs w:val="22"/>
        </w:rPr>
        <w:t xml:space="preserve">, </w:t>
      </w:r>
      <w:r w:rsidRPr="007E41D2">
        <w:rPr>
          <w:rFonts w:asciiTheme="minorHAnsi" w:hAnsiTheme="minorHAnsi"/>
          <w:szCs w:val="22"/>
        </w:rPr>
        <w:t xml:space="preserve">kterou je objednatel povinen zaplatit poskytovateli za služby specifikované v čl. 1 této smlouvy a provedené v souladu s touto smlouvou </w:t>
      </w:r>
      <w:r>
        <w:rPr>
          <w:rFonts w:asciiTheme="minorHAnsi" w:hAnsiTheme="minorHAnsi"/>
          <w:szCs w:val="22"/>
        </w:rPr>
        <w:t xml:space="preserve">za položky specifikované v příloze č. 1 této smlouvy – Kalkulace ceny pro část 1 - Zajištění ostrahy – objekt </w:t>
      </w:r>
      <w:r w:rsidRPr="00BE3278">
        <w:rPr>
          <w:rFonts w:asciiTheme="minorHAnsi" w:hAnsiTheme="minorHAnsi" w:cs="Calibri"/>
          <w:szCs w:val="22"/>
        </w:rPr>
        <w:t>Litomyšlská</w:t>
      </w:r>
      <w:r>
        <w:rPr>
          <w:rFonts w:asciiTheme="minorHAnsi" w:hAnsiTheme="minorHAnsi"/>
          <w:szCs w:val="22"/>
        </w:rPr>
        <w:t xml:space="preserve"> nemocnice</w:t>
      </w:r>
      <w:r w:rsidRPr="007E41D2">
        <w:rPr>
          <w:rFonts w:asciiTheme="minorHAnsi" w:hAnsiTheme="minorHAnsi"/>
          <w:szCs w:val="22"/>
        </w:rPr>
        <w:t>:</w:t>
      </w:r>
    </w:p>
    <w:p w14:paraId="087A795D" w14:textId="77777777" w:rsidR="00DB18E3" w:rsidRDefault="00DB18E3" w:rsidP="00425708">
      <w:pPr>
        <w:pStyle w:val="Odstavecseseznamem"/>
        <w:ind w:left="709"/>
        <w:rPr>
          <w:rFonts w:asciiTheme="minorHAnsi" w:hAnsiTheme="minorHAnsi"/>
          <w:szCs w:val="22"/>
        </w:rPr>
      </w:pPr>
    </w:p>
    <w:p w14:paraId="3EA7193D" w14:textId="77777777" w:rsidR="00AA2B7E" w:rsidRDefault="00AA2B7E" w:rsidP="00AA2B7E">
      <w:pPr>
        <w:pStyle w:val="Odstavecseseznamem"/>
        <w:numPr>
          <w:ilvl w:val="2"/>
          <w:numId w:val="18"/>
        </w:numPr>
        <w:ind w:left="709"/>
        <w:rPr>
          <w:rFonts w:asciiTheme="minorHAnsi" w:hAnsiTheme="minorHAnsi"/>
          <w:szCs w:val="22"/>
        </w:rPr>
      </w:pPr>
      <w:r>
        <w:rPr>
          <w:rFonts w:asciiTheme="minorHAnsi" w:hAnsiTheme="minorHAnsi"/>
          <w:szCs w:val="22"/>
        </w:rPr>
        <w:t>Cena za službu fyzické ostrahy:</w:t>
      </w:r>
    </w:p>
    <w:p w14:paraId="2B7FFCD2" w14:textId="77777777" w:rsidR="00AA2B7E" w:rsidRDefault="00AA2B7E" w:rsidP="00AA2B7E">
      <w:pPr>
        <w:pStyle w:val="Odstavecseseznamem"/>
        <w:ind w:left="709"/>
        <w:rPr>
          <w:rFonts w:asciiTheme="minorHAnsi" w:hAnsiTheme="minorHAnsi"/>
          <w:szCs w:val="22"/>
        </w:rPr>
      </w:pPr>
      <w:r>
        <w:rPr>
          <w:rFonts w:asciiTheme="minorHAnsi" w:hAnsiTheme="minorHAnsi"/>
          <w:szCs w:val="22"/>
        </w:rPr>
        <w:t>Cena</w:t>
      </w:r>
      <w:r w:rsidRPr="00CA4684">
        <w:rPr>
          <w:rFonts w:asciiTheme="minorHAnsi" w:hAnsiTheme="minorHAnsi"/>
          <w:szCs w:val="22"/>
        </w:rPr>
        <w:t xml:space="preserve"> v Kč bez DPH </w:t>
      </w:r>
      <w:r>
        <w:rPr>
          <w:rFonts w:asciiTheme="minorHAnsi" w:hAnsiTheme="minorHAnsi"/>
          <w:szCs w:val="22"/>
        </w:rPr>
        <w:t>z</w:t>
      </w:r>
      <w:r w:rsidRPr="00CA4684">
        <w:rPr>
          <w:rFonts w:asciiTheme="minorHAnsi" w:hAnsiTheme="minorHAnsi"/>
          <w:szCs w:val="22"/>
        </w:rPr>
        <w:t>a 1 směnu (15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CA4684">
        <w:rPr>
          <w:rFonts w:asciiTheme="minorHAnsi" w:hAnsiTheme="minorHAnsi"/>
          <w:szCs w:val="22"/>
        </w:rPr>
        <w:t>Kč</w:t>
      </w:r>
      <w:r>
        <w:rPr>
          <w:rFonts w:asciiTheme="minorHAnsi" w:hAnsiTheme="minorHAnsi"/>
          <w:szCs w:val="22"/>
        </w:rPr>
        <w:t xml:space="preserve">           </w:t>
      </w:r>
    </w:p>
    <w:p w14:paraId="6812DEF3" w14:textId="77777777" w:rsidR="00AA2B7E" w:rsidRDefault="00AA2B7E" w:rsidP="00AA2B7E">
      <w:pPr>
        <w:pStyle w:val="Odstavecseseznamem"/>
        <w:ind w:left="709"/>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v Kč včetně DPH za 1 směnu (15 hodin)</w:t>
      </w:r>
      <w:r>
        <w:rPr>
          <w:rFonts w:asciiTheme="minorHAnsi" w:hAnsiTheme="minorHAnsi"/>
          <w:szCs w:val="22"/>
        </w:rPr>
        <w:t xml:space="preserve">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
    <w:p w14:paraId="3700083D" w14:textId="77777777" w:rsidR="00AA2B7E" w:rsidRDefault="00AA2B7E" w:rsidP="00AA2B7E">
      <w:pPr>
        <w:pStyle w:val="Odstavecseseznamem"/>
        <w:ind w:left="709"/>
        <w:rPr>
          <w:rFonts w:asciiTheme="minorHAnsi" w:hAnsiTheme="minorHAnsi"/>
          <w:szCs w:val="22"/>
        </w:rPr>
      </w:pPr>
    </w:p>
    <w:p w14:paraId="272ECB2B" w14:textId="77777777" w:rsidR="00AA2B7E" w:rsidRDefault="00AA2B7E" w:rsidP="00AA2B7E">
      <w:pPr>
        <w:pStyle w:val="Odstavecseseznamem"/>
        <w:numPr>
          <w:ilvl w:val="2"/>
          <w:numId w:val="18"/>
        </w:numPr>
        <w:ind w:left="709"/>
        <w:rPr>
          <w:rFonts w:asciiTheme="minorHAnsi" w:hAnsiTheme="minorHAnsi"/>
          <w:szCs w:val="22"/>
        </w:rPr>
      </w:pPr>
      <w:r>
        <w:rPr>
          <w:rFonts w:asciiTheme="minorHAnsi" w:hAnsiTheme="minorHAnsi"/>
          <w:szCs w:val="22"/>
        </w:rPr>
        <w:t>Cena za službu jednoho výjezdu zásahové jednotky:</w:t>
      </w:r>
    </w:p>
    <w:p w14:paraId="49350344" w14:textId="77777777" w:rsidR="00AA2B7E" w:rsidRDefault="00AA2B7E" w:rsidP="00AA2B7E">
      <w:pPr>
        <w:pStyle w:val="Odstavecseseznamem"/>
        <w:ind w:left="709"/>
        <w:rPr>
          <w:rFonts w:asciiTheme="minorHAnsi" w:hAnsiTheme="minorHAnsi"/>
          <w:szCs w:val="22"/>
        </w:rPr>
      </w:pPr>
      <w:r>
        <w:rPr>
          <w:rFonts w:asciiTheme="minorHAnsi" w:hAnsiTheme="minorHAnsi"/>
          <w:szCs w:val="22"/>
        </w:rPr>
        <w:t>Cena</w:t>
      </w:r>
      <w:r w:rsidRPr="006E7866">
        <w:rPr>
          <w:rFonts w:asciiTheme="minorHAnsi" w:hAnsiTheme="minorHAnsi"/>
          <w:szCs w:val="22"/>
        </w:rPr>
        <w:t xml:space="preserve"> v Kč bez DPH </w:t>
      </w:r>
      <w:r>
        <w:rPr>
          <w:rFonts w:asciiTheme="minorHAnsi" w:hAnsiTheme="minorHAnsi"/>
          <w:szCs w:val="22"/>
        </w:rPr>
        <w:t>z</w:t>
      </w:r>
      <w:r w:rsidRPr="006E7866">
        <w:rPr>
          <w:rFonts w:asciiTheme="minorHAnsi" w:hAnsiTheme="minorHAnsi"/>
          <w:szCs w:val="22"/>
        </w:rPr>
        <w:t xml:space="preserve">a 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r>
        <w:rPr>
          <w:rFonts w:asciiTheme="minorHAnsi" w:hAnsiTheme="minorHAnsi"/>
          <w:szCs w:val="22"/>
        </w:rPr>
        <w:t xml:space="preserve">           </w:t>
      </w:r>
    </w:p>
    <w:p w14:paraId="11CB2EF5" w14:textId="77777777" w:rsidR="00AA2B7E" w:rsidRDefault="00AA2B7E" w:rsidP="00AA2B7E">
      <w:pPr>
        <w:pStyle w:val="Odstavecseseznamem"/>
        <w:ind w:left="709"/>
        <w:rPr>
          <w:rFonts w:asciiTheme="minorHAnsi" w:hAnsiTheme="minorHAnsi"/>
          <w:szCs w:val="22"/>
        </w:rPr>
      </w:pPr>
      <w:r>
        <w:rPr>
          <w:rFonts w:asciiTheme="minorHAnsi" w:hAnsiTheme="minorHAnsi"/>
          <w:szCs w:val="22"/>
        </w:rPr>
        <w:t xml:space="preserve">Cena </w:t>
      </w:r>
      <w:r w:rsidRPr="00807DF7">
        <w:rPr>
          <w:rFonts w:asciiTheme="minorHAnsi" w:hAnsiTheme="minorHAnsi"/>
          <w:szCs w:val="22"/>
        </w:rPr>
        <w:t xml:space="preserve">v Kč včetně DPH za </w:t>
      </w:r>
      <w:r w:rsidRPr="006E7866">
        <w:rPr>
          <w:rFonts w:asciiTheme="minorHAnsi" w:hAnsiTheme="minorHAnsi"/>
          <w:szCs w:val="22"/>
        </w:rPr>
        <w:t xml:space="preserve">1 </w:t>
      </w:r>
      <w:r>
        <w:rPr>
          <w:rFonts w:asciiTheme="minorHAnsi" w:hAnsiTheme="minorHAnsi"/>
          <w:szCs w:val="22"/>
        </w:rPr>
        <w:t xml:space="preserve">výjezd zásahové jednotky               </w:t>
      </w:r>
      <w:r w:rsidRPr="007E41D2">
        <w:rPr>
          <w:rFonts w:asciiTheme="minorHAnsi" w:hAnsiTheme="minorHAnsi"/>
          <w:b/>
          <w:szCs w:val="22"/>
          <w:shd w:val="clear" w:color="auto" w:fill="FFFF99"/>
        </w:rPr>
        <w:t>…………</w:t>
      </w:r>
      <w:r>
        <w:rPr>
          <w:rFonts w:asciiTheme="minorHAnsi" w:hAnsiTheme="minorHAnsi"/>
          <w:b/>
          <w:szCs w:val="22"/>
          <w:shd w:val="clear" w:color="auto" w:fill="FFFF99"/>
        </w:rPr>
        <w:t>……………</w:t>
      </w:r>
      <w:r w:rsidRPr="007E41D2">
        <w:rPr>
          <w:rFonts w:asciiTheme="minorHAnsi" w:hAnsiTheme="minorHAnsi"/>
          <w:b/>
          <w:szCs w:val="22"/>
          <w:shd w:val="clear" w:color="auto" w:fill="FFFF99"/>
        </w:rPr>
        <w:t>………..</w:t>
      </w:r>
      <w:r w:rsidRPr="007E41D2">
        <w:rPr>
          <w:rFonts w:asciiTheme="minorHAnsi" w:hAnsiTheme="minorHAnsi"/>
          <w:b/>
          <w:szCs w:val="22"/>
        </w:rPr>
        <w:t xml:space="preserve"> </w:t>
      </w:r>
      <w:r w:rsidRPr="006E7866">
        <w:rPr>
          <w:rFonts w:asciiTheme="minorHAnsi" w:hAnsiTheme="minorHAnsi"/>
          <w:szCs w:val="22"/>
        </w:rPr>
        <w:t>Kč</w:t>
      </w:r>
    </w:p>
    <w:p w14:paraId="015E6E98" w14:textId="77777777" w:rsidR="000935C3" w:rsidRPr="00296715" w:rsidRDefault="000935C3" w:rsidP="006E61F3">
      <w:pPr>
        <w:jc w:val="both"/>
        <w:rPr>
          <w:rFonts w:asciiTheme="minorHAnsi" w:hAnsiTheme="minorHAnsi"/>
          <w:sz w:val="22"/>
          <w:szCs w:val="22"/>
        </w:rPr>
      </w:pPr>
    </w:p>
    <w:p w14:paraId="7CA30E24" w14:textId="77777777" w:rsidR="00FA4D85" w:rsidRPr="00296715" w:rsidRDefault="00FA4D85" w:rsidP="00FA4D85">
      <w:pPr>
        <w:jc w:val="center"/>
        <w:rPr>
          <w:rFonts w:asciiTheme="minorHAnsi" w:hAnsiTheme="minorHAnsi"/>
          <w:sz w:val="22"/>
          <w:szCs w:val="22"/>
        </w:rPr>
      </w:pPr>
      <w:r w:rsidRPr="00296715">
        <w:rPr>
          <w:rFonts w:asciiTheme="minorHAnsi" w:hAnsiTheme="minorHAnsi"/>
          <w:sz w:val="22"/>
          <w:szCs w:val="22"/>
        </w:rPr>
        <w:t>(dále jen „cena“)</w:t>
      </w:r>
    </w:p>
    <w:p w14:paraId="3DD077B6" w14:textId="77777777" w:rsidR="00617012" w:rsidRPr="00296715" w:rsidRDefault="00617012" w:rsidP="006E61F3">
      <w:pPr>
        <w:jc w:val="both"/>
        <w:rPr>
          <w:rFonts w:asciiTheme="minorHAnsi" w:hAnsiTheme="minorHAnsi"/>
          <w:sz w:val="22"/>
          <w:szCs w:val="22"/>
        </w:rPr>
      </w:pPr>
    </w:p>
    <w:p w14:paraId="1796D0D1" w14:textId="63301FFC" w:rsidR="006E61F3" w:rsidRPr="00296715" w:rsidRDefault="00D551BE" w:rsidP="007439FF">
      <w:pPr>
        <w:pStyle w:val="Odstavecseseznamem"/>
        <w:numPr>
          <w:ilvl w:val="1"/>
          <w:numId w:val="18"/>
        </w:numPr>
        <w:ind w:left="709" w:hanging="715"/>
        <w:rPr>
          <w:rFonts w:asciiTheme="minorHAnsi" w:hAnsiTheme="minorHAnsi"/>
          <w:szCs w:val="22"/>
        </w:rPr>
      </w:pPr>
      <w:r w:rsidRPr="00296715">
        <w:rPr>
          <w:rFonts w:asciiTheme="minorHAnsi" w:hAnsiTheme="minorHAnsi"/>
          <w:szCs w:val="22"/>
        </w:rPr>
        <w:t xml:space="preserve">Cenová kalkulace za poskytované </w:t>
      </w:r>
      <w:r w:rsidR="00130E9B" w:rsidRPr="00296715">
        <w:rPr>
          <w:rFonts w:asciiTheme="minorHAnsi" w:hAnsiTheme="minorHAnsi"/>
          <w:szCs w:val="22"/>
        </w:rPr>
        <w:t>služby</w:t>
      </w:r>
      <w:r w:rsidR="00130E9B" w:rsidRPr="00296715">
        <w:rPr>
          <w:rFonts w:asciiTheme="minorHAnsi" w:hAnsiTheme="minorHAnsi"/>
          <w:b/>
          <w:szCs w:val="22"/>
        </w:rPr>
        <w:t xml:space="preserve"> </w:t>
      </w:r>
      <w:r w:rsidR="006E61F3" w:rsidRPr="00296715">
        <w:rPr>
          <w:rFonts w:asciiTheme="minorHAnsi" w:hAnsiTheme="minorHAnsi"/>
          <w:szCs w:val="22"/>
        </w:rPr>
        <w:t xml:space="preserve">podle této smlouvy </w:t>
      </w:r>
      <w:r w:rsidR="00C177E3" w:rsidRPr="00296715">
        <w:rPr>
          <w:rFonts w:asciiTheme="minorHAnsi" w:hAnsiTheme="minorHAnsi"/>
          <w:szCs w:val="22"/>
        </w:rPr>
        <w:t xml:space="preserve">je </w:t>
      </w:r>
      <w:r w:rsidR="006E61F3" w:rsidRPr="00296715">
        <w:rPr>
          <w:rFonts w:asciiTheme="minorHAnsi" w:hAnsiTheme="minorHAnsi"/>
          <w:szCs w:val="22"/>
        </w:rPr>
        <w:t>v </w:t>
      </w:r>
      <w:r w:rsidR="00D0189D" w:rsidRPr="00296715">
        <w:rPr>
          <w:rFonts w:asciiTheme="minorHAnsi" w:hAnsiTheme="minorHAnsi"/>
          <w:szCs w:val="22"/>
        </w:rPr>
        <w:t xml:space="preserve"> příloze č. 2 </w:t>
      </w:r>
      <w:r w:rsidR="008729B3" w:rsidRPr="00296715">
        <w:rPr>
          <w:rFonts w:asciiTheme="minorHAnsi" w:hAnsiTheme="minorHAnsi"/>
          <w:szCs w:val="22"/>
        </w:rPr>
        <w:t xml:space="preserve">– </w:t>
      </w:r>
      <w:r w:rsidR="00690A0F" w:rsidRPr="00296715">
        <w:rPr>
          <w:rFonts w:asciiTheme="minorHAnsi" w:hAnsiTheme="minorHAnsi"/>
          <w:szCs w:val="22"/>
        </w:rPr>
        <w:t xml:space="preserve">Kalkulace ceny pro část </w:t>
      </w:r>
      <w:r w:rsidR="00A26D40" w:rsidRPr="00296715">
        <w:rPr>
          <w:rFonts w:asciiTheme="minorHAnsi" w:hAnsiTheme="minorHAnsi"/>
          <w:szCs w:val="22"/>
        </w:rPr>
        <w:t>3</w:t>
      </w:r>
      <w:r w:rsidR="00446AEC">
        <w:rPr>
          <w:rFonts w:asciiTheme="minorHAnsi" w:hAnsiTheme="minorHAnsi"/>
          <w:szCs w:val="22"/>
        </w:rPr>
        <w:t xml:space="preserve"> - Zajištění ostrahy – objekt </w:t>
      </w:r>
      <w:r w:rsidR="00446AEC" w:rsidRPr="00CA4684">
        <w:rPr>
          <w:rFonts w:asciiTheme="minorHAnsi" w:hAnsiTheme="minorHAnsi" w:cs="Calibri"/>
          <w:szCs w:val="22"/>
        </w:rPr>
        <w:t>Litomyšlská</w:t>
      </w:r>
      <w:r w:rsidR="00446AEC">
        <w:rPr>
          <w:rFonts w:asciiTheme="minorHAnsi" w:hAnsiTheme="minorHAnsi"/>
          <w:szCs w:val="22"/>
        </w:rPr>
        <w:t xml:space="preserve"> nemocnice</w:t>
      </w:r>
      <w:r w:rsidR="00C177E3" w:rsidRPr="00296715">
        <w:rPr>
          <w:rFonts w:asciiTheme="minorHAnsi" w:hAnsiTheme="minorHAnsi"/>
          <w:szCs w:val="22"/>
        </w:rPr>
        <w:t>.</w:t>
      </w:r>
      <w:r w:rsidR="006E61F3" w:rsidRPr="00296715">
        <w:rPr>
          <w:rFonts w:asciiTheme="minorHAnsi" w:hAnsiTheme="minorHAnsi"/>
          <w:szCs w:val="22"/>
        </w:rPr>
        <w:t xml:space="preserve"> </w:t>
      </w:r>
    </w:p>
    <w:p w14:paraId="0FD59B19" w14:textId="150A30A5" w:rsidR="00EC3BA7" w:rsidRPr="00296715" w:rsidRDefault="006E61F3" w:rsidP="00425708">
      <w:pPr>
        <w:pStyle w:val="Odstavecseseznamem"/>
        <w:numPr>
          <w:ilvl w:val="1"/>
          <w:numId w:val="18"/>
        </w:numPr>
        <w:ind w:left="709" w:hanging="715"/>
        <w:rPr>
          <w:rFonts w:asciiTheme="minorHAnsi" w:hAnsiTheme="minorHAnsi"/>
          <w:szCs w:val="22"/>
        </w:rPr>
      </w:pPr>
      <w:r w:rsidRPr="00296715">
        <w:rPr>
          <w:rFonts w:asciiTheme="minorHAnsi" w:hAnsiTheme="minorHAnsi"/>
          <w:szCs w:val="22"/>
        </w:rPr>
        <w:t>Cena</w:t>
      </w:r>
      <w:r w:rsidR="00E72512" w:rsidRPr="00296715">
        <w:rPr>
          <w:rFonts w:asciiTheme="minorHAnsi" w:hAnsiTheme="minorHAnsi"/>
          <w:szCs w:val="22"/>
        </w:rPr>
        <w:t xml:space="preserve"> za služby</w:t>
      </w:r>
      <w:r w:rsidR="00D0189D" w:rsidRPr="00296715">
        <w:rPr>
          <w:rFonts w:asciiTheme="minorHAnsi" w:hAnsiTheme="minorHAnsi"/>
          <w:szCs w:val="22"/>
        </w:rPr>
        <w:t xml:space="preserve"> uvedená</w:t>
      </w:r>
      <w:r w:rsidRPr="00296715">
        <w:rPr>
          <w:rFonts w:asciiTheme="minorHAnsi" w:hAnsiTheme="minorHAnsi"/>
          <w:szCs w:val="22"/>
        </w:rPr>
        <w:t xml:space="preserve"> v čl. 4.1 smlouvy je cenou nejvýše přípustnou. </w:t>
      </w:r>
      <w:r w:rsidR="00EC3BA7" w:rsidRPr="00296715">
        <w:rPr>
          <w:rFonts w:asciiTheme="minorHAnsi" w:hAnsiTheme="minorHAnsi"/>
          <w:szCs w:val="22"/>
        </w:rPr>
        <w:t>Poskytovatel</w:t>
      </w:r>
      <w:r w:rsidRPr="00296715">
        <w:rPr>
          <w:rFonts w:asciiTheme="minorHAnsi" w:hAnsiTheme="minorHAnsi"/>
          <w:szCs w:val="22"/>
        </w:rPr>
        <w:t xml:space="preserve"> prohlašuje, že  cena plně pokrývá všechny jeho náklady spojené s plněním</w:t>
      </w:r>
      <w:r w:rsidR="00EC3BA7" w:rsidRPr="00296715">
        <w:rPr>
          <w:rFonts w:asciiTheme="minorHAnsi" w:hAnsiTheme="minorHAnsi"/>
          <w:szCs w:val="22"/>
        </w:rPr>
        <w:t xml:space="preserve"> této smlouvy.</w:t>
      </w:r>
    </w:p>
    <w:p w14:paraId="2B945570" w14:textId="3639D4B0" w:rsidR="006E61F3" w:rsidRPr="00296715" w:rsidRDefault="006E61F3" w:rsidP="00425708">
      <w:pPr>
        <w:pStyle w:val="Odstavecseseznamem"/>
        <w:rPr>
          <w:rFonts w:asciiTheme="minorHAnsi" w:hAnsiTheme="minorHAnsi"/>
          <w:b/>
          <w:szCs w:val="22"/>
        </w:rPr>
      </w:pPr>
    </w:p>
    <w:p w14:paraId="6713E32C" w14:textId="77777777" w:rsidR="00623D40" w:rsidRPr="00296715" w:rsidRDefault="00623D40" w:rsidP="00425708">
      <w:pPr>
        <w:pStyle w:val="Odstavecseseznamem"/>
        <w:rPr>
          <w:rFonts w:asciiTheme="minorHAnsi" w:hAnsiTheme="minorHAnsi"/>
          <w:b/>
          <w:szCs w:val="22"/>
        </w:rPr>
      </w:pPr>
    </w:p>
    <w:p w14:paraId="749E6E05" w14:textId="488F8174" w:rsidR="006E61F3" w:rsidRPr="00296715" w:rsidRDefault="006E61F3" w:rsidP="00425708">
      <w:pPr>
        <w:pStyle w:val="Odstavecseseznamem"/>
        <w:numPr>
          <w:ilvl w:val="0"/>
          <w:numId w:val="18"/>
        </w:numPr>
        <w:ind w:left="709"/>
        <w:jc w:val="center"/>
        <w:rPr>
          <w:rFonts w:asciiTheme="minorHAnsi" w:hAnsiTheme="minorHAnsi"/>
          <w:b/>
          <w:bCs/>
          <w:szCs w:val="22"/>
        </w:rPr>
      </w:pPr>
    </w:p>
    <w:p w14:paraId="7CEFA8D4" w14:textId="77777777" w:rsidR="006E61F3" w:rsidRPr="00296715" w:rsidRDefault="006E61F3" w:rsidP="006E61F3">
      <w:pPr>
        <w:jc w:val="center"/>
        <w:rPr>
          <w:rFonts w:asciiTheme="minorHAnsi" w:hAnsiTheme="minorHAnsi"/>
          <w:b/>
          <w:bCs/>
          <w:sz w:val="22"/>
          <w:szCs w:val="22"/>
        </w:rPr>
      </w:pPr>
      <w:r w:rsidRPr="00296715">
        <w:rPr>
          <w:rFonts w:asciiTheme="minorHAnsi" w:hAnsiTheme="minorHAnsi"/>
          <w:b/>
          <w:bCs/>
          <w:sz w:val="22"/>
          <w:szCs w:val="22"/>
        </w:rPr>
        <w:t>Platební podmínky</w:t>
      </w:r>
    </w:p>
    <w:p w14:paraId="112CC654" w14:textId="094868AE" w:rsidR="00EC3BA7" w:rsidRPr="00296715" w:rsidRDefault="00EC3BA7" w:rsidP="00425708">
      <w:pPr>
        <w:pStyle w:val="Odstavecseseznamem"/>
        <w:numPr>
          <w:ilvl w:val="1"/>
          <w:numId w:val="18"/>
        </w:numPr>
        <w:ind w:left="709" w:hanging="715"/>
        <w:jc w:val="both"/>
        <w:rPr>
          <w:rFonts w:asciiTheme="minorHAnsi" w:hAnsiTheme="minorHAnsi"/>
          <w:snapToGrid w:val="0"/>
          <w:szCs w:val="22"/>
        </w:rPr>
      </w:pPr>
      <w:r w:rsidRPr="00296715">
        <w:rPr>
          <w:rFonts w:asciiTheme="minorHAnsi" w:hAnsiTheme="minorHAnsi"/>
          <w:szCs w:val="22"/>
        </w:rPr>
        <w:t>Poskytovatel vystaví objednateli daňový doklad (dále jen „faktura“)</w:t>
      </w:r>
      <w:r w:rsidR="00611919" w:rsidRPr="00296715">
        <w:rPr>
          <w:rFonts w:asciiTheme="minorHAnsi" w:hAnsiTheme="minorHAnsi"/>
          <w:szCs w:val="22"/>
        </w:rPr>
        <w:t xml:space="preserve"> 1 krát měsíčně za všechny služby poskytnuté objednateli v průběhu příslušného kalendářního měsíce a doručí ji objednateli do 10-tého dne měsíce následujícího.</w:t>
      </w:r>
      <w:r w:rsidRPr="00296715">
        <w:rPr>
          <w:rFonts w:asciiTheme="minorHAnsi" w:hAnsiTheme="minorHAnsi"/>
          <w:szCs w:val="22"/>
        </w:rPr>
        <w:t xml:space="preserve"> Fakturovány budo</w:t>
      </w:r>
      <w:r w:rsidR="008729B3" w:rsidRPr="00296715">
        <w:rPr>
          <w:rFonts w:asciiTheme="minorHAnsi" w:hAnsiTheme="minorHAnsi"/>
          <w:szCs w:val="22"/>
        </w:rPr>
        <w:t>u pouze skutečně provedené služby</w:t>
      </w:r>
      <w:r w:rsidRPr="00296715">
        <w:rPr>
          <w:rFonts w:asciiTheme="minorHAnsi" w:hAnsiTheme="minorHAnsi"/>
          <w:szCs w:val="22"/>
        </w:rPr>
        <w:t xml:space="preserve"> podle předloženého, objednatelem odsouhlaseného soupisu </w:t>
      </w:r>
      <w:r w:rsidR="008729B3" w:rsidRPr="00296715">
        <w:rPr>
          <w:rFonts w:asciiTheme="minorHAnsi" w:hAnsiTheme="minorHAnsi"/>
          <w:szCs w:val="22"/>
        </w:rPr>
        <w:t>poskytnutých služeb</w:t>
      </w:r>
      <w:r w:rsidR="00611919" w:rsidRPr="00296715">
        <w:rPr>
          <w:rFonts w:asciiTheme="minorHAnsi" w:hAnsiTheme="minorHAnsi"/>
          <w:szCs w:val="22"/>
        </w:rPr>
        <w:t>.</w:t>
      </w:r>
      <w:r w:rsidRPr="00296715">
        <w:rPr>
          <w:rFonts w:asciiTheme="minorHAnsi" w:hAnsiTheme="minorHAnsi"/>
          <w:szCs w:val="22"/>
        </w:rPr>
        <w:t xml:space="preserve"> </w:t>
      </w:r>
    </w:p>
    <w:p w14:paraId="7900D7C5" w14:textId="398B3C63" w:rsidR="00EC3BA7" w:rsidRPr="00296715" w:rsidRDefault="00EC3BA7"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 xml:space="preserve">Fakturu odešle poskytovatel objednateli doporučeně na adresu objednatele uvedenou v záhlaví této smlouvy ve dvojím vyhotovení. </w:t>
      </w:r>
    </w:p>
    <w:p w14:paraId="30629515" w14:textId="77777777" w:rsidR="00EC3BA7" w:rsidRPr="00296715" w:rsidRDefault="00EC3BA7" w:rsidP="00EC3BA7">
      <w:pPr>
        <w:ind w:left="705"/>
        <w:jc w:val="both"/>
        <w:rPr>
          <w:rFonts w:asciiTheme="minorHAnsi" w:hAnsiTheme="minorHAnsi"/>
          <w:sz w:val="22"/>
          <w:szCs w:val="22"/>
        </w:rPr>
      </w:pPr>
      <w:r w:rsidRPr="00296715">
        <w:rPr>
          <w:rFonts w:asciiTheme="minorHAnsi" w:hAnsiTheme="minorHAnsi"/>
          <w:sz w:val="22"/>
          <w:szCs w:val="22"/>
        </w:rPr>
        <w:t>Faktura musí obsahovat tyto údaje:</w:t>
      </w:r>
    </w:p>
    <w:p w14:paraId="50FE0B7D"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označení dokladu jako „Daňový doklad – faktura“ s uvedením evidenčního čísla;</w:t>
      </w:r>
    </w:p>
    <w:p w14:paraId="3D0B917A"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obchod</w:t>
      </w:r>
      <w:r w:rsidR="00D0189D" w:rsidRPr="00296715">
        <w:rPr>
          <w:rFonts w:asciiTheme="minorHAnsi" w:hAnsiTheme="minorHAnsi"/>
          <w:sz w:val="22"/>
          <w:szCs w:val="22"/>
        </w:rPr>
        <w:t xml:space="preserve">ní firmu nebo jméno a příjmení, </w:t>
      </w:r>
      <w:r w:rsidRPr="00296715">
        <w:rPr>
          <w:rFonts w:asciiTheme="minorHAnsi" w:hAnsiTheme="minorHAnsi"/>
          <w:sz w:val="22"/>
          <w:szCs w:val="22"/>
        </w:rPr>
        <w:t>sídlo nebo místo podnikání poskytovatele s uvedením IČO a DIČ;</w:t>
      </w:r>
    </w:p>
    <w:p w14:paraId="7FD8D1B4"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název a sídlo objednatele s uvedením IČO a DIČ;</w:t>
      </w:r>
    </w:p>
    <w:p w14:paraId="3BF1E52B"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číslo této smlouvy, podle které se uskutečňuje plnění;</w:t>
      </w:r>
    </w:p>
    <w:p w14:paraId="49F18959"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rozsah a předmět plnění;</w:t>
      </w:r>
    </w:p>
    <w:p w14:paraId="522EF64B"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datum uskutečnění plnění, datum vystavení a datum splatnosti faktury;</w:t>
      </w:r>
    </w:p>
    <w:p w14:paraId="6EAB88B7"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název přejímajícího podle této smlouvy;</w:t>
      </w:r>
    </w:p>
    <w:p w14:paraId="45A8BCC8"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jednotkovou cenu v Kč bez DPH a včetně DPH (tj. cenu za jednu hodinu poskytované služby);</w:t>
      </w:r>
    </w:p>
    <w:p w14:paraId="755F1880"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 xml:space="preserve">základ daně v korunách a haléřích za službu; </w:t>
      </w:r>
    </w:p>
    <w:p w14:paraId="5C3BCA27"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základní nebo sníženou sazbu daně v % nebo sdělení, že se jedná o plnění osvobozené od daně;</w:t>
      </w:r>
    </w:p>
    <w:p w14:paraId="7CC72A7B"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výši daně uvedenou v korunách a haléřích, popřípadě zaokrouhlenou na desítky haléřů nahoru;</w:t>
      </w:r>
    </w:p>
    <w:p w14:paraId="7FB5BB99"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cena za službu celkem v Kč včetně DPH;</w:t>
      </w:r>
    </w:p>
    <w:p w14:paraId="79EAD3CA"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označení peněžního ústavu a číslo účtu poskytovatel, na který má být poukázána platba;</w:t>
      </w:r>
    </w:p>
    <w:p w14:paraId="40CBEC49"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razítko s podpisem odpovědné osoby poskytovatele za vystavení faktury;</w:t>
      </w:r>
    </w:p>
    <w:p w14:paraId="6A3488C1" w14:textId="77777777" w:rsidR="00EC3BA7" w:rsidRPr="00296715" w:rsidRDefault="00EC3BA7" w:rsidP="00EC3BA7">
      <w:pPr>
        <w:widowControl w:val="0"/>
        <w:numPr>
          <w:ilvl w:val="0"/>
          <w:numId w:val="14"/>
        </w:numPr>
        <w:jc w:val="both"/>
        <w:rPr>
          <w:rFonts w:asciiTheme="minorHAnsi" w:hAnsiTheme="minorHAnsi"/>
          <w:snapToGrid w:val="0"/>
          <w:sz w:val="22"/>
          <w:szCs w:val="22"/>
        </w:rPr>
      </w:pPr>
      <w:r w:rsidRPr="00296715">
        <w:rPr>
          <w:rFonts w:asciiTheme="minorHAnsi" w:hAnsiTheme="minorHAnsi"/>
          <w:sz w:val="22"/>
          <w:szCs w:val="22"/>
        </w:rPr>
        <w:t>údaj o zápisu poskytovatele v obchodním rejstříku včetně spisové značky, není-li v něm zapsán údaj o zápisu z jiné evidence.</w:t>
      </w:r>
    </w:p>
    <w:p w14:paraId="53B5339C" w14:textId="6E95BEBA" w:rsidR="00EC3BA7" w:rsidRPr="00296715" w:rsidRDefault="00EC3BA7" w:rsidP="00425708">
      <w:pPr>
        <w:pStyle w:val="Odstavecseseznamem"/>
        <w:numPr>
          <w:ilvl w:val="1"/>
          <w:numId w:val="18"/>
        </w:numPr>
        <w:ind w:left="709" w:hanging="715"/>
        <w:jc w:val="both"/>
        <w:rPr>
          <w:rFonts w:asciiTheme="minorHAnsi" w:hAnsiTheme="minorHAnsi"/>
          <w:snapToGrid w:val="0"/>
          <w:szCs w:val="22"/>
        </w:rPr>
      </w:pPr>
      <w:r w:rsidRPr="00296715">
        <w:rPr>
          <w:rFonts w:asciiTheme="minorHAnsi" w:hAnsiTheme="minorHAnsi"/>
          <w:szCs w:val="22"/>
        </w:rPr>
        <w:t>Splatnost faktury je 30 dnů od jejího doručení objednateli. Faktura se považuje za uhrazenou okamžikem odepsání fakturované částky z účtu objednatele a směrováním na účet poskytovatele.</w:t>
      </w:r>
    </w:p>
    <w:p w14:paraId="6989C1F5" w14:textId="2B12C468" w:rsidR="00EC3BA7" w:rsidRPr="00296715" w:rsidRDefault="00EC3BA7" w:rsidP="00425708">
      <w:pPr>
        <w:pStyle w:val="Odstavecseseznamem"/>
        <w:numPr>
          <w:ilvl w:val="1"/>
          <w:numId w:val="18"/>
        </w:numPr>
        <w:ind w:left="709" w:hanging="715"/>
        <w:jc w:val="both"/>
        <w:rPr>
          <w:rFonts w:asciiTheme="minorHAnsi" w:hAnsiTheme="minorHAnsi"/>
          <w:snapToGrid w:val="0"/>
          <w:szCs w:val="22"/>
        </w:rPr>
      </w:pPr>
      <w:r w:rsidRPr="00296715">
        <w:rPr>
          <w:rFonts w:asciiTheme="minorHAnsi" w:hAnsiTheme="minorHAnsi"/>
          <w:szCs w:val="22"/>
        </w:rPr>
        <w:t>Objednatel je oprávněn fakturu poskytovateli vrátit před uplynutím její splatnosti, neobsahuje-li některý údaj nebo doklad uvedený v této smlouvě nebo má jiné závady v obsahu nebo nedostatečný počet výtisků. Při vrácení faktury objednatel uvede důvod jejího vrácení a v případě oprávněného vrácení poskytovatel vystaví fakturu novou. Oprávněným vrácením faktury přestává běžet původní lhůta splatnosti a běží znovu ode dne doručení nové faktury objednateli. Poskytovatel je povinen novou fakturu doručit objednateli do 10 dnů ode dne doručení oprávněně vrácené faktury poskytovateli.</w:t>
      </w:r>
    </w:p>
    <w:p w14:paraId="64E2CF7C" w14:textId="10E2474D" w:rsidR="00EC3BA7" w:rsidRPr="00296715" w:rsidRDefault="00EC3BA7" w:rsidP="00425708">
      <w:pPr>
        <w:pStyle w:val="Odstavecseseznamem"/>
        <w:numPr>
          <w:ilvl w:val="1"/>
          <w:numId w:val="18"/>
        </w:numPr>
        <w:ind w:left="709" w:hanging="715"/>
        <w:jc w:val="both"/>
        <w:rPr>
          <w:rFonts w:asciiTheme="minorHAnsi" w:hAnsiTheme="minorHAnsi"/>
          <w:snapToGrid w:val="0"/>
          <w:szCs w:val="22"/>
        </w:rPr>
      </w:pPr>
      <w:r w:rsidRPr="00296715">
        <w:rPr>
          <w:rFonts w:asciiTheme="minorHAnsi" w:hAnsiTheme="minorHAnsi"/>
          <w:szCs w:val="22"/>
        </w:rPr>
        <w:t>Objednatel neposkytuje zálohové platby.</w:t>
      </w:r>
    </w:p>
    <w:p w14:paraId="6C3EAF12" w14:textId="541200D4" w:rsidR="00EC3BA7" w:rsidRPr="00296715" w:rsidRDefault="00EC3BA7" w:rsidP="00425708">
      <w:pPr>
        <w:pStyle w:val="Odstavecseseznamem"/>
        <w:numPr>
          <w:ilvl w:val="1"/>
          <w:numId w:val="18"/>
        </w:numPr>
        <w:ind w:left="709" w:hanging="715"/>
        <w:jc w:val="both"/>
        <w:rPr>
          <w:rFonts w:asciiTheme="minorHAnsi" w:hAnsiTheme="minorHAnsi"/>
          <w:snapToGrid w:val="0"/>
          <w:szCs w:val="22"/>
        </w:rPr>
      </w:pPr>
      <w:r w:rsidRPr="00296715">
        <w:rPr>
          <w:rFonts w:asciiTheme="minorHAnsi" w:hAnsiTheme="minorHAnsi"/>
          <w:szCs w:val="22"/>
        </w:rPr>
        <w:t>Poskytovatel není oprávněn započíst své pohledávky na pohledávky objednatele vůči němu. Poskytovatel není oprávněn postoupit pohledávky vůči objednateli na třetí osobu.</w:t>
      </w:r>
    </w:p>
    <w:p w14:paraId="0FF59332" w14:textId="77777777" w:rsidR="00D42602" w:rsidRDefault="00D42602" w:rsidP="00D42602">
      <w:pPr>
        <w:pStyle w:val="Odstavecseseznamem"/>
        <w:numPr>
          <w:ilvl w:val="1"/>
          <w:numId w:val="18"/>
        </w:numPr>
        <w:ind w:left="709" w:hanging="715"/>
        <w:jc w:val="both"/>
        <w:rPr>
          <w:rFonts w:asciiTheme="minorHAnsi" w:hAnsiTheme="minorHAnsi"/>
          <w:snapToGrid w:val="0"/>
          <w:szCs w:val="22"/>
        </w:rPr>
      </w:pPr>
      <w:r w:rsidRPr="00CA4684">
        <w:rPr>
          <w:rFonts w:asciiTheme="minorHAnsi" w:hAnsiTheme="minorHAnsi"/>
          <w:szCs w:val="22"/>
        </w:rPr>
        <w:t>Každoročně</w:t>
      </w:r>
      <w:r w:rsidRPr="00290312">
        <w:rPr>
          <w:rFonts w:asciiTheme="minorHAnsi" w:hAnsiTheme="minorHAnsi"/>
          <w:snapToGrid w:val="0"/>
          <w:szCs w:val="22"/>
        </w:rPr>
        <w:t xml:space="preserve"> k 31. lednu příslušného kalendářního roku bude cena služeb upravena o celkovou průměrnou míru inflace/deflace stanovenou Českým statistickým úřadem za předchozí kalendářní rok. Smluvní strany se dohodly, že úprava ceny služeb bude objednateli oznámena nejpozději do 31. 3. příslušného kalendářního roku. Cena služeb bude upravována s účinky od 1. dubna příslušného kalendářního roku.</w:t>
      </w:r>
      <w:r>
        <w:rPr>
          <w:rFonts w:asciiTheme="minorHAnsi" w:hAnsiTheme="minorHAnsi"/>
          <w:snapToGrid w:val="0"/>
          <w:szCs w:val="22"/>
        </w:rPr>
        <w:t xml:space="preserve"> </w:t>
      </w:r>
      <w:r w:rsidRPr="00CA4684">
        <w:rPr>
          <w:rFonts w:asciiTheme="minorHAnsi" w:hAnsiTheme="minorHAnsi"/>
          <w:szCs w:val="22"/>
        </w:rPr>
        <w:t>Ustanovení</w:t>
      </w:r>
      <w:r w:rsidRPr="00290312">
        <w:rPr>
          <w:rFonts w:asciiTheme="minorHAnsi" w:hAnsiTheme="minorHAnsi"/>
          <w:snapToGrid w:val="0"/>
          <w:szCs w:val="22"/>
        </w:rPr>
        <w:t xml:space="preserve"> tohoto článku se použije pouze v případě, že průměrná roční míra inflace/deflace za předchozí kalendářní rok bude vyšší nebo rovna 3,5 %.</w:t>
      </w:r>
    </w:p>
    <w:p w14:paraId="5B1CAAD9" w14:textId="77777777" w:rsidR="00D42602" w:rsidRDefault="00D42602" w:rsidP="00D42602">
      <w:pPr>
        <w:pStyle w:val="Odstavecseseznamem"/>
        <w:numPr>
          <w:ilvl w:val="1"/>
          <w:numId w:val="18"/>
        </w:numPr>
        <w:ind w:left="709" w:hanging="715"/>
        <w:jc w:val="both"/>
        <w:rPr>
          <w:rFonts w:asciiTheme="minorHAnsi" w:hAnsiTheme="minorHAnsi"/>
          <w:snapToGrid w:val="0"/>
          <w:szCs w:val="22"/>
        </w:rPr>
      </w:pPr>
      <w:r w:rsidRPr="005D14F9">
        <w:rPr>
          <w:rFonts w:asciiTheme="minorHAnsi" w:hAnsiTheme="minorHAnsi"/>
          <w:snapToGrid w:val="0"/>
          <w:szCs w:val="22"/>
        </w:rPr>
        <w:t xml:space="preserve">V </w:t>
      </w:r>
      <w:r w:rsidRPr="00CA4684">
        <w:rPr>
          <w:rFonts w:asciiTheme="minorHAnsi" w:hAnsiTheme="minorHAnsi"/>
          <w:szCs w:val="22"/>
        </w:rPr>
        <w:t>případě</w:t>
      </w:r>
      <w:r w:rsidRPr="005D14F9">
        <w:rPr>
          <w:rFonts w:asciiTheme="minorHAnsi" w:hAnsiTheme="minorHAnsi"/>
          <w:snapToGrid w:val="0"/>
          <w:szCs w:val="22"/>
        </w:rPr>
        <w:t xml:space="preserve"> zvýšení základní hodinové sazby minimální mzdy podle nařízení vlády je možné navýšit jednotkovou cenu za 1 hodinu bez DPH (u služby oceňované a hrazené hodinovou sazbou minimální mzdy podle nařízení vlády u strážného nebo vrátného) o částku odpovídající navýšení základní hodinové sazby minimální mzdy. Tuto jednotkovou cenu za 1 hodinu bez DPH lze měnit pouze v případě zvýšení základní hodinové sazby minimální mzdy podle nařízení vlády o minimální mzdě avšak za všechny takové případy nejvýše do limitu uvedeného v § 222 odst. 4, ZZVZ.  Na navýšení jednotkové ceny za 1 hodinu v důsledku zvýšení minimální mzdy nemá </w:t>
      </w:r>
      <w:r>
        <w:rPr>
          <w:rFonts w:asciiTheme="minorHAnsi" w:hAnsiTheme="minorHAnsi"/>
          <w:snapToGrid w:val="0"/>
          <w:szCs w:val="22"/>
        </w:rPr>
        <w:t>poskytovatel</w:t>
      </w:r>
      <w:r w:rsidRPr="005D14F9">
        <w:rPr>
          <w:rFonts w:asciiTheme="minorHAnsi" w:hAnsiTheme="minorHAnsi"/>
          <w:snapToGrid w:val="0"/>
          <w:szCs w:val="22"/>
        </w:rPr>
        <w:t xml:space="preserve"> právní nárok a taková změna vyžaduje dohodu smluvních stran a uzavření písemného dodatku ke smlouvě.</w:t>
      </w:r>
    </w:p>
    <w:p w14:paraId="184C0C03" w14:textId="77777777" w:rsidR="006E61F3" w:rsidRPr="00296715" w:rsidRDefault="006E61F3" w:rsidP="00EC3BA7">
      <w:pPr>
        <w:tabs>
          <w:tab w:val="num" w:pos="0"/>
        </w:tabs>
        <w:ind w:left="705" w:hanging="705"/>
        <w:jc w:val="both"/>
        <w:rPr>
          <w:rFonts w:asciiTheme="minorHAnsi" w:hAnsiTheme="minorHAnsi"/>
          <w:sz w:val="22"/>
          <w:szCs w:val="22"/>
        </w:rPr>
      </w:pPr>
    </w:p>
    <w:p w14:paraId="0AEA6759" w14:textId="77777777" w:rsidR="00B01FC4" w:rsidRPr="00296715" w:rsidRDefault="00B01FC4" w:rsidP="00EC3BA7">
      <w:pPr>
        <w:tabs>
          <w:tab w:val="num" w:pos="0"/>
        </w:tabs>
        <w:ind w:left="705" w:hanging="705"/>
        <w:jc w:val="both"/>
        <w:rPr>
          <w:rFonts w:asciiTheme="minorHAnsi" w:hAnsiTheme="minorHAnsi"/>
          <w:sz w:val="22"/>
          <w:szCs w:val="22"/>
        </w:rPr>
      </w:pPr>
    </w:p>
    <w:p w14:paraId="3875A076" w14:textId="77777777" w:rsidR="006E61F3" w:rsidRPr="00296715" w:rsidRDefault="006E61F3" w:rsidP="006E61F3">
      <w:pPr>
        <w:ind w:left="360"/>
        <w:jc w:val="both"/>
        <w:rPr>
          <w:rFonts w:asciiTheme="minorHAnsi" w:hAnsiTheme="minorHAnsi"/>
          <w:sz w:val="22"/>
          <w:szCs w:val="22"/>
        </w:rPr>
      </w:pPr>
    </w:p>
    <w:p w14:paraId="1399B2C0" w14:textId="51B6AFCA" w:rsidR="006E61F3" w:rsidRPr="00296715" w:rsidRDefault="006E61F3" w:rsidP="00425708">
      <w:pPr>
        <w:pStyle w:val="Odstavecseseznamem"/>
        <w:numPr>
          <w:ilvl w:val="0"/>
          <w:numId w:val="18"/>
        </w:numPr>
        <w:ind w:left="709"/>
        <w:jc w:val="center"/>
        <w:rPr>
          <w:rFonts w:asciiTheme="minorHAnsi" w:hAnsiTheme="minorHAnsi"/>
          <w:b/>
          <w:bCs/>
          <w:szCs w:val="22"/>
        </w:rPr>
      </w:pPr>
    </w:p>
    <w:p w14:paraId="0A6B281A" w14:textId="77777777" w:rsidR="006E61F3" w:rsidRPr="00296715" w:rsidRDefault="00D0189D" w:rsidP="006E61F3">
      <w:pPr>
        <w:jc w:val="center"/>
        <w:rPr>
          <w:rFonts w:asciiTheme="minorHAnsi" w:hAnsiTheme="minorHAnsi"/>
          <w:b/>
          <w:sz w:val="22"/>
          <w:szCs w:val="22"/>
        </w:rPr>
      </w:pPr>
      <w:r w:rsidRPr="00296715">
        <w:rPr>
          <w:rFonts w:asciiTheme="minorHAnsi" w:hAnsiTheme="minorHAnsi"/>
          <w:b/>
          <w:sz w:val="22"/>
          <w:szCs w:val="22"/>
        </w:rPr>
        <w:t>Podmínky poskytování služeb</w:t>
      </w:r>
      <w:r w:rsidR="006E61F3" w:rsidRPr="00296715">
        <w:rPr>
          <w:rFonts w:asciiTheme="minorHAnsi" w:hAnsiTheme="minorHAnsi"/>
          <w:b/>
          <w:sz w:val="22"/>
          <w:szCs w:val="22"/>
        </w:rPr>
        <w:t xml:space="preserve"> </w:t>
      </w:r>
    </w:p>
    <w:p w14:paraId="450815D4" w14:textId="780D711C" w:rsidR="00102C2B" w:rsidRPr="00296715" w:rsidRDefault="00EC3BA7"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 xml:space="preserve">Poskytovatel je povinen </w:t>
      </w:r>
    </w:p>
    <w:p w14:paraId="54621A21" w14:textId="36ECB637" w:rsidR="00102C2B" w:rsidRPr="00296715" w:rsidRDefault="00102C2B" w:rsidP="00425708">
      <w:pPr>
        <w:pStyle w:val="Odstavecseseznamem"/>
        <w:numPr>
          <w:ilvl w:val="2"/>
          <w:numId w:val="18"/>
        </w:numPr>
        <w:ind w:left="709"/>
        <w:jc w:val="both"/>
        <w:rPr>
          <w:rFonts w:asciiTheme="minorHAnsi" w:hAnsiTheme="minorHAnsi"/>
          <w:szCs w:val="22"/>
        </w:rPr>
      </w:pPr>
      <w:r w:rsidRPr="00296715">
        <w:rPr>
          <w:rFonts w:asciiTheme="minorHAnsi" w:hAnsiTheme="minorHAnsi"/>
          <w:szCs w:val="22"/>
        </w:rPr>
        <w:t>poskytovat služby dle platných právních předpisů a za podmínek sjednaných smlouvou</w:t>
      </w:r>
      <w:r w:rsidR="008616E2" w:rsidRPr="00296715">
        <w:rPr>
          <w:rFonts w:asciiTheme="minorHAnsi" w:hAnsiTheme="minorHAnsi"/>
          <w:szCs w:val="22"/>
        </w:rPr>
        <w:t xml:space="preserve"> a jejími přílohami</w:t>
      </w:r>
      <w:r w:rsidR="004A3F7E" w:rsidRPr="00296715">
        <w:rPr>
          <w:rFonts w:asciiTheme="minorHAnsi" w:hAnsiTheme="minorHAnsi"/>
          <w:szCs w:val="22"/>
        </w:rPr>
        <w:t>,</w:t>
      </w:r>
    </w:p>
    <w:p w14:paraId="497C3E44" w14:textId="3676135A" w:rsidR="00102C2B" w:rsidRPr="00296715" w:rsidRDefault="00102C2B" w:rsidP="00425708">
      <w:pPr>
        <w:pStyle w:val="Odstavecseseznamem"/>
        <w:numPr>
          <w:ilvl w:val="2"/>
          <w:numId w:val="18"/>
        </w:numPr>
        <w:ind w:left="709"/>
        <w:jc w:val="both"/>
        <w:rPr>
          <w:rFonts w:asciiTheme="minorHAnsi" w:hAnsiTheme="minorHAnsi"/>
          <w:szCs w:val="22"/>
        </w:rPr>
      </w:pPr>
      <w:r w:rsidRPr="00296715">
        <w:rPr>
          <w:rFonts w:asciiTheme="minorHAnsi" w:hAnsiTheme="minorHAnsi"/>
          <w:szCs w:val="22"/>
        </w:rPr>
        <w:t>poskytovat řádně, včas a podle požadavků objednatele službu v objednatelem určených</w:t>
      </w:r>
      <w:r w:rsidR="008616E2" w:rsidRPr="00296715">
        <w:rPr>
          <w:rFonts w:asciiTheme="minorHAnsi" w:hAnsiTheme="minorHAnsi"/>
          <w:szCs w:val="22"/>
        </w:rPr>
        <w:t xml:space="preserve"> </w:t>
      </w:r>
      <w:r w:rsidRPr="00296715">
        <w:rPr>
          <w:rFonts w:asciiTheme="minorHAnsi" w:hAnsiTheme="minorHAnsi"/>
          <w:szCs w:val="22"/>
        </w:rPr>
        <w:t>objektech (dále „střežené objekty“) za účelem ochrany zdraví a života osob a ochrany</w:t>
      </w:r>
      <w:r w:rsidR="008616E2" w:rsidRPr="00296715">
        <w:rPr>
          <w:rFonts w:asciiTheme="minorHAnsi" w:hAnsiTheme="minorHAnsi"/>
          <w:szCs w:val="22"/>
        </w:rPr>
        <w:t xml:space="preserve"> </w:t>
      </w:r>
      <w:r w:rsidRPr="00296715">
        <w:rPr>
          <w:rFonts w:asciiTheme="minorHAnsi" w:hAnsiTheme="minorHAnsi"/>
          <w:szCs w:val="22"/>
        </w:rPr>
        <w:t>majetku před odcizením, zničením či poškozením, zajišťovat stanovená bezpečnostní</w:t>
      </w:r>
      <w:r w:rsidR="008616E2" w:rsidRPr="00296715">
        <w:rPr>
          <w:rFonts w:asciiTheme="minorHAnsi" w:hAnsiTheme="minorHAnsi"/>
          <w:szCs w:val="22"/>
        </w:rPr>
        <w:t xml:space="preserve"> </w:t>
      </w:r>
      <w:r w:rsidRPr="00296715">
        <w:rPr>
          <w:rFonts w:asciiTheme="minorHAnsi" w:hAnsiTheme="minorHAnsi"/>
          <w:szCs w:val="22"/>
        </w:rPr>
        <w:t>a režimová opatření ve vnitřních a vnějších částech střežených objektů</w:t>
      </w:r>
      <w:r w:rsidR="008616E2" w:rsidRPr="00296715">
        <w:rPr>
          <w:rFonts w:asciiTheme="minorHAnsi" w:hAnsiTheme="minorHAnsi"/>
          <w:szCs w:val="22"/>
        </w:rPr>
        <w:t xml:space="preserve"> dle závazných písemných pokynů objednatele</w:t>
      </w:r>
      <w:r w:rsidRPr="00296715">
        <w:rPr>
          <w:rFonts w:asciiTheme="minorHAnsi" w:hAnsiTheme="minorHAnsi"/>
          <w:szCs w:val="22"/>
        </w:rPr>
        <w:t>,</w:t>
      </w:r>
    </w:p>
    <w:p w14:paraId="1F5A1125" w14:textId="1CBB8863" w:rsidR="008616E2" w:rsidRPr="00296715" w:rsidRDefault="008616E2" w:rsidP="00425708">
      <w:pPr>
        <w:pStyle w:val="Odstavecseseznamem"/>
        <w:numPr>
          <w:ilvl w:val="2"/>
          <w:numId w:val="18"/>
        </w:numPr>
        <w:ind w:left="709"/>
        <w:jc w:val="both"/>
        <w:rPr>
          <w:rFonts w:asciiTheme="minorHAnsi" w:hAnsiTheme="minorHAnsi"/>
          <w:szCs w:val="22"/>
        </w:rPr>
      </w:pPr>
      <w:r w:rsidRPr="00296715">
        <w:rPr>
          <w:rFonts w:asciiTheme="minorHAnsi" w:hAnsiTheme="minorHAnsi"/>
          <w:szCs w:val="22"/>
        </w:rPr>
        <w:t>dbát na ochranu života a zdraví zaměstnanců, návštěv objednatele, popř. dalších osob v prostorách střežených objektů</w:t>
      </w:r>
      <w:r w:rsidR="008F3D93" w:rsidRPr="00296715">
        <w:rPr>
          <w:rFonts w:asciiTheme="minorHAnsi" w:hAnsiTheme="minorHAnsi"/>
          <w:szCs w:val="22"/>
        </w:rPr>
        <w:t>,</w:t>
      </w:r>
    </w:p>
    <w:p w14:paraId="552F9031" w14:textId="2EF024D1" w:rsidR="008F3D93" w:rsidRPr="00296715" w:rsidRDefault="008F3D93" w:rsidP="00425708">
      <w:pPr>
        <w:pStyle w:val="Odstavecseseznamem"/>
        <w:numPr>
          <w:ilvl w:val="2"/>
          <w:numId w:val="18"/>
        </w:numPr>
        <w:ind w:left="709"/>
        <w:jc w:val="both"/>
        <w:rPr>
          <w:rFonts w:asciiTheme="minorHAnsi" w:hAnsiTheme="minorHAnsi"/>
          <w:szCs w:val="22"/>
        </w:rPr>
      </w:pPr>
      <w:r w:rsidRPr="00296715">
        <w:rPr>
          <w:rFonts w:asciiTheme="minorHAnsi" w:hAnsiTheme="minorHAnsi"/>
          <w:szCs w:val="22"/>
        </w:rPr>
        <w:t>neprodleně reagovat na poplachové signály poplachových systémů, zajišťovat součinnost s pultem centrální ochrany (dále „PCO“), pokud je na něj objekt napojen,</w:t>
      </w:r>
    </w:p>
    <w:p w14:paraId="4C985C3F" w14:textId="61943CF9" w:rsidR="008F3D93" w:rsidRPr="00296715" w:rsidRDefault="008F3D93" w:rsidP="00425708">
      <w:pPr>
        <w:pStyle w:val="Odstavecseseznamem"/>
        <w:numPr>
          <w:ilvl w:val="2"/>
          <w:numId w:val="18"/>
        </w:numPr>
        <w:ind w:left="709"/>
        <w:jc w:val="both"/>
        <w:rPr>
          <w:rFonts w:asciiTheme="minorHAnsi" w:hAnsiTheme="minorHAnsi"/>
          <w:szCs w:val="22"/>
        </w:rPr>
      </w:pPr>
      <w:r w:rsidRPr="00296715">
        <w:rPr>
          <w:rFonts w:asciiTheme="minorHAnsi" w:hAnsiTheme="minorHAnsi"/>
          <w:szCs w:val="22"/>
        </w:rPr>
        <w:t>zajistit součinnost se složkami integrovaného záchranného systému, hlásnou povinnost,</w:t>
      </w:r>
    </w:p>
    <w:p w14:paraId="0FBCA410" w14:textId="0937D62D" w:rsidR="008F3D93" w:rsidRPr="00296715" w:rsidRDefault="008F3D93" w:rsidP="00425708">
      <w:pPr>
        <w:pStyle w:val="Odstavecseseznamem"/>
        <w:numPr>
          <w:ilvl w:val="2"/>
          <w:numId w:val="18"/>
        </w:numPr>
        <w:ind w:left="709"/>
        <w:jc w:val="both"/>
        <w:rPr>
          <w:rFonts w:asciiTheme="minorHAnsi" w:hAnsiTheme="minorHAnsi"/>
          <w:szCs w:val="22"/>
        </w:rPr>
      </w:pPr>
      <w:r w:rsidRPr="00296715">
        <w:rPr>
          <w:rFonts w:asciiTheme="minorHAnsi" w:hAnsiTheme="minorHAnsi"/>
          <w:szCs w:val="22"/>
        </w:rPr>
        <w:t>vést záznamy o průběhu služby a ostatní požadované záznamy a evidence.</w:t>
      </w:r>
    </w:p>
    <w:p w14:paraId="49ECD74D" w14:textId="77777777" w:rsidR="00B10C60" w:rsidRPr="00296715" w:rsidRDefault="00B10C60" w:rsidP="00425708">
      <w:pPr>
        <w:pStyle w:val="Odstavecseseznamem"/>
        <w:ind w:left="709"/>
        <w:jc w:val="both"/>
        <w:rPr>
          <w:rFonts w:asciiTheme="minorHAnsi" w:hAnsiTheme="minorHAnsi"/>
          <w:szCs w:val="22"/>
        </w:rPr>
      </w:pPr>
    </w:p>
    <w:p w14:paraId="5AD77EF2" w14:textId="5F37A06A" w:rsidR="00B10C60" w:rsidRPr="00296715" w:rsidRDefault="00B10C60" w:rsidP="00B10C60">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 xml:space="preserve">Poskytovatel zejména zajistí následující:  </w:t>
      </w:r>
    </w:p>
    <w:p w14:paraId="06B7D1F4" w14:textId="73A9DADE" w:rsidR="00B10C60" w:rsidRPr="00296715" w:rsidRDefault="00B10C60" w:rsidP="00425708">
      <w:pPr>
        <w:pStyle w:val="Odstavecseseznamem"/>
        <w:numPr>
          <w:ilvl w:val="2"/>
          <w:numId w:val="18"/>
        </w:numPr>
        <w:ind w:left="709"/>
        <w:jc w:val="both"/>
        <w:rPr>
          <w:rFonts w:asciiTheme="minorHAnsi" w:hAnsiTheme="minorHAnsi"/>
          <w:szCs w:val="22"/>
        </w:rPr>
      </w:pPr>
      <w:r w:rsidRPr="00296715">
        <w:rPr>
          <w:rFonts w:asciiTheme="minorHAnsi" w:hAnsiTheme="minorHAnsi"/>
          <w:szCs w:val="22"/>
        </w:rPr>
        <w:t>zaměstnanci poskytovatele jsou povinni při výkonu služby nosit stejnokroj (uniformu) odpovídající povaze vykonávané činnosti a ročnímu období, stejnokroj bude opatřen logem poskytovatele;</w:t>
      </w:r>
    </w:p>
    <w:p w14:paraId="1E0C88B4" w14:textId="2FD7EE2D" w:rsidR="00B10C60" w:rsidRPr="00296715" w:rsidRDefault="00B10C60" w:rsidP="00425708">
      <w:pPr>
        <w:pStyle w:val="Odstavecseseznamem"/>
        <w:numPr>
          <w:ilvl w:val="2"/>
          <w:numId w:val="18"/>
        </w:numPr>
        <w:ind w:left="709"/>
        <w:jc w:val="both"/>
        <w:rPr>
          <w:rFonts w:asciiTheme="minorHAnsi" w:hAnsiTheme="minorHAnsi"/>
          <w:szCs w:val="22"/>
        </w:rPr>
      </w:pPr>
      <w:r w:rsidRPr="00296715">
        <w:rPr>
          <w:rFonts w:asciiTheme="minorHAnsi" w:hAnsiTheme="minorHAnsi"/>
          <w:szCs w:val="22"/>
        </w:rPr>
        <w:t>zaměstnanci poskytovatele musí být viditelně označeni osobním identifikačním průkazem (fotografie a identifikační číslo) a vybaveni prostředky osobní ochrany a obrany, spojovacími, popř. dalšími technickými prostředky;</w:t>
      </w:r>
    </w:p>
    <w:p w14:paraId="4B3E713F" w14:textId="297EDF59" w:rsidR="00B10C60" w:rsidRPr="00296715"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296715">
        <w:rPr>
          <w:rFonts w:asciiTheme="minorHAnsi" w:hAnsiTheme="minorHAnsi" w:cs="ArialMT"/>
          <w:szCs w:val="22"/>
        </w:rPr>
        <w:t xml:space="preserve">k </w:t>
      </w:r>
      <w:r w:rsidRPr="00296715">
        <w:rPr>
          <w:rFonts w:asciiTheme="minorHAnsi" w:hAnsiTheme="minorHAnsi"/>
          <w:szCs w:val="22"/>
        </w:rPr>
        <w:t>zajištění</w:t>
      </w:r>
      <w:r w:rsidRPr="00296715">
        <w:rPr>
          <w:rFonts w:asciiTheme="minorHAnsi" w:hAnsiTheme="minorHAnsi" w:cs="ArialMT"/>
          <w:szCs w:val="22"/>
        </w:rPr>
        <w:t xml:space="preserve"> vzájemné komunikace budou zaměstnanci poskytovatele na jednotlivých stanovištích vybaveni mobilním telefonem, který zajistí poskytovatel;</w:t>
      </w:r>
    </w:p>
    <w:p w14:paraId="3BC2E27D" w14:textId="4E7A645F" w:rsidR="00B10C60" w:rsidRPr="00296715" w:rsidRDefault="00B10C60" w:rsidP="00425708">
      <w:pPr>
        <w:pStyle w:val="Odstavecseseznamem"/>
        <w:numPr>
          <w:ilvl w:val="2"/>
          <w:numId w:val="18"/>
        </w:numPr>
        <w:autoSpaceDE w:val="0"/>
        <w:autoSpaceDN w:val="0"/>
        <w:adjustRightInd w:val="0"/>
        <w:ind w:left="709"/>
        <w:jc w:val="both"/>
        <w:rPr>
          <w:rFonts w:asciiTheme="minorHAnsi" w:hAnsiTheme="minorHAnsi" w:cs="ArialMT"/>
          <w:szCs w:val="22"/>
        </w:rPr>
      </w:pPr>
      <w:r w:rsidRPr="00296715">
        <w:rPr>
          <w:rFonts w:asciiTheme="minorHAnsi" w:hAnsiTheme="minorHAnsi" w:cs="ArialMT"/>
          <w:szCs w:val="22"/>
        </w:rPr>
        <w:t xml:space="preserve">za </w:t>
      </w:r>
      <w:r w:rsidRPr="00296715">
        <w:rPr>
          <w:rFonts w:asciiTheme="minorHAnsi" w:hAnsiTheme="minorHAnsi"/>
          <w:szCs w:val="22"/>
        </w:rPr>
        <w:t>účelem</w:t>
      </w:r>
      <w:r w:rsidRPr="00296715">
        <w:rPr>
          <w:rFonts w:asciiTheme="minorHAnsi" w:hAnsiTheme="minorHAnsi" w:cs="ArialMT"/>
          <w:szCs w:val="22"/>
        </w:rPr>
        <w:t xml:space="preserve"> kontroly zaměstnanců poskytovatele zajistí poskytovatel instalaci a funkčnost elektronického kontrolního obchůzkového systému;</w:t>
      </w:r>
    </w:p>
    <w:p w14:paraId="13719041" w14:textId="792A192F" w:rsidR="00B10C60" w:rsidRPr="00296715" w:rsidRDefault="00B10C60" w:rsidP="00CD5D1C">
      <w:pPr>
        <w:pStyle w:val="Odstavecseseznamem"/>
        <w:numPr>
          <w:ilvl w:val="2"/>
          <w:numId w:val="18"/>
        </w:numPr>
        <w:autoSpaceDE w:val="0"/>
        <w:autoSpaceDN w:val="0"/>
        <w:adjustRightInd w:val="0"/>
        <w:ind w:left="709"/>
        <w:jc w:val="both"/>
        <w:rPr>
          <w:rFonts w:asciiTheme="minorHAnsi" w:hAnsiTheme="minorHAnsi"/>
          <w:szCs w:val="22"/>
        </w:rPr>
      </w:pPr>
      <w:r w:rsidRPr="00296715">
        <w:rPr>
          <w:rFonts w:asciiTheme="minorHAnsi" w:hAnsiTheme="minorHAnsi" w:cs="ArialMT"/>
          <w:szCs w:val="22"/>
        </w:rPr>
        <w:t>poskytovatel vede dokumentaci fyzické ostrahy, která bude trvale uložena u poskytovatele a její rozsah pro jednotlivá stanoviště</w:t>
      </w:r>
      <w:r w:rsidR="009D630C" w:rsidRPr="00296715">
        <w:rPr>
          <w:rFonts w:asciiTheme="minorHAnsi" w:hAnsiTheme="minorHAnsi" w:cs="ArialMT"/>
          <w:szCs w:val="22"/>
        </w:rPr>
        <w:t xml:space="preserve"> bude upraven pokyny objednatele</w:t>
      </w:r>
      <w:r w:rsidRPr="00296715">
        <w:rPr>
          <w:rFonts w:asciiTheme="minorHAnsi" w:hAnsiTheme="minorHAnsi" w:cs="ArialMT"/>
          <w:szCs w:val="22"/>
        </w:rPr>
        <w:t xml:space="preserve">. Dokumentace </w:t>
      </w:r>
      <w:r w:rsidR="00B00E10" w:rsidRPr="00296715">
        <w:rPr>
          <w:rFonts w:asciiTheme="minorHAnsi" w:hAnsiTheme="minorHAnsi" w:cs="ArialMT"/>
          <w:szCs w:val="22"/>
        </w:rPr>
        <w:t xml:space="preserve">zejména </w:t>
      </w:r>
      <w:r w:rsidRPr="00296715">
        <w:rPr>
          <w:rFonts w:asciiTheme="minorHAnsi" w:hAnsiTheme="minorHAnsi" w:cs="ArialMT"/>
          <w:szCs w:val="22"/>
        </w:rPr>
        <w:t>zahrnuje směrnici, rozpis</w:t>
      </w:r>
      <w:r w:rsidR="009D630C" w:rsidRPr="00296715">
        <w:rPr>
          <w:rFonts w:asciiTheme="minorHAnsi" w:hAnsiTheme="minorHAnsi" w:cs="ArialMT"/>
          <w:szCs w:val="22"/>
        </w:rPr>
        <w:t xml:space="preserve"> </w:t>
      </w:r>
      <w:r w:rsidRPr="00296715">
        <w:rPr>
          <w:rFonts w:asciiTheme="minorHAnsi" w:hAnsiTheme="minorHAnsi" w:cs="ArialMT"/>
          <w:szCs w:val="22"/>
        </w:rPr>
        <w:t xml:space="preserve">směn na aktuální kalendářní měsíc, </w:t>
      </w:r>
      <w:r w:rsidR="00B00E10" w:rsidRPr="00296715">
        <w:rPr>
          <w:rFonts w:asciiTheme="minorHAnsi" w:hAnsiTheme="minorHAnsi" w:cs="ArialMT"/>
          <w:szCs w:val="22"/>
        </w:rPr>
        <w:t xml:space="preserve">systém kontroly obchůzky na záznamových zařízeních, </w:t>
      </w:r>
      <w:r w:rsidRPr="00296715">
        <w:rPr>
          <w:rFonts w:asciiTheme="minorHAnsi" w:hAnsiTheme="minorHAnsi" w:cs="ArialMT"/>
          <w:szCs w:val="22"/>
        </w:rPr>
        <w:t>seznam inventáře stanoviště ostrahy, knihu převzetí</w:t>
      </w:r>
      <w:r w:rsidR="009D630C" w:rsidRPr="00296715">
        <w:rPr>
          <w:rFonts w:asciiTheme="minorHAnsi" w:hAnsiTheme="minorHAnsi" w:cs="ArialMT"/>
          <w:szCs w:val="22"/>
        </w:rPr>
        <w:t xml:space="preserve"> a</w:t>
      </w:r>
      <w:r w:rsidRPr="00296715">
        <w:rPr>
          <w:rFonts w:asciiTheme="minorHAnsi" w:hAnsiTheme="minorHAnsi" w:cs="ArialMT"/>
          <w:szCs w:val="22"/>
        </w:rPr>
        <w:t xml:space="preserve"> předání služby (strážní kniha), knihu klíčů, knihu návštěv, knihu vozidel, provozní knihy</w:t>
      </w:r>
      <w:r w:rsidR="009D630C" w:rsidRPr="00296715">
        <w:rPr>
          <w:rFonts w:asciiTheme="minorHAnsi" w:hAnsiTheme="minorHAnsi" w:cs="ArialMT"/>
          <w:szCs w:val="22"/>
        </w:rPr>
        <w:t xml:space="preserve"> </w:t>
      </w:r>
      <w:r w:rsidRPr="00296715">
        <w:rPr>
          <w:rFonts w:asciiTheme="minorHAnsi" w:hAnsiTheme="minorHAnsi" w:cs="ArialMT"/>
          <w:szCs w:val="22"/>
        </w:rPr>
        <w:t>poplachových systémů (poplachových zabezpečovacích a tísňových systémů,</w:t>
      </w:r>
      <w:r w:rsidR="009D630C" w:rsidRPr="00296715">
        <w:rPr>
          <w:rFonts w:asciiTheme="minorHAnsi" w:hAnsiTheme="minorHAnsi" w:cs="ArialMT"/>
          <w:szCs w:val="22"/>
        </w:rPr>
        <w:t xml:space="preserve"> </w:t>
      </w:r>
      <w:r w:rsidRPr="00296715">
        <w:rPr>
          <w:rFonts w:asciiTheme="minorHAnsi" w:hAnsiTheme="minorHAnsi" w:cs="ArialMT"/>
          <w:szCs w:val="22"/>
        </w:rPr>
        <w:t>kamerových systémů apod.), návody k obsluze poplachových systémů</w:t>
      </w:r>
      <w:r w:rsidR="00AF3A99" w:rsidRPr="00296715">
        <w:rPr>
          <w:rFonts w:asciiTheme="minorHAnsi" w:hAnsiTheme="minorHAnsi" w:cs="ArialMT"/>
          <w:szCs w:val="22"/>
        </w:rPr>
        <w:t xml:space="preserve"> (pokud jsou instalovány)</w:t>
      </w:r>
      <w:r w:rsidRPr="00296715">
        <w:rPr>
          <w:rFonts w:asciiTheme="minorHAnsi" w:hAnsiTheme="minorHAnsi" w:cs="ArialMT"/>
          <w:szCs w:val="22"/>
        </w:rPr>
        <w:t>, provozní řád</w:t>
      </w:r>
      <w:r w:rsidR="009D630C" w:rsidRPr="00296715">
        <w:rPr>
          <w:rFonts w:asciiTheme="minorHAnsi" w:hAnsiTheme="minorHAnsi" w:cs="ArialMT"/>
          <w:szCs w:val="22"/>
        </w:rPr>
        <w:t xml:space="preserve"> </w:t>
      </w:r>
      <w:r w:rsidRPr="00296715">
        <w:rPr>
          <w:rFonts w:asciiTheme="minorHAnsi" w:hAnsiTheme="minorHAnsi" w:cs="ArialMT"/>
          <w:szCs w:val="22"/>
        </w:rPr>
        <w:t>objektu, dokumentaci požární ochrany, telefonní seznam, platná povolení ke vstupu osob</w:t>
      </w:r>
      <w:r w:rsidR="009D630C" w:rsidRPr="00296715">
        <w:rPr>
          <w:rFonts w:asciiTheme="minorHAnsi" w:hAnsiTheme="minorHAnsi" w:cs="ArialMT"/>
          <w:szCs w:val="22"/>
        </w:rPr>
        <w:t xml:space="preserve"> </w:t>
      </w:r>
      <w:r w:rsidRPr="00296715">
        <w:rPr>
          <w:rFonts w:asciiTheme="minorHAnsi" w:hAnsiTheme="minorHAnsi" w:cs="ArialMT"/>
          <w:szCs w:val="22"/>
        </w:rPr>
        <w:t>nebo vjezdu vozidel.</w:t>
      </w:r>
      <w:r w:rsidR="009D630C" w:rsidRPr="00296715">
        <w:rPr>
          <w:rFonts w:asciiTheme="minorHAnsi" w:hAnsiTheme="minorHAnsi" w:cs="ArialMT"/>
          <w:szCs w:val="22"/>
        </w:rPr>
        <w:t xml:space="preserve"> Rozsah dokumentace bude upraven podle požadavků </w:t>
      </w:r>
      <w:r w:rsidR="00435E7B" w:rsidRPr="00296715">
        <w:rPr>
          <w:rFonts w:asciiTheme="minorHAnsi" w:hAnsiTheme="minorHAnsi" w:cs="ArialMT"/>
          <w:szCs w:val="22"/>
        </w:rPr>
        <w:t xml:space="preserve">a pokynů </w:t>
      </w:r>
      <w:r w:rsidR="009D630C" w:rsidRPr="00296715">
        <w:rPr>
          <w:rFonts w:asciiTheme="minorHAnsi" w:hAnsiTheme="minorHAnsi" w:cs="ArialMT"/>
          <w:szCs w:val="22"/>
        </w:rPr>
        <w:t>objednatele</w:t>
      </w:r>
      <w:r w:rsidR="00435E7B" w:rsidRPr="00296715">
        <w:rPr>
          <w:rFonts w:asciiTheme="minorHAnsi" w:hAnsiTheme="minorHAnsi" w:cs="ArialMT"/>
          <w:szCs w:val="22"/>
        </w:rPr>
        <w:t xml:space="preserve"> v</w:t>
      </w:r>
      <w:r w:rsidR="00A67095" w:rsidRPr="00296715">
        <w:rPr>
          <w:rFonts w:asciiTheme="minorHAnsi" w:hAnsiTheme="minorHAnsi" w:cs="ArialMT"/>
          <w:szCs w:val="22"/>
        </w:rPr>
        <w:t> souladu s předmětem plnění smlouvy.</w:t>
      </w:r>
      <w:r w:rsidR="00567336" w:rsidRPr="00296715">
        <w:rPr>
          <w:rFonts w:asciiTheme="minorHAnsi" w:hAnsiTheme="minorHAnsi" w:cs="ArialMT"/>
          <w:szCs w:val="22"/>
        </w:rPr>
        <w:t xml:space="preserve"> Objednatel si vyhrazuje právo vyžádat si dokumentaci fyzické ostrahy kdykoliv ke kontrole.</w:t>
      </w:r>
    </w:p>
    <w:p w14:paraId="1D4F0178" w14:textId="305A4E0B" w:rsidR="009D630C" w:rsidRPr="00296715" w:rsidRDefault="009D630C"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rPr>
        <w:t>Obě smluvní strany jsou povinny se neprodleně vzájemně informovat o všech nastalých skutečnostech, které mohou mít vliv na poskytnutí služeb nebo plnění povinností vyplývajících z této smlouvy.</w:t>
      </w:r>
    </w:p>
    <w:p w14:paraId="024F62F4" w14:textId="4F84B1D6" w:rsidR="00EC3BA7" w:rsidRPr="00296715" w:rsidRDefault="00EC3BA7" w:rsidP="00425708">
      <w:pPr>
        <w:pStyle w:val="Odstavecseseznamem"/>
        <w:numPr>
          <w:ilvl w:val="1"/>
          <w:numId w:val="18"/>
        </w:numPr>
        <w:ind w:left="709" w:hanging="715"/>
        <w:jc w:val="both"/>
        <w:rPr>
          <w:rFonts w:asciiTheme="minorHAnsi" w:hAnsiTheme="minorHAnsi"/>
        </w:rPr>
      </w:pPr>
      <w:r w:rsidRPr="00296715">
        <w:rPr>
          <w:rFonts w:asciiTheme="minorHAnsi" w:hAnsiTheme="minorHAnsi"/>
        </w:rPr>
        <w:t xml:space="preserve">Poskytovatel je povinen řídit se při poskytování služeb pokyny objednatele </w:t>
      </w:r>
      <w:r w:rsidRPr="00296715">
        <w:rPr>
          <w:rFonts w:asciiTheme="minorHAnsi" w:hAnsiTheme="minorHAnsi"/>
        </w:rPr>
        <w:br/>
        <w:t>a neprodleně řešit připomínky objednatele týkající se poskytování služeb. Na případnou nevhodnost pokynů poskytovatele je povinen jej upozornit.</w:t>
      </w:r>
    </w:p>
    <w:p w14:paraId="3A93DF2B" w14:textId="1A497CC5" w:rsidR="00EC3BA7" w:rsidRPr="00296715" w:rsidRDefault="00EC3BA7" w:rsidP="00425708">
      <w:pPr>
        <w:pStyle w:val="Odstavecseseznamem"/>
        <w:numPr>
          <w:ilvl w:val="1"/>
          <w:numId w:val="18"/>
        </w:numPr>
        <w:ind w:left="709" w:hanging="715"/>
        <w:jc w:val="both"/>
        <w:rPr>
          <w:rFonts w:asciiTheme="minorHAnsi" w:hAnsiTheme="minorHAnsi"/>
        </w:rPr>
      </w:pPr>
      <w:r w:rsidRPr="00296715">
        <w:rPr>
          <w:rFonts w:asciiTheme="minorHAnsi" w:hAnsiTheme="minorHAnsi"/>
        </w:rPr>
        <w:t>Objednatel je oprávněn kdykoli provádět kontrolu poskytování služeb poskytovatele, když poskytovatel je povinen kontrolu objednateli umožnit.</w:t>
      </w:r>
    </w:p>
    <w:p w14:paraId="5A390676" w14:textId="3012DC7D" w:rsidR="00BF037F" w:rsidRPr="00296715" w:rsidRDefault="00BF037F" w:rsidP="00425708">
      <w:pPr>
        <w:pStyle w:val="Odstavecseseznamem"/>
        <w:numPr>
          <w:ilvl w:val="1"/>
          <w:numId w:val="18"/>
        </w:numPr>
        <w:ind w:left="709" w:hanging="715"/>
        <w:jc w:val="both"/>
        <w:rPr>
          <w:rFonts w:asciiTheme="minorHAnsi" w:hAnsiTheme="minorHAnsi"/>
        </w:rPr>
      </w:pPr>
      <w:r w:rsidRPr="00296715">
        <w:rPr>
          <w:rFonts w:asciiTheme="minorHAnsi" w:hAnsiTheme="minorHAnsi"/>
        </w:rPr>
        <w:t xml:space="preserve">Poskytovatel zajistí systematickou kontrolní činnost směny v nepravidelných intervalech se zaměřením na kvalitu poskytovaných služeb, plnění povinností při výkonu služby, dodržování postupů a pravidel stanovených směrnicí, výstroj a vzhled svých zaměstnanců. </w:t>
      </w:r>
      <w:r w:rsidRPr="00296715">
        <w:rPr>
          <w:rFonts w:asciiTheme="minorHAnsi" w:hAnsiTheme="minorHAnsi" w:cs="ArialMT"/>
          <w:szCs w:val="22"/>
        </w:rPr>
        <w:t>O výsledcích kontrol informuje průběžně objednatele, nejméně jednou měsíčně</w:t>
      </w:r>
      <w:r w:rsidR="003309D8" w:rsidRPr="00296715">
        <w:rPr>
          <w:rFonts w:asciiTheme="minorHAnsi" w:hAnsiTheme="minorHAnsi" w:cs="ArialMT"/>
          <w:szCs w:val="22"/>
        </w:rPr>
        <w:t>, pokud není stanoveno objednatelem jinak</w:t>
      </w:r>
      <w:r w:rsidRPr="00296715">
        <w:rPr>
          <w:rFonts w:asciiTheme="minorHAnsi" w:hAnsiTheme="minorHAnsi" w:cs="ArialMT"/>
          <w:szCs w:val="22"/>
        </w:rPr>
        <w:t>.</w:t>
      </w:r>
    </w:p>
    <w:p w14:paraId="5EA17D5A" w14:textId="57B86D4C" w:rsidR="003309D8" w:rsidRPr="00296715" w:rsidRDefault="003309D8" w:rsidP="00425708">
      <w:pPr>
        <w:pStyle w:val="Odstavecseseznamem"/>
        <w:numPr>
          <w:ilvl w:val="1"/>
          <w:numId w:val="18"/>
        </w:numPr>
        <w:ind w:left="709" w:hanging="715"/>
        <w:jc w:val="both"/>
        <w:rPr>
          <w:rFonts w:asciiTheme="minorHAnsi" w:hAnsiTheme="minorHAnsi"/>
        </w:rPr>
      </w:pPr>
      <w:r w:rsidRPr="00296715">
        <w:rPr>
          <w:rFonts w:asciiTheme="minorHAnsi" w:hAnsiTheme="minorHAnsi"/>
        </w:rPr>
        <w:t>Poskytovatel je povinen na základě odůvodněných výhrad objednatele ke konkrétnímu zaměstnanci poskytovatele provést jeho výměnu, a to do tří pracovních dnů. Poskytovatel je v tomto případě povinen konzultovat s objednatelem přijetí nového zaměstnance.</w:t>
      </w:r>
    </w:p>
    <w:p w14:paraId="4053DCD8" w14:textId="10C0DFA2" w:rsidR="00B175AD" w:rsidRPr="00296715" w:rsidRDefault="00B175AD" w:rsidP="00425708">
      <w:pPr>
        <w:pStyle w:val="Odstavecseseznamem"/>
        <w:numPr>
          <w:ilvl w:val="1"/>
          <w:numId w:val="18"/>
        </w:numPr>
        <w:ind w:left="709" w:hanging="715"/>
        <w:jc w:val="both"/>
        <w:rPr>
          <w:rFonts w:asciiTheme="minorHAnsi" w:hAnsiTheme="minorHAnsi"/>
        </w:rPr>
      </w:pPr>
      <w:r w:rsidRPr="00296715">
        <w:rPr>
          <w:rFonts w:asciiTheme="minorHAnsi" w:hAnsiTheme="minorHAnsi"/>
        </w:rPr>
        <w:t>Poskytovatel se zavazuje neprodleně oznámit objednateli veškeré škody, které v průběhu poskytování služby zjistí a stejně tak i škody způsobené jeho zaměstnanci. Zvláštní důraz je kladen na ty škody, na které se vztahuje pojištění - občanskoprávní odpovědnost (požár, zničení věci, škody způsobené vodou apod.), aby mohl objednatel zasáhnout nebo dohlédnout na včasné zjednání nápravy a uplatnění práv plynoucích z pojistné smlouvy.</w:t>
      </w:r>
    </w:p>
    <w:p w14:paraId="565036B3" w14:textId="7A90C36B" w:rsidR="00527453" w:rsidRPr="00296715" w:rsidRDefault="00527453" w:rsidP="00425708">
      <w:pPr>
        <w:pStyle w:val="Odstavecseseznamem"/>
        <w:numPr>
          <w:ilvl w:val="1"/>
          <w:numId w:val="18"/>
        </w:numPr>
        <w:ind w:left="709" w:hanging="715"/>
        <w:jc w:val="both"/>
        <w:rPr>
          <w:rFonts w:asciiTheme="minorHAnsi" w:hAnsiTheme="minorHAnsi"/>
        </w:rPr>
      </w:pPr>
      <w:r w:rsidRPr="00296715">
        <w:rPr>
          <w:rFonts w:asciiTheme="minorHAnsi" w:hAnsiTheme="minorHAnsi"/>
        </w:rPr>
        <w:t>Poskytovatel zaváže své zaměstnance, že v souladu s právními předpisy a vnitřními předpisy objednatele budou zachovávat mlčenlivost o skutečnostech, které se v průběhu výkonu služby dozví, o všem, co by mohlo poškodit objednatele, jeho dobré jméno nebo pověst. Poskytovatel se zároveň zavazuje, že po celou dobu trvání smlouvy nikomu a v žádné formě nesdělí údaje, které jsou jemu nebo jeho zaměstnancům známy o objednateli nebo o předmětu smlouvy, pokud by únik takovýchto informací mohl objednatele ohrozit, nebo poškodit, a to i v případě, že se jedná o údaje či informace, které v průběhu realizace předmětu smlouvy zjistí, i když nespadají do smlouvou upravené činnosti. Výjimka z tohoto ustanovení je možná pouze v případě zproštění mlčenlivosti na základě právních předpisů, vnitřních předpisů objednatele nebo na základě rozhodnutí orgánů činných v trestním řízení.</w:t>
      </w:r>
    </w:p>
    <w:p w14:paraId="4EB31DE8" w14:textId="78E2530B" w:rsidR="00340D74" w:rsidRPr="00296715" w:rsidRDefault="00340D74" w:rsidP="00425708">
      <w:pPr>
        <w:pStyle w:val="Odstavecseseznamem"/>
        <w:numPr>
          <w:ilvl w:val="1"/>
          <w:numId w:val="18"/>
        </w:numPr>
        <w:ind w:left="709" w:hanging="715"/>
        <w:jc w:val="both"/>
        <w:rPr>
          <w:rFonts w:asciiTheme="minorHAnsi" w:hAnsiTheme="minorHAnsi"/>
        </w:rPr>
      </w:pPr>
      <w:r w:rsidRPr="00296715">
        <w:rPr>
          <w:rFonts w:asciiTheme="minorHAnsi" w:hAnsiTheme="minorHAnsi"/>
        </w:rPr>
        <w:t>V případě porušení povinnosti mlčenlivosti poskytovatel uhradí objednateli odškodnění</w:t>
      </w:r>
      <w:r w:rsidR="00B1262C" w:rsidRPr="00296715">
        <w:rPr>
          <w:rFonts w:asciiTheme="minorHAnsi" w:hAnsiTheme="minorHAnsi"/>
        </w:rPr>
        <w:t xml:space="preserve"> </w:t>
      </w:r>
      <w:r w:rsidRPr="00296715">
        <w:rPr>
          <w:rFonts w:asciiTheme="minorHAnsi" w:hAnsiTheme="minorHAnsi"/>
        </w:rPr>
        <w:t>ve výši prokázané utrpěné škody.</w:t>
      </w:r>
    </w:p>
    <w:p w14:paraId="5525F9E6" w14:textId="721B3403" w:rsidR="00EC3BA7" w:rsidRPr="00296715" w:rsidRDefault="00EC3BA7" w:rsidP="00425708">
      <w:pPr>
        <w:pStyle w:val="Odstavecseseznamem"/>
        <w:numPr>
          <w:ilvl w:val="1"/>
          <w:numId w:val="18"/>
        </w:numPr>
        <w:ind w:left="709" w:hanging="715"/>
        <w:jc w:val="both"/>
        <w:rPr>
          <w:rFonts w:asciiTheme="minorHAnsi" w:hAnsiTheme="minorHAnsi"/>
          <w:snapToGrid w:val="0"/>
        </w:rPr>
      </w:pPr>
      <w:r w:rsidRPr="00296715">
        <w:rPr>
          <w:rFonts w:asciiTheme="minorHAnsi" w:hAnsiTheme="minorHAnsi"/>
        </w:rPr>
        <w:t xml:space="preserve">V případě poskytování služeb u objednatele je objednatel povinen toto místo poskytovateli zpřístupnit. Poskytovatel má právo vstupovat na místo poskytování služeb nacházející se </w:t>
      </w:r>
      <w:r w:rsidRPr="00296715">
        <w:rPr>
          <w:rFonts w:asciiTheme="minorHAnsi" w:hAnsiTheme="minorHAnsi"/>
        </w:rPr>
        <w:br/>
        <w:t>u objednatele pouze v souvislosti s poskytováním služeb.</w:t>
      </w:r>
    </w:p>
    <w:p w14:paraId="2CF0DD53" w14:textId="610496DE" w:rsidR="00EC3BA7" w:rsidRPr="00296715" w:rsidRDefault="00EC3BA7" w:rsidP="00425708">
      <w:pPr>
        <w:pStyle w:val="Odstavecseseznamem"/>
        <w:numPr>
          <w:ilvl w:val="1"/>
          <w:numId w:val="18"/>
        </w:numPr>
        <w:ind w:left="709" w:hanging="715"/>
        <w:jc w:val="both"/>
        <w:rPr>
          <w:rFonts w:asciiTheme="minorHAnsi" w:hAnsiTheme="minorHAnsi"/>
          <w:snapToGrid w:val="0"/>
          <w:szCs w:val="22"/>
        </w:rPr>
      </w:pPr>
      <w:r w:rsidRPr="00296715">
        <w:rPr>
          <w:rFonts w:asciiTheme="minorHAnsi" w:hAnsiTheme="minorHAnsi"/>
        </w:rPr>
        <w:t>Objednatel</w:t>
      </w:r>
      <w:r w:rsidRPr="00296715">
        <w:rPr>
          <w:rFonts w:asciiTheme="minorHAnsi" w:hAnsiTheme="minorHAnsi"/>
          <w:szCs w:val="22"/>
        </w:rPr>
        <w:t xml:space="preserve"> je povinen zajistit poskytovateli podmínky potřebné k poskytování služeb a předat mu </w:t>
      </w:r>
      <w:r w:rsidR="008F4E62" w:rsidRPr="00296715">
        <w:rPr>
          <w:rFonts w:asciiTheme="minorHAnsi" w:hAnsiTheme="minorHAnsi"/>
          <w:szCs w:val="22"/>
        </w:rPr>
        <w:t xml:space="preserve">písemně pokyny </w:t>
      </w:r>
      <w:r w:rsidRPr="00296715">
        <w:rPr>
          <w:rFonts w:asciiTheme="minorHAnsi" w:hAnsiTheme="minorHAnsi"/>
          <w:szCs w:val="22"/>
        </w:rPr>
        <w:t>potřebné k poskytování služeb.</w:t>
      </w:r>
    </w:p>
    <w:p w14:paraId="2F677ACA" w14:textId="018E3D41" w:rsidR="00EC3BA7" w:rsidRPr="00296715" w:rsidRDefault="00EC3BA7" w:rsidP="00425708">
      <w:pPr>
        <w:pStyle w:val="Odstavecseseznamem"/>
        <w:numPr>
          <w:ilvl w:val="1"/>
          <w:numId w:val="18"/>
        </w:numPr>
        <w:ind w:left="709" w:hanging="715"/>
        <w:jc w:val="both"/>
        <w:rPr>
          <w:rFonts w:asciiTheme="minorHAnsi" w:hAnsiTheme="minorHAnsi"/>
          <w:snapToGrid w:val="0"/>
          <w:szCs w:val="22"/>
        </w:rPr>
      </w:pPr>
      <w:r w:rsidRPr="00296715">
        <w:rPr>
          <w:rFonts w:asciiTheme="minorHAnsi" w:hAnsiTheme="minorHAnsi"/>
        </w:rPr>
        <w:t>Poskytovatel</w:t>
      </w:r>
      <w:r w:rsidRPr="00296715">
        <w:rPr>
          <w:rFonts w:asciiTheme="minorHAnsi" w:hAnsiTheme="minorHAnsi"/>
          <w:szCs w:val="22"/>
        </w:rPr>
        <w:t xml:space="preserve"> se zavazuje, že samostatně a ve vlastní režii bude zajišťovat proškolování </w:t>
      </w:r>
      <w:r w:rsidRPr="00296715">
        <w:rPr>
          <w:rFonts w:asciiTheme="minorHAnsi" w:hAnsiTheme="minorHAnsi"/>
          <w:szCs w:val="22"/>
        </w:rPr>
        <w:br/>
        <w:t xml:space="preserve">a následnou kontrolu svých zaměstnanců ze všech platných předpisů a nařízení v oblasti PO, BOZP a hygieny. </w:t>
      </w:r>
    </w:p>
    <w:p w14:paraId="08C75312" w14:textId="14390581" w:rsidR="00B1262C" w:rsidRPr="00296715" w:rsidRDefault="00B1262C" w:rsidP="00425708">
      <w:pPr>
        <w:pStyle w:val="Odstavecseseznamem"/>
        <w:numPr>
          <w:ilvl w:val="1"/>
          <w:numId w:val="18"/>
        </w:numPr>
        <w:ind w:left="709" w:hanging="715"/>
        <w:jc w:val="both"/>
        <w:rPr>
          <w:rFonts w:asciiTheme="minorHAnsi" w:hAnsiTheme="minorHAnsi"/>
          <w:snapToGrid w:val="0"/>
          <w:szCs w:val="22"/>
        </w:rPr>
      </w:pPr>
      <w:r w:rsidRPr="00296715">
        <w:rPr>
          <w:rFonts w:asciiTheme="minorHAnsi" w:hAnsiTheme="minorHAnsi"/>
          <w:szCs w:val="22"/>
        </w:rPr>
        <w:t>Objednatel</w:t>
      </w:r>
      <w:r w:rsidRPr="00296715">
        <w:rPr>
          <w:rFonts w:asciiTheme="minorHAnsi" w:hAnsiTheme="minorHAnsi"/>
          <w:snapToGrid w:val="0"/>
          <w:szCs w:val="22"/>
        </w:rPr>
        <w:t xml:space="preserve"> proškolí styčného zaměstnance poskytovatele z platných vnitřních předpisů objednatele týkajících se výkonu služby ostrahy a obsluhy příslušných technických zařízení. V oblasti bezpečnosti a ochrany zdraví při práci a PO objednatel proškolí styčného zaměstnance poskytovatele v rozsahu potřebném pro poskytování služby a ve vztahu ke střeženému objektu, používání technických zařízení objednatele a při mimořádných událostech. Poskytovatel prostřednictvím styčného zaměstnance zajistí proškolení všech svých zaměstnancům vykonávajících službu ve střeženém objektu.</w:t>
      </w:r>
    </w:p>
    <w:p w14:paraId="279C7D6F" w14:textId="5F1509CC" w:rsidR="00A04506" w:rsidRPr="00296715" w:rsidRDefault="00EC3BA7"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rPr>
        <w:t>Poskytovatel</w:t>
      </w:r>
      <w:r w:rsidRPr="00296715">
        <w:rPr>
          <w:rFonts w:asciiTheme="minorHAnsi" w:hAnsiTheme="minorHAnsi"/>
          <w:szCs w:val="22"/>
        </w:rPr>
        <w:t xml:space="preserve"> </w:t>
      </w:r>
      <w:r w:rsidR="00326764" w:rsidRPr="00296715">
        <w:rPr>
          <w:rFonts w:asciiTheme="minorHAnsi" w:hAnsiTheme="minorHAnsi"/>
          <w:szCs w:val="22"/>
        </w:rPr>
        <w:t xml:space="preserve">není </w:t>
      </w:r>
      <w:r w:rsidRPr="00296715">
        <w:rPr>
          <w:rFonts w:asciiTheme="minorHAnsi" w:hAnsiTheme="minorHAnsi"/>
          <w:szCs w:val="22"/>
        </w:rPr>
        <w:t xml:space="preserve">oprávněn poskytovat </w:t>
      </w:r>
      <w:r w:rsidR="00C36531" w:rsidRPr="00296715">
        <w:rPr>
          <w:rFonts w:asciiTheme="minorHAnsi" w:hAnsiTheme="minorHAnsi"/>
          <w:szCs w:val="22"/>
        </w:rPr>
        <w:t xml:space="preserve">následující </w:t>
      </w:r>
      <w:r w:rsidRPr="00296715">
        <w:rPr>
          <w:rFonts w:asciiTheme="minorHAnsi" w:hAnsiTheme="minorHAnsi"/>
          <w:szCs w:val="22"/>
        </w:rPr>
        <w:t xml:space="preserve">sjednané služby ve spolupráci s jinými subjekty – </w:t>
      </w:r>
      <w:r w:rsidR="008729B3" w:rsidRPr="00296715">
        <w:rPr>
          <w:rFonts w:asciiTheme="minorHAnsi" w:hAnsiTheme="minorHAnsi"/>
          <w:szCs w:val="22"/>
        </w:rPr>
        <w:t>pod</w:t>
      </w:r>
      <w:r w:rsidRPr="00296715">
        <w:rPr>
          <w:rFonts w:asciiTheme="minorHAnsi" w:hAnsiTheme="minorHAnsi"/>
          <w:szCs w:val="22"/>
        </w:rPr>
        <w:t>dodavateli</w:t>
      </w:r>
      <w:r w:rsidR="00C36531" w:rsidRPr="00296715">
        <w:rPr>
          <w:rFonts w:asciiTheme="minorHAnsi" w:hAnsiTheme="minorHAnsi"/>
          <w:szCs w:val="22"/>
        </w:rPr>
        <w:t>:</w:t>
      </w:r>
      <w:r w:rsidRPr="00296715">
        <w:rPr>
          <w:rFonts w:asciiTheme="minorHAnsi" w:hAnsiTheme="minorHAnsi"/>
          <w:szCs w:val="22"/>
        </w:rPr>
        <w:t xml:space="preserve"> </w:t>
      </w:r>
    </w:p>
    <w:p w14:paraId="16018AC7" w14:textId="2EADE726" w:rsidR="00C36531" w:rsidRPr="00296715" w:rsidRDefault="00C36531" w:rsidP="004A1ABA">
      <w:pPr>
        <w:pStyle w:val="Odstavecseseznamem"/>
        <w:numPr>
          <w:ilvl w:val="0"/>
          <w:numId w:val="29"/>
        </w:numPr>
        <w:jc w:val="both"/>
        <w:rPr>
          <w:rFonts w:asciiTheme="minorHAnsi" w:hAnsiTheme="minorHAnsi"/>
          <w:szCs w:val="22"/>
        </w:rPr>
      </w:pPr>
      <w:r w:rsidRPr="00296715">
        <w:rPr>
          <w:rFonts w:asciiTheme="minorHAnsi" w:hAnsiTheme="minorHAnsi"/>
          <w:szCs w:val="22"/>
        </w:rPr>
        <w:t xml:space="preserve">zajištění a provoz elektronického systému pro kontrolu evidence pochůzkové činnosti, který je schopen evidence a databází vzniklých událostí v průběhu směny, systém musí být on-line přístupný </w:t>
      </w:r>
      <w:r w:rsidR="00FF5216" w:rsidRPr="00296715">
        <w:rPr>
          <w:rFonts w:asciiTheme="minorHAnsi" w:hAnsiTheme="minorHAnsi"/>
          <w:szCs w:val="22"/>
        </w:rPr>
        <w:t xml:space="preserve">objednateli </w:t>
      </w:r>
      <w:r w:rsidRPr="00296715">
        <w:rPr>
          <w:rFonts w:asciiTheme="minorHAnsi" w:hAnsiTheme="minorHAnsi"/>
          <w:szCs w:val="22"/>
        </w:rPr>
        <w:t>formou zabezpečeného webového rozhraní;</w:t>
      </w:r>
    </w:p>
    <w:p w14:paraId="5435BA33" w14:textId="004DF67D" w:rsidR="00C36531" w:rsidRPr="00296715" w:rsidRDefault="00C36531" w:rsidP="004A1ABA">
      <w:pPr>
        <w:pStyle w:val="Odstavecseseznamem"/>
        <w:numPr>
          <w:ilvl w:val="0"/>
          <w:numId w:val="29"/>
        </w:numPr>
        <w:jc w:val="both"/>
        <w:rPr>
          <w:rFonts w:asciiTheme="minorHAnsi" w:hAnsiTheme="minorHAnsi"/>
          <w:szCs w:val="22"/>
        </w:rPr>
      </w:pPr>
      <w:r w:rsidRPr="00296715">
        <w:rPr>
          <w:rFonts w:asciiTheme="minorHAnsi" w:hAnsiTheme="minorHAnsi"/>
          <w:szCs w:val="22"/>
        </w:rPr>
        <w:t>provádění zásahu prostřednictvím zásahové jednotky;</w:t>
      </w:r>
    </w:p>
    <w:p w14:paraId="572B98E7" w14:textId="49F5DC19" w:rsidR="00C36531" w:rsidRPr="00296715" w:rsidRDefault="00C36531" w:rsidP="004A1ABA">
      <w:pPr>
        <w:pStyle w:val="Odstavecseseznamem"/>
        <w:numPr>
          <w:ilvl w:val="0"/>
          <w:numId w:val="29"/>
        </w:numPr>
        <w:jc w:val="both"/>
        <w:rPr>
          <w:rFonts w:asciiTheme="minorHAnsi" w:hAnsiTheme="minorHAnsi"/>
          <w:szCs w:val="22"/>
        </w:rPr>
      </w:pPr>
      <w:r w:rsidRPr="00296715">
        <w:rPr>
          <w:rFonts w:asciiTheme="minorHAnsi" w:hAnsiTheme="minorHAnsi"/>
          <w:szCs w:val="22"/>
        </w:rPr>
        <w:t>poskytování služeb pultu centralizované ochrany.</w:t>
      </w:r>
    </w:p>
    <w:p w14:paraId="780977E2" w14:textId="77777777" w:rsidR="00C36531" w:rsidRPr="00296715" w:rsidRDefault="00C36531" w:rsidP="004A1ABA">
      <w:pPr>
        <w:pStyle w:val="Odstavecseseznamem"/>
        <w:ind w:left="1429"/>
        <w:jc w:val="both"/>
        <w:rPr>
          <w:rFonts w:asciiTheme="minorHAnsi" w:hAnsiTheme="minorHAnsi"/>
          <w:szCs w:val="22"/>
        </w:rPr>
      </w:pPr>
    </w:p>
    <w:p w14:paraId="1E49084C" w14:textId="21381C78" w:rsidR="00C36531" w:rsidRPr="00296715" w:rsidRDefault="00C36531" w:rsidP="004A1ABA">
      <w:pPr>
        <w:pStyle w:val="Odstavecseseznamem"/>
        <w:numPr>
          <w:ilvl w:val="2"/>
          <w:numId w:val="30"/>
        </w:numPr>
        <w:ind w:left="709"/>
        <w:jc w:val="both"/>
        <w:rPr>
          <w:rFonts w:asciiTheme="minorHAnsi" w:hAnsiTheme="minorHAnsi"/>
          <w:szCs w:val="22"/>
        </w:rPr>
      </w:pPr>
      <w:r w:rsidRPr="00296715">
        <w:rPr>
          <w:rFonts w:asciiTheme="minorHAnsi" w:hAnsiTheme="minorHAnsi"/>
          <w:szCs w:val="22"/>
        </w:rPr>
        <w:t>V případě, že poskytovatel použije byť i jen k plnění výše nejmenované části předmětu této smlouvy poddodavatele, odpovídá poskytovatel za plnění poskytnuté poddodavatelem tak, jako by toto plnění poskytoval poskytovatel sám. Všichni zaměstnanci poddodavatele musí bez rozdílu splňovat všechny kvalifikační a jiné podmínky stanovené touto smlouvu pro zaměstnance poskytovatele. Povinnosti poskytovatele vyplývající zejména z prokazování kvalifikace anebo povinností související s řádným proškolení před zahájením výkonu služby atp. musí poskytovatel zajistit stejným způsobem i pro zaměstnance poddodavatele.</w:t>
      </w:r>
    </w:p>
    <w:p w14:paraId="72D0145D" w14:textId="77777777" w:rsidR="00C36531" w:rsidRPr="00296715" w:rsidRDefault="00C36531" w:rsidP="004A1ABA">
      <w:pPr>
        <w:pStyle w:val="Odstavecseseznamem"/>
        <w:ind w:left="1429"/>
        <w:jc w:val="both"/>
        <w:rPr>
          <w:rFonts w:asciiTheme="minorHAnsi" w:hAnsiTheme="minorHAnsi"/>
          <w:szCs w:val="22"/>
        </w:rPr>
      </w:pPr>
    </w:p>
    <w:p w14:paraId="40E8E3FE" w14:textId="77777777" w:rsidR="00EF1D4B" w:rsidRPr="00296715" w:rsidRDefault="00EF1D4B"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rPr>
        <w:t>Poskytovatel</w:t>
      </w:r>
      <w:r w:rsidRPr="00296715">
        <w:rPr>
          <w:rFonts w:asciiTheme="minorHAnsi" w:hAnsiTheme="minorHAnsi"/>
          <w:szCs w:val="22"/>
        </w:rPr>
        <w:t xml:space="preserve"> zajistí, aby každý jeho zaměstnanec vykonávající službu</w:t>
      </w:r>
    </w:p>
    <w:p w14:paraId="0981E564" w14:textId="6E410C5C"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byl trestně bezúhonný a v pracovně právním vztahu k poskytovateli;</w:t>
      </w:r>
    </w:p>
    <w:p w14:paraId="2D42195B" w14:textId="36D9E6CA"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byl fyzicky způsobilý (zdatný) k prováděné činnosti úměrně podmínkám střeženého objektu (na pozici strážného zejména schopnost vyjít schody bez použití výtahu, ujít obchůzkovou vzdálenost při směně, schopnost adekvátně reagovat na poplachové stavy v časovém limitu stanoveném objednatelem, ovládat mobilní telefony a pracovat s monitorovacími systémy na uživatelské úrovni);</w:t>
      </w:r>
    </w:p>
    <w:p w14:paraId="5BD38190" w14:textId="200D3C95"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ovládal nasazené technické prvky ostrahy a ochrany a další technické prostředky;</w:t>
      </w:r>
    </w:p>
    <w:p w14:paraId="124CBC4C" w14:textId="5B689509"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měl odpovídající komunikační schopnost a znalost českého jazyka na úrovni rodilého mluvčího;</w:t>
      </w:r>
    </w:p>
    <w:p w14:paraId="289DF555" w14:textId="302D6DF6"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svým chováním a vystupováním dbal dobrého jména a pověsti objednatele, choval se a jednal v souladu s právními předpisy, smluvními ujednáními a společenskými a etickými pravidly;</w:t>
      </w:r>
    </w:p>
    <w:p w14:paraId="050DE626" w14:textId="1D77325A"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měl psychické vlastnosti umožňující bezkonfliktní výkon služby, styk s veřejností a bezproblémové zvládání mimořádných událostí;</w:t>
      </w:r>
    </w:p>
    <w:p w14:paraId="02BDA8D6" w14:textId="089E7D70"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nevykonával směnu pod vlivem alkoholu nebo jiných návykových látek, objednatel si vyhrazuje právo toto kdykoliv v průběhu prověřovat dechovou zkouškou;</w:t>
      </w:r>
    </w:p>
    <w:p w14:paraId="25CF4043" w14:textId="5C10E35B"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byl spolehlivý ve výkonu služby, zejména při obsluze systému technické ochrany či ovládání dalších technických zařízení;</w:t>
      </w:r>
    </w:p>
    <w:p w14:paraId="446F875A" w14:textId="4A75C2D6"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absolvoval proškolení a prozkoušení o potřebných a se službou souvisejících ustanoveních právních předpisů a vnitřních předpisech poskytovatele a objednatele zejména v oblasti bezpečnosti a ochrany zdraví při práci, PO a objektové bezpečnosti. Poskytovatel nesmí do služby postavit zaměstnance neproškoleného pro výkon konkrétní funkce. O školení vede poskytovatel prokazatelné záznamy, které na požádání zpřístupní objednateli;</w:t>
      </w:r>
    </w:p>
    <w:p w14:paraId="3FAE5A47" w14:textId="27CED07C" w:rsidR="00623728" w:rsidRPr="00296715" w:rsidRDefault="00623728" w:rsidP="00425708">
      <w:pPr>
        <w:pStyle w:val="Odstavecseseznamem"/>
        <w:numPr>
          <w:ilvl w:val="2"/>
          <w:numId w:val="25"/>
        </w:numPr>
        <w:ind w:left="709"/>
        <w:jc w:val="both"/>
        <w:rPr>
          <w:rFonts w:asciiTheme="minorHAnsi" w:hAnsiTheme="minorHAnsi"/>
          <w:szCs w:val="22"/>
        </w:rPr>
      </w:pPr>
      <w:r w:rsidRPr="00296715">
        <w:rPr>
          <w:rFonts w:asciiTheme="minorHAnsi" w:hAnsiTheme="minorHAnsi"/>
          <w:szCs w:val="22"/>
        </w:rPr>
        <w:t>u konkrétního střeženého objektu prokázal znalost dokumentace PO v rozsahu požadovaném objednatelem, místa pracoviště se zvýšeným požárním nebezpečím, umístění a znalost obsluhy zařízení k vyhlášení požárního poplachu, rozmístění a obsluhy věcných prostředků PO a požárně bezpečnostních zařízení. Objednatel si vyhrazuje právo toto průběžně prověřovat kontrolou zaměstnanců poskytovatele.</w:t>
      </w:r>
    </w:p>
    <w:p w14:paraId="644D67E0" w14:textId="77777777" w:rsidR="00623728" w:rsidRPr="00296715" w:rsidRDefault="00623728" w:rsidP="006E61F3">
      <w:pPr>
        <w:jc w:val="center"/>
        <w:rPr>
          <w:rFonts w:asciiTheme="minorHAnsi" w:hAnsiTheme="minorHAnsi"/>
          <w:b/>
          <w:bCs/>
          <w:sz w:val="22"/>
          <w:szCs w:val="22"/>
        </w:rPr>
      </w:pPr>
    </w:p>
    <w:p w14:paraId="141A5912" w14:textId="48BFD40C" w:rsidR="006E61F3" w:rsidRPr="00296715" w:rsidRDefault="006E61F3" w:rsidP="00425708">
      <w:pPr>
        <w:pStyle w:val="Odstavecseseznamem"/>
        <w:numPr>
          <w:ilvl w:val="0"/>
          <w:numId w:val="18"/>
        </w:numPr>
        <w:ind w:left="709"/>
        <w:jc w:val="center"/>
        <w:rPr>
          <w:rFonts w:asciiTheme="minorHAnsi" w:hAnsiTheme="minorHAnsi"/>
          <w:b/>
          <w:bCs/>
          <w:szCs w:val="22"/>
        </w:rPr>
      </w:pPr>
    </w:p>
    <w:p w14:paraId="51D7C5E1" w14:textId="77777777" w:rsidR="006E61F3" w:rsidRPr="00296715" w:rsidRDefault="00EC3BA7" w:rsidP="006E61F3">
      <w:pPr>
        <w:jc w:val="center"/>
        <w:rPr>
          <w:rFonts w:asciiTheme="minorHAnsi" w:hAnsiTheme="minorHAnsi"/>
          <w:b/>
          <w:sz w:val="22"/>
          <w:szCs w:val="22"/>
        </w:rPr>
      </w:pPr>
      <w:r w:rsidRPr="00296715">
        <w:rPr>
          <w:rFonts w:asciiTheme="minorHAnsi" w:hAnsiTheme="minorHAnsi"/>
          <w:b/>
          <w:sz w:val="22"/>
          <w:szCs w:val="22"/>
        </w:rPr>
        <w:t>Odpovědnost za škodu a záruka za jakost</w:t>
      </w:r>
    </w:p>
    <w:p w14:paraId="5DCF275F" w14:textId="77777777" w:rsidR="006E61F3" w:rsidRPr="00296715" w:rsidRDefault="006E61F3" w:rsidP="006E61F3">
      <w:pPr>
        <w:jc w:val="center"/>
        <w:rPr>
          <w:rFonts w:asciiTheme="minorHAnsi" w:hAnsiTheme="minorHAnsi"/>
          <w:b/>
          <w:sz w:val="22"/>
          <w:szCs w:val="22"/>
        </w:rPr>
      </w:pPr>
    </w:p>
    <w:p w14:paraId="6F265128" w14:textId="0546428D" w:rsidR="00EC3BA7" w:rsidRPr="00296715" w:rsidRDefault="00EC3BA7"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rPr>
        <w:t>Poskytovatel</w:t>
      </w:r>
      <w:r w:rsidRPr="00296715">
        <w:rPr>
          <w:rFonts w:asciiTheme="minorHAnsi" w:hAnsiTheme="minorHAnsi"/>
          <w:szCs w:val="22"/>
        </w:rPr>
        <w:t xml:space="preserve"> odpovídá za všechny škody, které vzniknou jeho činností v důsledku poskytování služby objednateli, případně třetím osobám, a je povinen vzniklé škody nahradit nebo odstranit na své náklady.</w:t>
      </w:r>
    </w:p>
    <w:p w14:paraId="2C047015" w14:textId="3A666D5F" w:rsidR="00EC3BA7" w:rsidRPr="00296715" w:rsidRDefault="00EC3BA7"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rPr>
        <w:t>Smluvní</w:t>
      </w:r>
      <w:r w:rsidRPr="00296715">
        <w:rPr>
          <w:rFonts w:asciiTheme="minorHAnsi" w:hAnsiTheme="minorHAnsi"/>
          <w:szCs w:val="22"/>
        </w:rPr>
        <w:t xml:space="preserve"> strany se dohodly, že v případě náhrady škody se bude hradit pouze skutečná, prokazatelně vzniklá škoda. </w:t>
      </w:r>
    </w:p>
    <w:p w14:paraId="0E5BBEC3" w14:textId="6089646F" w:rsidR="00113DA3" w:rsidRPr="00296715" w:rsidRDefault="00113DA3" w:rsidP="00425708">
      <w:pPr>
        <w:pStyle w:val="Odstavecseseznamem"/>
        <w:numPr>
          <w:ilvl w:val="1"/>
          <w:numId w:val="18"/>
        </w:numPr>
        <w:ind w:left="709" w:hanging="715"/>
        <w:jc w:val="both"/>
        <w:rPr>
          <w:szCs w:val="22"/>
        </w:rPr>
      </w:pPr>
      <w:r w:rsidRPr="00296715">
        <w:rPr>
          <w:rFonts w:asciiTheme="minorHAnsi" w:hAnsiTheme="minorHAnsi"/>
          <w:szCs w:val="22"/>
        </w:rPr>
        <w:t>Poskytovatel</w:t>
      </w:r>
      <w:r w:rsidRPr="00296715">
        <w:rPr>
          <w:rFonts w:asciiTheme="minorHAnsi" w:hAnsiTheme="minorHAnsi"/>
          <w:iCs/>
          <w:snapToGrid w:val="0"/>
          <w:szCs w:val="22"/>
        </w:rPr>
        <w:t xml:space="preserve"> </w:t>
      </w:r>
      <w:r w:rsidRPr="00296715">
        <w:rPr>
          <w:rFonts w:asciiTheme="minorHAnsi" w:hAnsiTheme="minorHAnsi"/>
          <w:szCs w:val="22"/>
        </w:rPr>
        <w:t xml:space="preserve">se zavazuje mít po dobu plnění předmětu smlouvy uzavřeno pojištění odpovědnosti za škodu způsobenou jeho činností objednateli - pojistná smlouva na pojištění obecné odpovědnosti za škodu způsobenou poskytovatelem třetí osobě či </w:t>
      </w:r>
      <w:r w:rsidR="00FF5216" w:rsidRPr="00296715">
        <w:rPr>
          <w:rFonts w:asciiTheme="minorHAnsi" w:hAnsiTheme="minorHAnsi"/>
          <w:szCs w:val="22"/>
        </w:rPr>
        <w:t>objednateli</w:t>
      </w:r>
      <w:r w:rsidRPr="00296715">
        <w:rPr>
          <w:rFonts w:asciiTheme="minorHAnsi" w:hAnsiTheme="minorHAnsi"/>
          <w:szCs w:val="22"/>
        </w:rPr>
        <w:t xml:space="preserve">, která pokryje zejména škodu plynoucí z výkonu strážní činnosti, ochranu dat a finanční škody na výši minimálně </w:t>
      </w:r>
      <w:r w:rsidR="00C14EDF" w:rsidRPr="00296715">
        <w:rPr>
          <w:rFonts w:asciiTheme="minorHAnsi" w:hAnsiTheme="minorHAnsi"/>
          <w:szCs w:val="22"/>
        </w:rPr>
        <w:t xml:space="preserve">50 </w:t>
      </w:r>
      <w:r w:rsidRPr="00296715">
        <w:rPr>
          <w:rFonts w:asciiTheme="minorHAnsi" w:hAnsiTheme="minorHAnsi"/>
          <w:szCs w:val="22"/>
        </w:rPr>
        <w:t xml:space="preserve">mil. Kč se sublimitem (samostatnou pojistnou smlouvou) pojištění odpovědnosti způsobené úmyslným jednáním bezpečnostního pracovníka nejméně do výše </w:t>
      </w:r>
      <w:r w:rsidR="00C14EDF" w:rsidRPr="00296715">
        <w:rPr>
          <w:rFonts w:asciiTheme="minorHAnsi" w:hAnsiTheme="minorHAnsi"/>
          <w:szCs w:val="22"/>
        </w:rPr>
        <w:t xml:space="preserve">5 </w:t>
      </w:r>
      <w:r w:rsidRPr="00296715">
        <w:rPr>
          <w:rFonts w:asciiTheme="minorHAnsi" w:hAnsiTheme="minorHAnsi"/>
          <w:szCs w:val="22"/>
        </w:rPr>
        <w:t>mil. Kč.</w:t>
      </w:r>
    </w:p>
    <w:p w14:paraId="70B1FAA1" w14:textId="11DEE90B" w:rsidR="00113DA3" w:rsidRPr="00296715" w:rsidRDefault="00113DA3" w:rsidP="00315EB7">
      <w:pPr>
        <w:ind w:left="705" w:hanging="705"/>
        <w:jc w:val="both"/>
        <w:rPr>
          <w:rFonts w:asciiTheme="minorHAnsi" w:hAnsiTheme="minorHAnsi" w:cs="Arial"/>
          <w:sz w:val="22"/>
          <w:szCs w:val="22"/>
        </w:rPr>
      </w:pPr>
      <w:r w:rsidRPr="00296715">
        <w:rPr>
          <w:rFonts w:cs="Arial"/>
          <w:sz w:val="22"/>
          <w:szCs w:val="22"/>
        </w:rPr>
        <w:tab/>
      </w:r>
      <w:r w:rsidRPr="00296715">
        <w:rPr>
          <w:rFonts w:asciiTheme="minorHAnsi" w:hAnsiTheme="minorHAnsi" w:cs="Arial"/>
          <w:sz w:val="22"/>
          <w:szCs w:val="22"/>
        </w:rPr>
        <w:t>Smlouvu týkající se předmětného pojištění (úředně ověřenou kopii) je poskytovatel povinen předložit objednateli nejpozději do 14 dnů po podpisu této smlouvy poslední smluvní stranou.</w:t>
      </w:r>
      <w:r w:rsidR="009D6DB9" w:rsidRPr="00296715">
        <w:rPr>
          <w:rFonts w:asciiTheme="minorHAnsi" w:hAnsiTheme="minorHAnsi" w:cs="Arial"/>
          <w:sz w:val="22"/>
          <w:szCs w:val="22"/>
        </w:rPr>
        <w:t xml:space="preserve"> Poskytovatel je povinen pojištění odpovědnosti za škodu způsobenou jeho činností objednateli - pojistná smlouva na pojištění obecné odpovědnosti za škodu způsobenou poskytovatelem třetí osobě či </w:t>
      </w:r>
      <w:r w:rsidR="00FF5216" w:rsidRPr="00296715">
        <w:rPr>
          <w:rFonts w:asciiTheme="minorHAnsi" w:hAnsiTheme="minorHAnsi" w:cs="Arial"/>
          <w:sz w:val="22"/>
          <w:szCs w:val="22"/>
        </w:rPr>
        <w:t>objednateli</w:t>
      </w:r>
      <w:r w:rsidR="009D6DB9" w:rsidRPr="00296715">
        <w:rPr>
          <w:rFonts w:asciiTheme="minorHAnsi" w:hAnsiTheme="minorHAnsi" w:cs="Arial"/>
          <w:sz w:val="22"/>
          <w:szCs w:val="22"/>
        </w:rPr>
        <w:t>, která pokryje zejména škodu plynoucí z výkonu strážní činnosti, ochranu dat a finanční škody udržovat v platnosti po celou dobu plnění předmětu smlouvy a tento stav prokázat do 5 pracovních dnů od písemné výzvy objednatele.</w:t>
      </w:r>
    </w:p>
    <w:p w14:paraId="3211CD03" w14:textId="4A0A3FD4" w:rsidR="00EC3BA7" w:rsidRPr="00296715" w:rsidRDefault="00EC3BA7" w:rsidP="00425708">
      <w:pPr>
        <w:pStyle w:val="Odstavecseseznamem"/>
        <w:numPr>
          <w:ilvl w:val="1"/>
          <w:numId w:val="18"/>
        </w:numPr>
        <w:ind w:left="709" w:hanging="715"/>
        <w:jc w:val="both"/>
        <w:rPr>
          <w:rFonts w:asciiTheme="minorHAnsi" w:hAnsiTheme="minorHAnsi"/>
          <w:snapToGrid w:val="0"/>
          <w:szCs w:val="22"/>
        </w:rPr>
      </w:pPr>
      <w:r w:rsidRPr="00296715">
        <w:rPr>
          <w:rFonts w:asciiTheme="minorHAnsi" w:hAnsiTheme="minorHAnsi"/>
          <w:szCs w:val="22"/>
        </w:rPr>
        <w:t>Každá jednotlivá poskytnutá služba dle této smlouvy má vady, jestliže neodpovídá výsledku určenému v této smlouvě</w:t>
      </w:r>
      <w:r w:rsidR="00113DA3" w:rsidRPr="00296715">
        <w:rPr>
          <w:rFonts w:asciiTheme="minorHAnsi" w:hAnsiTheme="minorHAnsi"/>
          <w:szCs w:val="22"/>
        </w:rPr>
        <w:t xml:space="preserve"> </w:t>
      </w:r>
      <w:r w:rsidRPr="00296715">
        <w:rPr>
          <w:rFonts w:asciiTheme="minorHAnsi" w:hAnsiTheme="minorHAnsi"/>
          <w:szCs w:val="22"/>
        </w:rPr>
        <w:t>a nesplňuje požadavky na služby dle této smlouvy.</w:t>
      </w:r>
    </w:p>
    <w:p w14:paraId="3313044D" w14:textId="77777777" w:rsidR="002A1941" w:rsidRPr="003803F9" w:rsidRDefault="002A1941" w:rsidP="002A1941">
      <w:pPr>
        <w:pStyle w:val="Odstavecseseznamem"/>
        <w:numPr>
          <w:ilvl w:val="1"/>
          <w:numId w:val="18"/>
        </w:numPr>
        <w:ind w:left="709" w:hanging="715"/>
        <w:jc w:val="both"/>
        <w:rPr>
          <w:rFonts w:asciiTheme="minorHAnsi" w:hAnsiTheme="minorHAnsi"/>
          <w:szCs w:val="22"/>
        </w:rPr>
      </w:pPr>
      <w:r w:rsidRPr="003803F9">
        <w:rPr>
          <w:rFonts w:asciiTheme="minorHAnsi" w:hAnsiTheme="minorHAnsi"/>
          <w:szCs w:val="22"/>
        </w:rPr>
        <w:t xml:space="preserve">V případě výskytu vady objednatel písemně vyzve poskytovatele k jejímu odstranění, </w:t>
      </w:r>
    </w:p>
    <w:p w14:paraId="7B98DAA8" w14:textId="63A144BE" w:rsidR="002A1941" w:rsidRPr="003803F9" w:rsidRDefault="002A1941" w:rsidP="002A1941">
      <w:pPr>
        <w:pStyle w:val="Odstavecseseznamem"/>
        <w:ind w:left="709"/>
        <w:jc w:val="both"/>
        <w:rPr>
          <w:rFonts w:asciiTheme="minorHAnsi" w:hAnsiTheme="minorHAnsi"/>
          <w:szCs w:val="22"/>
        </w:rPr>
      </w:pPr>
      <w:r w:rsidRPr="003803F9">
        <w:rPr>
          <w:rFonts w:asciiTheme="minorHAnsi" w:hAnsiTheme="minorHAnsi"/>
          <w:szCs w:val="22"/>
        </w:rPr>
        <w:t>a to do druhého pracovního dne poté, co se vada stala zjevnou (dále jen „reklamace“), a to písemně, kontaktním e-mailem nebo datovou schránkou. Poskytovatel je poté povinen odstranit vady nejdéle do druhého pracovního dne od reklamace. O odstranění vad poskytovatel informuje objednatele, který řádné odstranění vad písemně potvrdí.</w:t>
      </w:r>
    </w:p>
    <w:p w14:paraId="508602C9" w14:textId="42A4BBB3" w:rsidR="00EC3BA7" w:rsidRPr="00296715" w:rsidRDefault="00EC3BA7"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 xml:space="preserve">Objednatel může zvolit, zda požaduje odstranění vad provedením doplňujících </w:t>
      </w:r>
      <w:r w:rsidR="00DB6A57" w:rsidRPr="00296715">
        <w:rPr>
          <w:rFonts w:asciiTheme="minorHAnsi" w:hAnsiTheme="minorHAnsi"/>
          <w:szCs w:val="22"/>
        </w:rPr>
        <w:t>služeb</w:t>
      </w:r>
      <w:r w:rsidRPr="00296715">
        <w:rPr>
          <w:rFonts w:asciiTheme="minorHAnsi" w:hAnsiTheme="minorHAnsi"/>
          <w:szCs w:val="22"/>
        </w:rPr>
        <w:t xml:space="preserve">, nebo zda požaduje přiměřenou slevu z ceny poskytnuté služby. </w:t>
      </w:r>
    </w:p>
    <w:p w14:paraId="66C98342" w14:textId="77777777" w:rsidR="006E61F3" w:rsidRPr="00296715" w:rsidRDefault="006E61F3" w:rsidP="006E61F3">
      <w:pPr>
        <w:jc w:val="both"/>
        <w:rPr>
          <w:rFonts w:asciiTheme="minorHAnsi" w:hAnsiTheme="minorHAnsi"/>
          <w:sz w:val="22"/>
          <w:szCs w:val="22"/>
        </w:rPr>
      </w:pPr>
    </w:p>
    <w:p w14:paraId="60F5B664" w14:textId="77777777" w:rsidR="007C2767" w:rsidRPr="00296715" w:rsidRDefault="007C2767" w:rsidP="006E61F3">
      <w:pPr>
        <w:jc w:val="both"/>
        <w:rPr>
          <w:rFonts w:asciiTheme="minorHAnsi" w:hAnsiTheme="minorHAnsi"/>
          <w:sz w:val="22"/>
          <w:szCs w:val="22"/>
        </w:rPr>
      </w:pPr>
    </w:p>
    <w:p w14:paraId="5BBD7795" w14:textId="605B3DE7" w:rsidR="006E61F3" w:rsidRPr="00296715" w:rsidRDefault="006E61F3" w:rsidP="00425708">
      <w:pPr>
        <w:pStyle w:val="Odstavecseseznamem"/>
        <w:numPr>
          <w:ilvl w:val="0"/>
          <w:numId w:val="18"/>
        </w:numPr>
        <w:ind w:left="709"/>
        <w:jc w:val="center"/>
        <w:rPr>
          <w:rFonts w:asciiTheme="minorHAnsi" w:hAnsiTheme="minorHAnsi"/>
          <w:b/>
          <w:bCs/>
          <w:szCs w:val="22"/>
        </w:rPr>
      </w:pPr>
    </w:p>
    <w:p w14:paraId="0EA16B98" w14:textId="77777777" w:rsidR="006E61F3" w:rsidRPr="00296715" w:rsidRDefault="00EC3BA7" w:rsidP="006E61F3">
      <w:pPr>
        <w:jc w:val="center"/>
        <w:rPr>
          <w:rFonts w:asciiTheme="minorHAnsi" w:hAnsiTheme="minorHAnsi"/>
          <w:b/>
          <w:sz w:val="22"/>
          <w:szCs w:val="22"/>
        </w:rPr>
      </w:pPr>
      <w:r w:rsidRPr="00296715">
        <w:rPr>
          <w:rFonts w:asciiTheme="minorHAnsi" w:hAnsiTheme="minorHAnsi"/>
          <w:b/>
          <w:sz w:val="22"/>
          <w:szCs w:val="22"/>
        </w:rPr>
        <w:t>Smluvní pokuty a úrok z prodlení</w:t>
      </w:r>
    </w:p>
    <w:p w14:paraId="61A95F3D" w14:textId="77777777" w:rsidR="006E61F3" w:rsidRPr="00296715" w:rsidRDefault="006E61F3" w:rsidP="006E61F3">
      <w:pPr>
        <w:jc w:val="center"/>
        <w:rPr>
          <w:rFonts w:asciiTheme="minorHAnsi" w:hAnsiTheme="minorHAnsi"/>
          <w:b/>
          <w:sz w:val="22"/>
          <w:szCs w:val="22"/>
        </w:rPr>
      </w:pPr>
    </w:p>
    <w:p w14:paraId="39B789C4" w14:textId="63FD151C" w:rsidR="00EC3BA7" w:rsidRPr="00296715" w:rsidRDefault="00EC3BA7" w:rsidP="007439FF">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 xml:space="preserve">V případě </w:t>
      </w:r>
      <w:r w:rsidR="00623D40" w:rsidRPr="00296715">
        <w:rPr>
          <w:rFonts w:asciiTheme="minorHAnsi" w:hAnsiTheme="minorHAnsi"/>
          <w:szCs w:val="22"/>
        </w:rPr>
        <w:t>nedodržení požadovaného rozsahu služby nebo časového prodlení dle přílohy č. 1 bodu 3 této smlouvy</w:t>
      </w:r>
      <w:r w:rsidRPr="00296715">
        <w:rPr>
          <w:rFonts w:asciiTheme="minorHAnsi" w:hAnsiTheme="minorHAnsi"/>
          <w:szCs w:val="22"/>
        </w:rPr>
        <w:t xml:space="preserve"> je povinen zaplatit smluvní pokutu ve výši </w:t>
      </w:r>
      <w:r w:rsidR="00C07F6C" w:rsidRPr="00296715">
        <w:rPr>
          <w:rFonts w:asciiTheme="minorHAnsi" w:hAnsiTheme="minorHAnsi"/>
          <w:szCs w:val="22"/>
        </w:rPr>
        <w:t xml:space="preserve">5 000,- </w:t>
      </w:r>
      <w:r w:rsidRPr="00296715">
        <w:rPr>
          <w:rFonts w:asciiTheme="minorHAnsi" w:hAnsiTheme="minorHAnsi"/>
          <w:szCs w:val="22"/>
        </w:rPr>
        <w:t>Kč za každ</w:t>
      </w:r>
      <w:r w:rsidR="00626D89" w:rsidRPr="00296715">
        <w:rPr>
          <w:rFonts w:asciiTheme="minorHAnsi" w:hAnsiTheme="minorHAnsi"/>
          <w:szCs w:val="22"/>
        </w:rPr>
        <w:t>é</w:t>
      </w:r>
      <w:r w:rsidRPr="00296715">
        <w:rPr>
          <w:rFonts w:asciiTheme="minorHAnsi" w:hAnsiTheme="minorHAnsi"/>
          <w:szCs w:val="22"/>
        </w:rPr>
        <w:t xml:space="preserve"> </w:t>
      </w:r>
      <w:r w:rsidR="00626D89" w:rsidRPr="00296715">
        <w:rPr>
          <w:rFonts w:asciiTheme="minorHAnsi" w:hAnsiTheme="minorHAnsi"/>
          <w:szCs w:val="22"/>
        </w:rPr>
        <w:t>nedodržení požadovaného rozsahu služby nebo časového prodlení.</w:t>
      </w:r>
    </w:p>
    <w:p w14:paraId="4D4CD541" w14:textId="2F9F01FF" w:rsidR="00C07F6C" w:rsidRPr="00296715" w:rsidRDefault="00C07F6C" w:rsidP="00425708">
      <w:pPr>
        <w:pStyle w:val="Odstavecseseznamem"/>
        <w:numPr>
          <w:ilvl w:val="1"/>
          <w:numId w:val="18"/>
        </w:numPr>
        <w:ind w:left="709" w:hanging="715"/>
        <w:jc w:val="both"/>
        <w:rPr>
          <w:rFonts w:asciiTheme="minorHAnsi" w:hAnsiTheme="minorHAnsi"/>
          <w:szCs w:val="22"/>
        </w:rPr>
      </w:pPr>
      <w:r w:rsidRPr="00296715">
        <w:rPr>
          <w:rFonts w:asciiTheme="minorHAnsi" w:hAnsiTheme="minorHAnsi"/>
          <w:szCs w:val="22"/>
        </w:rPr>
        <w:t>Za porušení povinnosti</w:t>
      </w:r>
      <w:r w:rsidR="009D6DB9" w:rsidRPr="00296715">
        <w:rPr>
          <w:rFonts w:asciiTheme="minorHAnsi" w:hAnsiTheme="minorHAnsi"/>
          <w:szCs w:val="22"/>
        </w:rPr>
        <w:t xml:space="preserve"> mít po celou dobu plnění předmětu smlouvy uzavřeno pojištění odpovědnosti za škodu způsobenou jeho činností objednateli - pojistná smlouva na pojištění obecné odpovědnosti za škodu způsobenou poskytovatelem třetí osobě či </w:t>
      </w:r>
      <w:r w:rsidR="00FF5216" w:rsidRPr="00296715">
        <w:rPr>
          <w:rFonts w:asciiTheme="minorHAnsi" w:hAnsiTheme="minorHAnsi"/>
          <w:szCs w:val="22"/>
        </w:rPr>
        <w:t>objednateli</w:t>
      </w:r>
      <w:r w:rsidR="009D6DB9" w:rsidRPr="00296715">
        <w:rPr>
          <w:rFonts w:asciiTheme="minorHAnsi" w:hAnsiTheme="minorHAnsi"/>
          <w:szCs w:val="22"/>
        </w:rPr>
        <w:t>, která pokryje zejména škodu plynoucí z výkonu strážní činnosti, ochranu dat a finanční škody</w:t>
      </w:r>
      <w:r w:rsidRPr="00296715">
        <w:rPr>
          <w:rFonts w:asciiTheme="minorHAnsi" w:hAnsiTheme="minorHAnsi"/>
          <w:szCs w:val="22"/>
        </w:rPr>
        <w:t xml:space="preserve"> dle článku 7.</w:t>
      </w:r>
      <w:r w:rsidR="009D6DB9" w:rsidRPr="00296715">
        <w:rPr>
          <w:rFonts w:asciiTheme="minorHAnsi" w:hAnsiTheme="minorHAnsi"/>
          <w:szCs w:val="22"/>
        </w:rPr>
        <w:t xml:space="preserve">3 </w:t>
      </w:r>
      <w:r w:rsidRPr="00296715">
        <w:rPr>
          <w:rFonts w:asciiTheme="minorHAnsi" w:hAnsiTheme="minorHAnsi"/>
          <w:szCs w:val="22"/>
        </w:rPr>
        <w:t>smlouvy je oprávněn objednatel požadovat po poskytovateli uhrazení smluvní pokuty ve výši 100.000,- Kč;</w:t>
      </w:r>
    </w:p>
    <w:p w14:paraId="0677A136" w14:textId="77777777" w:rsidR="009D6DB9" w:rsidRPr="00296715" w:rsidRDefault="009D6DB9" w:rsidP="009D6DB9">
      <w:pPr>
        <w:pStyle w:val="Odstavecseseznamem"/>
        <w:numPr>
          <w:ilvl w:val="1"/>
          <w:numId w:val="18"/>
        </w:numPr>
        <w:ind w:left="709" w:hanging="715"/>
        <w:jc w:val="both"/>
        <w:rPr>
          <w:rFonts w:asciiTheme="minorHAnsi" w:hAnsiTheme="minorHAnsi"/>
          <w:b/>
          <w:szCs w:val="22"/>
        </w:rPr>
      </w:pPr>
      <w:r w:rsidRPr="00296715">
        <w:rPr>
          <w:rFonts w:asciiTheme="minorHAnsi" w:hAnsiTheme="minorHAnsi"/>
          <w:szCs w:val="22"/>
        </w:rPr>
        <w:t>V případě, že poskytovatel bude v prodlení s předložením pojištění odpovědnosti za škodu způsobenou jeho činností v důsledku poskytování služeb objednateli, případně třetím osobám čl. 7.3 smlouvy, uhradí poskytovatel objednateli smluvní pokutu ve výši 1 000,- Kč, a to za každý i započatý den prodlení.</w:t>
      </w:r>
    </w:p>
    <w:p w14:paraId="04F6CA6A" w14:textId="38C0BA16" w:rsidR="00EC3BA7" w:rsidRPr="00296715" w:rsidRDefault="00EC3BA7"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V případě prodlení objednatele s úhradou splatné faktury – daňového dokladu je poskytovatel oprávněn požadovat úrok z prodlení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p>
    <w:p w14:paraId="0ABFEBC6" w14:textId="4F9C7211" w:rsidR="00EC3BA7" w:rsidRPr="00296715" w:rsidRDefault="00EC3BA7"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 xml:space="preserve">Smluvní pokuty </w:t>
      </w:r>
      <w:r w:rsidR="00AE1DAD" w:rsidRPr="00296715">
        <w:rPr>
          <w:rFonts w:asciiTheme="minorHAnsi" w:hAnsiTheme="minorHAnsi"/>
          <w:szCs w:val="22"/>
        </w:rPr>
        <w:t>a úrok z prodlení</w:t>
      </w:r>
      <w:r w:rsidRPr="00296715">
        <w:rPr>
          <w:rFonts w:asciiTheme="minorHAnsi" w:hAnsiTheme="minorHAnsi"/>
          <w:szCs w:val="22"/>
        </w:rPr>
        <w:t xml:space="preserve"> sjednané touto smlouvou uhradí povinná strana straně oprávněné na základě faktury vystavené oprávněnou stranou. Splatnost si smluvní strany sjednávají do 30 dnů po jejím doručení povinné straně. Právo uplatňovat a vymáhat smluvní pokuty </w:t>
      </w:r>
      <w:r w:rsidR="00AE1DAD" w:rsidRPr="00296715">
        <w:rPr>
          <w:rFonts w:asciiTheme="minorHAnsi" w:hAnsiTheme="minorHAnsi"/>
          <w:szCs w:val="22"/>
        </w:rPr>
        <w:t>a</w:t>
      </w:r>
      <w:r w:rsidRPr="00296715">
        <w:rPr>
          <w:rFonts w:asciiTheme="minorHAnsi" w:hAnsiTheme="minorHAnsi"/>
          <w:szCs w:val="22"/>
        </w:rPr>
        <w:t xml:space="preserve"> úrok z prodlení vzniká prvním dnem následujícím po marném uplynutí lhůty.</w:t>
      </w:r>
    </w:p>
    <w:p w14:paraId="7FC4C54C" w14:textId="2A241084" w:rsidR="00EC3BA7" w:rsidRPr="00296715" w:rsidRDefault="00EC3BA7"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Smluvní pokuty a úrok z prodlení hradí povinná strana bez ohledu na to, zda a v jaké výši vznikla druhé smluvní straně škoda. Škoda a její náhrada je vymahatelná samostatně vedle smluvní pokuty. Smluvní strany výslovně vylučují použití ustanovení § 2050 OZ.</w:t>
      </w:r>
    </w:p>
    <w:p w14:paraId="3AD1E18E" w14:textId="3DEFD5B7" w:rsidR="00EC3BA7" w:rsidRPr="00296715" w:rsidRDefault="00EC3BA7" w:rsidP="00425708">
      <w:pPr>
        <w:pStyle w:val="Odstavecseseznamem"/>
        <w:numPr>
          <w:ilvl w:val="1"/>
          <w:numId w:val="18"/>
        </w:numPr>
        <w:tabs>
          <w:tab w:val="num" w:pos="0"/>
        </w:tabs>
        <w:ind w:left="705" w:hanging="705"/>
        <w:jc w:val="both"/>
        <w:rPr>
          <w:rFonts w:asciiTheme="minorHAnsi" w:hAnsiTheme="minorHAnsi"/>
        </w:rPr>
      </w:pPr>
      <w:r w:rsidRPr="00296715">
        <w:rPr>
          <w:rFonts w:asciiTheme="minorHAnsi" w:hAnsiTheme="minorHAnsi"/>
          <w:szCs w:val="22"/>
        </w:rPr>
        <w:t>Smluvní pokuty podle této smlouvy si smluvní strany sjednávají jako ujednání na samotné smlouvě nezávislá pro případ, že jejich smluvní vztah z nějakého důvodu zanikne před ř</w:t>
      </w:r>
      <w:r w:rsidR="00AE1DAD" w:rsidRPr="00296715">
        <w:rPr>
          <w:rFonts w:asciiTheme="minorHAnsi" w:hAnsiTheme="minorHAnsi"/>
          <w:szCs w:val="22"/>
        </w:rPr>
        <w:t>ádným dokončením poskytování služeb</w:t>
      </w:r>
      <w:r w:rsidRPr="00296715">
        <w:rPr>
          <w:rFonts w:asciiTheme="minorHAnsi" w:hAnsiTheme="minorHAnsi"/>
          <w:szCs w:val="22"/>
        </w:rPr>
        <w:t>. To znamená, že zůstane zachováno právo uplatňovat smluvní pokuty nebo úrok z prodlení, na něž vznikl nárok po dobu platnosti smlouvy.</w:t>
      </w:r>
    </w:p>
    <w:p w14:paraId="43E5EF9A" w14:textId="77777777" w:rsidR="00854F5A" w:rsidRPr="00296715" w:rsidRDefault="00854F5A" w:rsidP="006E61F3">
      <w:pPr>
        <w:jc w:val="both"/>
        <w:rPr>
          <w:rFonts w:asciiTheme="minorHAnsi" w:hAnsiTheme="minorHAnsi"/>
          <w:sz w:val="22"/>
          <w:szCs w:val="22"/>
        </w:rPr>
      </w:pPr>
    </w:p>
    <w:p w14:paraId="1237BD23" w14:textId="5A1EC753" w:rsidR="00854F5A" w:rsidRPr="00296715" w:rsidRDefault="00854F5A" w:rsidP="00425708">
      <w:pPr>
        <w:pStyle w:val="Odstavecseseznamem"/>
        <w:numPr>
          <w:ilvl w:val="0"/>
          <w:numId w:val="18"/>
        </w:numPr>
        <w:ind w:left="709"/>
        <w:jc w:val="center"/>
        <w:rPr>
          <w:rFonts w:asciiTheme="minorHAnsi" w:hAnsiTheme="minorHAnsi"/>
          <w:b/>
          <w:bCs/>
          <w:szCs w:val="22"/>
        </w:rPr>
      </w:pPr>
    </w:p>
    <w:p w14:paraId="7F5FA6E0" w14:textId="77777777" w:rsidR="00854F5A" w:rsidRPr="00296715" w:rsidRDefault="00854F5A" w:rsidP="00854F5A">
      <w:pPr>
        <w:ind w:left="709" w:hanging="709"/>
        <w:jc w:val="center"/>
        <w:rPr>
          <w:rFonts w:asciiTheme="minorHAnsi" w:hAnsiTheme="minorHAnsi"/>
          <w:b/>
          <w:sz w:val="22"/>
          <w:szCs w:val="22"/>
        </w:rPr>
      </w:pPr>
      <w:r w:rsidRPr="00296715">
        <w:rPr>
          <w:rFonts w:asciiTheme="minorHAnsi" w:hAnsiTheme="minorHAnsi"/>
          <w:b/>
          <w:sz w:val="22"/>
          <w:szCs w:val="22"/>
        </w:rPr>
        <w:t>Ochrana důvěrných informaci</w:t>
      </w:r>
    </w:p>
    <w:p w14:paraId="1391E44D" w14:textId="77777777" w:rsidR="00854F5A" w:rsidRPr="00296715" w:rsidRDefault="00854F5A" w:rsidP="00854F5A">
      <w:pPr>
        <w:ind w:left="709" w:hanging="709"/>
        <w:jc w:val="center"/>
        <w:rPr>
          <w:rFonts w:asciiTheme="minorHAnsi" w:hAnsiTheme="minorHAnsi"/>
          <w:b/>
          <w:sz w:val="22"/>
          <w:szCs w:val="22"/>
        </w:rPr>
      </w:pPr>
    </w:p>
    <w:p w14:paraId="5EF01A70" w14:textId="58E87B29" w:rsidR="00854F5A" w:rsidRPr="00296715" w:rsidRDefault="00854F5A"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Poskytovatel se zavazuje, že jeho zaměstnanci, nebudou neoprávněně a mimo smluvní ujednání nakládat s osobními a citlivými osobními údaji, se kterými přijdou v rámci plnění předmětu smlouvy do styku, nebudou zcizovat a zpřístupňovat informace o činnosti, systému řízení a kontroly, které se vztahují k objednateli. Stejně tak zachovají mlčenlivost o všech skutečnostech a informacích, se kterými se seznámí při své činnosti v rámci plnění předmětu této smlouvy a nebudou vyvíjet žádnou činnost, která nesouvisí s předmětem této smlouvy.</w:t>
      </w:r>
    </w:p>
    <w:p w14:paraId="3C332AEE" w14:textId="0A442718" w:rsidR="00854F5A" w:rsidRPr="00296715" w:rsidRDefault="00854F5A"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Poskytovatel je odpovědný i za zcizení nebo zpřístupnění informací třetí straně nebo osobám, které nejsou zainteresovány na výkonu předmětu činnosti této smlouvy z nedbalosti.</w:t>
      </w:r>
    </w:p>
    <w:p w14:paraId="1202CA0D" w14:textId="3CD720F0" w:rsidR="00854F5A" w:rsidRPr="00296715" w:rsidRDefault="00854F5A"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Poskytovatel ani jeho zaměstnanci nesmí bez vědomí a prokazatelného souhlasu objednatele pořizovat žádné kopie dat včetně testovacích dat a informací, k nimž získají přístup na základě plnění předmětu smlouvy. Povinnost poskytovat informace podle zákona č. 106/1999 Sb., o svobodném přístupu k informacím, v</w:t>
      </w:r>
      <w:r w:rsidR="008E2826">
        <w:rPr>
          <w:rFonts w:asciiTheme="minorHAnsi" w:hAnsiTheme="minorHAnsi"/>
          <w:szCs w:val="22"/>
        </w:rPr>
        <w:t>e</w:t>
      </w:r>
      <w:r w:rsidRPr="00296715">
        <w:rPr>
          <w:rFonts w:asciiTheme="minorHAnsi" w:hAnsiTheme="minorHAnsi"/>
          <w:szCs w:val="22"/>
        </w:rPr>
        <w:t>  znění</w:t>
      </w:r>
      <w:r w:rsidR="008E2826">
        <w:rPr>
          <w:rFonts w:asciiTheme="minorHAnsi" w:hAnsiTheme="minorHAnsi"/>
          <w:szCs w:val="22"/>
        </w:rPr>
        <w:t xml:space="preserve"> pozdějších předpisů</w:t>
      </w:r>
      <w:r w:rsidRPr="00296715">
        <w:rPr>
          <w:rFonts w:asciiTheme="minorHAnsi" w:hAnsiTheme="minorHAnsi"/>
          <w:szCs w:val="22"/>
        </w:rPr>
        <w:t>, není tímto ustanovením dotčena.</w:t>
      </w:r>
    </w:p>
    <w:p w14:paraId="100E032E" w14:textId="77777777" w:rsidR="00854F5A" w:rsidRPr="00296715" w:rsidRDefault="00854F5A" w:rsidP="00425708">
      <w:pPr>
        <w:pStyle w:val="Odstavecseseznamem"/>
        <w:numPr>
          <w:ilvl w:val="1"/>
          <w:numId w:val="18"/>
        </w:numPr>
        <w:tabs>
          <w:tab w:val="num" w:pos="0"/>
        </w:tabs>
        <w:ind w:left="705" w:hanging="705"/>
        <w:jc w:val="both"/>
        <w:rPr>
          <w:rFonts w:asciiTheme="minorHAnsi" w:hAnsiTheme="minorHAnsi"/>
          <w:b/>
          <w:szCs w:val="22"/>
        </w:rPr>
      </w:pPr>
      <w:r w:rsidRPr="00296715">
        <w:rPr>
          <w:rFonts w:asciiTheme="minorHAnsi" w:hAnsiTheme="minorHAnsi"/>
          <w:szCs w:val="22"/>
        </w:rPr>
        <w:t>Za neveřejné informace se považují veškeré následující informace:</w:t>
      </w:r>
    </w:p>
    <w:p w14:paraId="049CC6DE" w14:textId="40DEA57A" w:rsidR="00854F5A" w:rsidRPr="00296715" w:rsidRDefault="00854F5A">
      <w:pPr>
        <w:pStyle w:val="Odstavecseseznamem"/>
        <w:numPr>
          <w:ilvl w:val="0"/>
          <w:numId w:val="8"/>
        </w:numPr>
        <w:jc w:val="both"/>
        <w:rPr>
          <w:rFonts w:asciiTheme="minorHAnsi" w:hAnsiTheme="minorHAnsi"/>
          <w:bCs/>
          <w:szCs w:val="22"/>
        </w:rPr>
      </w:pPr>
      <w:r w:rsidRPr="00296715">
        <w:rPr>
          <w:rFonts w:asciiTheme="minorHAnsi" w:hAnsiTheme="minorHAnsi"/>
          <w:bCs/>
          <w:szCs w:val="22"/>
        </w:rPr>
        <w:t>veškeré informace poskytnuté objednatelem Poskytovateli v souvislosti s touto smlouvou;</w:t>
      </w:r>
    </w:p>
    <w:p w14:paraId="0D85ED3F" w14:textId="77777777" w:rsidR="00854F5A" w:rsidRPr="00296715" w:rsidRDefault="00854F5A" w:rsidP="00425708">
      <w:pPr>
        <w:pStyle w:val="Odstavecseseznamem"/>
        <w:numPr>
          <w:ilvl w:val="0"/>
          <w:numId w:val="8"/>
        </w:numPr>
        <w:jc w:val="both"/>
        <w:rPr>
          <w:rFonts w:asciiTheme="minorHAnsi" w:hAnsiTheme="minorHAnsi"/>
          <w:bCs/>
          <w:szCs w:val="22"/>
        </w:rPr>
      </w:pPr>
      <w:r w:rsidRPr="00296715">
        <w:rPr>
          <w:rFonts w:asciiTheme="minorHAnsi" w:hAnsiTheme="minorHAnsi"/>
          <w:bCs/>
          <w:szCs w:val="22"/>
        </w:rPr>
        <w:t>informace, na které se vztahuje zákonem uložená povinnost mlčenlivosti objednatele;</w:t>
      </w:r>
    </w:p>
    <w:p w14:paraId="65EB3F02" w14:textId="7B573CDC" w:rsidR="00854F5A" w:rsidRPr="00296715" w:rsidRDefault="00854F5A" w:rsidP="00425708">
      <w:pPr>
        <w:pStyle w:val="Odstavecseseznamem"/>
        <w:numPr>
          <w:ilvl w:val="0"/>
          <w:numId w:val="8"/>
        </w:numPr>
        <w:jc w:val="both"/>
        <w:rPr>
          <w:rFonts w:asciiTheme="minorHAnsi" w:hAnsiTheme="minorHAnsi"/>
          <w:bCs/>
          <w:szCs w:val="22"/>
        </w:rPr>
      </w:pPr>
      <w:r w:rsidRPr="00296715">
        <w:rPr>
          <w:rFonts w:asciiTheme="minorHAnsi" w:hAnsiTheme="minorHAnsi"/>
          <w:bCs/>
          <w:szCs w:val="22"/>
        </w:rPr>
        <w:t>veškeré další informace, které budou objednatelem či Poskytovatelem označeny jako neveřejné ve smyslu ustanovení § 218 ZZVZ.</w:t>
      </w:r>
    </w:p>
    <w:p w14:paraId="0CDD279E" w14:textId="77777777" w:rsidR="00854F5A" w:rsidRPr="00296715" w:rsidRDefault="00854F5A" w:rsidP="00854F5A">
      <w:pPr>
        <w:ind w:left="1417" w:hanging="1"/>
        <w:jc w:val="both"/>
        <w:rPr>
          <w:rFonts w:asciiTheme="minorHAnsi" w:hAnsiTheme="minorHAnsi"/>
          <w:bCs/>
          <w:sz w:val="22"/>
          <w:szCs w:val="22"/>
        </w:rPr>
      </w:pPr>
      <w:r w:rsidRPr="00296715">
        <w:rPr>
          <w:rFonts w:asciiTheme="minorHAnsi" w:hAnsiTheme="minorHAnsi"/>
          <w:bCs/>
          <w:sz w:val="22"/>
          <w:szCs w:val="22"/>
        </w:rPr>
        <w:t>Povinnost zachovávat mlčenlivost uvedenou v tomto článku se nevztahuje na informace:</w:t>
      </w:r>
    </w:p>
    <w:p w14:paraId="1B457D7E" w14:textId="5047D268" w:rsidR="00854F5A" w:rsidRPr="00296715" w:rsidRDefault="00854F5A" w:rsidP="00425708">
      <w:pPr>
        <w:pStyle w:val="Odstavecseseznamem"/>
        <w:numPr>
          <w:ilvl w:val="0"/>
          <w:numId w:val="8"/>
        </w:numPr>
        <w:jc w:val="both"/>
        <w:rPr>
          <w:rFonts w:asciiTheme="minorHAnsi" w:hAnsiTheme="minorHAnsi"/>
          <w:bCs/>
          <w:szCs w:val="22"/>
        </w:rPr>
      </w:pPr>
      <w:r w:rsidRPr="00296715">
        <w:rPr>
          <w:rFonts w:asciiTheme="minorHAnsi" w:hAnsiTheme="minorHAnsi"/>
          <w:bCs/>
          <w:szCs w:val="22"/>
        </w:rPr>
        <w:t>které jsou nebo se stanou všeobecně a veřejně přístupnými jinak, než porušením právních povinností ze strany Poskytovatele</w:t>
      </w:r>
      <w:r w:rsidRPr="00296715">
        <w:rPr>
          <w:rFonts w:asciiTheme="minorHAnsi" w:hAnsiTheme="minorHAnsi"/>
          <w:szCs w:val="22"/>
        </w:rPr>
        <w:t>;</w:t>
      </w:r>
    </w:p>
    <w:p w14:paraId="53EBFAE0" w14:textId="698BF87E" w:rsidR="00854F5A" w:rsidRPr="00296715" w:rsidRDefault="00854F5A" w:rsidP="00425708">
      <w:pPr>
        <w:pStyle w:val="Odstavecseseznamem"/>
        <w:numPr>
          <w:ilvl w:val="0"/>
          <w:numId w:val="8"/>
        </w:numPr>
        <w:jc w:val="both"/>
        <w:rPr>
          <w:rFonts w:asciiTheme="minorHAnsi" w:hAnsiTheme="minorHAnsi"/>
          <w:bCs/>
          <w:szCs w:val="22"/>
        </w:rPr>
      </w:pPr>
      <w:r w:rsidRPr="00296715">
        <w:rPr>
          <w:rFonts w:asciiTheme="minorHAnsi" w:hAnsiTheme="minorHAnsi"/>
          <w:bCs/>
          <w:szCs w:val="22"/>
        </w:rPr>
        <w:t>u nichž je Poskytovatel schopen prokázat, že mu byly známy a byly mu volně k dispozici ještě před přijetím těchto informací od objednatele</w:t>
      </w:r>
      <w:r w:rsidRPr="00296715">
        <w:rPr>
          <w:rFonts w:asciiTheme="minorHAnsi" w:hAnsiTheme="minorHAnsi"/>
          <w:szCs w:val="22"/>
        </w:rPr>
        <w:t>;</w:t>
      </w:r>
    </w:p>
    <w:p w14:paraId="1F0454BE" w14:textId="6A98A69E" w:rsidR="00854F5A" w:rsidRPr="00296715" w:rsidRDefault="00854F5A" w:rsidP="00425708">
      <w:pPr>
        <w:pStyle w:val="Odstavecseseznamem"/>
        <w:numPr>
          <w:ilvl w:val="0"/>
          <w:numId w:val="8"/>
        </w:numPr>
        <w:jc w:val="both"/>
        <w:rPr>
          <w:rFonts w:asciiTheme="minorHAnsi" w:hAnsiTheme="minorHAnsi"/>
          <w:bCs/>
          <w:szCs w:val="22"/>
        </w:rPr>
      </w:pPr>
      <w:r w:rsidRPr="00296715">
        <w:rPr>
          <w:rFonts w:asciiTheme="minorHAnsi" w:hAnsiTheme="minorHAnsi"/>
          <w:bCs/>
          <w:szCs w:val="22"/>
        </w:rPr>
        <w:t>které budou Poskytovateli po uzavření této smlouvy sděleny bez povinnosti mlčenlivosti třetí stranou, jež rovněž není ve vztahu k nim nijak vázána</w:t>
      </w:r>
      <w:r w:rsidRPr="00296715">
        <w:rPr>
          <w:rFonts w:asciiTheme="minorHAnsi" w:hAnsiTheme="minorHAnsi"/>
          <w:szCs w:val="22"/>
        </w:rPr>
        <w:t>;</w:t>
      </w:r>
      <w:r w:rsidRPr="00296715">
        <w:rPr>
          <w:rFonts w:asciiTheme="minorHAnsi" w:hAnsiTheme="minorHAnsi"/>
          <w:bCs/>
          <w:szCs w:val="22"/>
        </w:rPr>
        <w:t xml:space="preserve"> </w:t>
      </w:r>
    </w:p>
    <w:p w14:paraId="0433D00C" w14:textId="77777777" w:rsidR="00854F5A" w:rsidRPr="00296715" w:rsidRDefault="00854F5A" w:rsidP="00425708">
      <w:pPr>
        <w:pStyle w:val="Odstavecseseznamem"/>
        <w:numPr>
          <w:ilvl w:val="0"/>
          <w:numId w:val="8"/>
        </w:numPr>
        <w:jc w:val="both"/>
        <w:rPr>
          <w:rFonts w:asciiTheme="minorHAnsi" w:hAnsiTheme="minorHAnsi"/>
          <w:bCs/>
          <w:szCs w:val="22"/>
        </w:rPr>
      </w:pPr>
      <w:r w:rsidRPr="00296715">
        <w:rPr>
          <w:rFonts w:asciiTheme="minorHAnsi" w:hAnsiTheme="minorHAnsi"/>
          <w:bCs/>
          <w:szCs w:val="22"/>
        </w:rPr>
        <w:t>jejichž sdělení se vyžaduje ze zákona.</w:t>
      </w:r>
    </w:p>
    <w:p w14:paraId="52C119BA" w14:textId="22A7CD01" w:rsidR="00854F5A" w:rsidRPr="00296715" w:rsidRDefault="00854F5A" w:rsidP="00854F5A">
      <w:pPr>
        <w:pStyle w:val="Odstavecseseznamem"/>
        <w:ind w:left="709" w:hanging="1"/>
        <w:jc w:val="both"/>
        <w:rPr>
          <w:rFonts w:asciiTheme="minorHAnsi" w:hAnsiTheme="minorHAnsi"/>
          <w:bCs/>
          <w:szCs w:val="22"/>
        </w:rPr>
      </w:pPr>
      <w:r w:rsidRPr="00296715">
        <w:rPr>
          <w:rFonts w:asciiTheme="minorHAnsi" w:hAnsiTheme="minorHAnsi"/>
          <w:bCs/>
          <w:szCs w:val="22"/>
        </w:rPr>
        <w:t>Poskytovatel je povinen neveřejné informace užít pouze za účelem plnění této smlouvy. Jiná použití nejsou bez písemného svolení objednatele přípustná.</w:t>
      </w:r>
    </w:p>
    <w:p w14:paraId="5504C558" w14:textId="77777777" w:rsidR="00854F5A" w:rsidRPr="00296715"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296715">
        <w:rPr>
          <w:rFonts w:asciiTheme="minorHAnsi" w:hAnsiTheme="minorHAnsi"/>
          <w:bCs/>
          <w:szCs w:val="22"/>
        </w:rPr>
        <w:t xml:space="preserve">Za </w:t>
      </w:r>
      <w:r w:rsidRPr="00296715">
        <w:rPr>
          <w:rFonts w:asciiTheme="minorHAnsi" w:hAnsiTheme="minorHAnsi"/>
          <w:szCs w:val="22"/>
        </w:rPr>
        <w:t>prokázané</w:t>
      </w:r>
      <w:r w:rsidRPr="00296715">
        <w:rPr>
          <w:rFonts w:asciiTheme="minorHAnsi" w:hAnsiTheme="minorHAnsi"/>
          <w:bCs/>
          <w:szCs w:val="22"/>
        </w:rPr>
        <w:t xml:space="preserve"> porušení povinností souvisejících s ochranou důvěrných informací dle smlouvy má druhá smluvní strana právo požadovat náhradu takto vzniklé škody.</w:t>
      </w:r>
    </w:p>
    <w:p w14:paraId="33139377" w14:textId="54689888" w:rsidR="00854F5A" w:rsidRPr="00296715" w:rsidRDefault="008E2826" w:rsidP="00425708">
      <w:pPr>
        <w:pStyle w:val="Odstavecseseznamem"/>
        <w:numPr>
          <w:ilvl w:val="1"/>
          <w:numId w:val="18"/>
        </w:numPr>
        <w:tabs>
          <w:tab w:val="num" w:pos="0"/>
        </w:tabs>
        <w:ind w:left="705" w:hanging="705"/>
        <w:jc w:val="both"/>
        <w:rPr>
          <w:rFonts w:asciiTheme="minorHAnsi" w:hAnsiTheme="minorHAnsi"/>
          <w:bCs/>
          <w:szCs w:val="22"/>
        </w:rPr>
      </w:pPr>
      <w:r w:rsidRPr="00F82746">
        <w:rPr>
          <w:rFonts w:asciiTheme="minorHAnsi" w:hAnsiTheme="minorHAnsi"/>
          <w:szCs w:val="22"/>
        </w:rPr>
        <w:t>Poskytovatel</w:t>
      </w:r>
      <w:r w:rsidRPr="00F82746">
        <w:rPr>
          <w:rFonts w:asciiTheme="minorHAnsi" w:hAnsiTheme="minorHAnsi"/>
          <w:bCs/>
          <w:szCs w:val="22"/>
        </w:rPr>
        <w:t xml:space="preserve"> je povinen dodržovat n</w:t>
      </w:r>
      <w:r w:rsidRPr="00CA4684">
        <w:rPr>
          <w:rFonts w:asciiTheme="minorHAnsi" w:hAnsiTheme="minorHAnsi"/>
          <w:color w:val="222222"/>
          <w:szCs w:val="22"/>
          <w:shd w:val="clear" w:color="auto" w:fill="FFFFFF"/>
        </w:rPr>
        <w:t xml:space="preserve">ařízení Evropského parlamentu a Rady (EU) č. 2016/679 ze dne 27. dubna 2016, obecné nařízení o ochraně osobních údajů, a </w:t>
      </w:r>
      <w:r w:rsidRPr="00F82746">
        <w:rPr>
          <w:rFonts w:asciiTheme="minorHAnsi" w:hAnsiTheme="minorHAnsi"/>
          <w:bCs/>
          <w:szCs w:val="22"/>
        </w:rPr>
        <w:t>zákon č. 110/2019 Sb., o zpracování osobních údajů. Za neveřejné informace se považují vždy veškeré osobní údaje podle zákonné úpravy. Shromažďovat a zpracovávat osobní údaje zaměstnanců a jiných osob, event. citlivé osobní údaje lze jen v případech stanovených zákonem nebo se souhlasem nositele osobních</w:t>
      </w:r>
      <w:r w:rsidRPr="007E41D2">
        <w:rPr>
          <w:rFonts w:asciiTheme="minorHAnsi" w:hAnsiTheme="minorHAnsi"/>
          <w:bCs/>
          <w:szCs w:val="22"/>
        </w:rPr>
        <w:t xml:space="preserve"> práv.</w:t>
      </w:r>
    </w:p>
    <w:p w14:paraId="110D158C" w14:textId="6CB0A7C5" w:rsidR="00854F5A" w:rsidRPr="00296715"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296715">
        <w:rPr>
          <w:rFonts w:asciiTheme="minorHAnsi" w:hAnsiTheme="minorHAnsi"/>
          <w:szCs w:val="22"/>
        </w:rPr>
        <w:t>Poskytovatel</w:t>
      </w:r>
      <w:r w:rsidRPr="00296715">
        <w:rPr>
          <w:rFonts w:asciiTheme="minorHAnsi" w:hAnsiTheme="minorHAnsi"/>
          <w:bCs/>
          <w:szCs w:val="22"/>
        </w:rPr>
        <w:t xml:space="preserve"> seznámí se zněním smlouvy všechny své zaměstnance, kteří získají nebo mohou získat přístup k informacím objednatele.</w:t>
      </w:r>
    </w:p>
    <w:p w14:paraId="3E00631E" w14:textId="46B6048F" w:rsidR="00854F5A" w:rsidRPr="00296715" w:rsidRDefault="00854F5A" w:rsidP="00425708">
      <w:pPr>
        <w:pStyle w:val="Odstavecseseznamem"/>
        <w:numPr>
          <w:ilvl w:val="1"/>
          <w:numId w:val="18"/>
        </w:numPr>
        <w:tabs>
          <w:tab w:val="num" w:pos="0"/>
        </w:tabs>
        <w:ind w:left="705" w:hanging="705"/>
        <w:jc w:val="both"/>
        <w:rPr>
          <w:rFonts w:asciiTheme="minorHAnsi" w:hAnsiTheme="minorHAnsi"/>
          <w:bCs/>
          <w:szCs w:val="22"/>
        </w:rPr>
      </w:pPr>
      <w:r w:rsidRPr="00296715">
        <w:rPr>
          <w:rFonts w:asciiTheme="minorHAnsi" w:hAnsiTheme="minorHAnsi"/>
          <w:szCs w:val="22"/>
        </w:rPr>
        <w:t>Objednatel</w:t>
      </w:r>
      <w:r w:rsidRPr="00296715">
        <w:rPr>
          <w:rFonts w:asciiTheme="minorHAnsi" w:hAnsiTheme="minorHAnsi"/>
          <w:bCs/>
          <w:szCs w:val="22"/>
        </w:rPr>
        <w:t xml:space="preserve"> má právo provést kontrolu znalosti textu uvedeného v tomto bodě a rovněž má právo odmítnout přístup k informacím a informačním zařízením zaměstnancům poskytovatele, kteří neprokáží potřebné znalosti nebo jejichž chování bude v rozporu s předmětem této smlouvy nebo obecně závazných právních předpisů, aniž by to poskytovatelem bylo považováno za porušení potřebné součinnosti ze strany objednatele.</w:t>
      </w:r>
    </w:p>
    <w:p w14:paraId="6437345C" w14:textId="77777777" w:rsidR="00854F5A" w:rsidRPr="00296715" w:rsidRDefault="00854F5A" w:rsidP="006E61F3">
      <w:pPr>
        <w:jc w:val="both"/>
        <w:rPr>
          <w:rFonts w:asciiTheme="minorHAnsi" w:hAnsiTheme="minorHAnsi"/>
          <w:sz w:val="22"/>
          <w:szCs w:val="22"/>
        </w:rPr>
      </w:pPr>
    </w:p>
    <w:p w14:paraId="0015EF7B" w14:textId="77777777" w:rsidR="00F45B7E" w:rsidRPr="00296715" w:rsidRDefault="00F45B7E" w:rsidP="006E61F3">
      <w:pPr>
        <w:jc w:val="both"/>
        <w:rPr>
          <w:rFonts w:asciiTheme="minorHAnsi" w:hAnsiTheme="minorHAnsi"/>
          <w:sz w:val="22"/>
          <w:szCs w:val="22"/>
        </w:rPr>
      </w:pPr>
    </w:p>
    <w:p w14:paraId="005D4717" w14:textId="34E69DBB" w:rsidR="006E61F3" w:rsidRPr="00296715" w:rsidRDefault="006E61F3" w:rsidP="00425708">
      <w:pPr>
        <w:pStyle w:val="Odstavecseseznamem"/>
        <w:numPr>
          <w:ilvl w:val="0"/>
          <w:numId w:val="18"/>
        </w:numPr>
        <w:ind w:left="709"/>
        <w:jc w:val="center"/>
        <w:rPr>
          <w:rFonts w:asciiTheme="minorHAnsi" w:hAnsiTheme="minorHAnsi"/>
          <w:b/>
          <w:bCs/>
          <w:szCs w:val="22"/>
        </w:rPr>
      </w:pPr>
    </w:p>
    <w:p w14:paraId="157CDD5A" w14:textId="77777777" w:rsidR="006E61F3" w:rsidRPr="00296715" w:rsidRDefault="00EC3BA7" w:rsidP="006E61F3">
      <w:pPr>
        <w:jc w:val="center"/>
        <w:rPr>
          <w:rFonts w:asciiTheme="minorHAnsi" w:hAnsiTheme="minorHAnsi"/>
          <w:b/>
          <w:sz w:val="22"/>
          <w:szCs w:val="22"/>
        </w:rPr>
      </w:pPr>
      <w:r w:rsidRPr="00296715">
        <w:rPr>
          <w:rFonts w:asciiTheme="minorHAnsi" w:hAnsiTheme="minorHAnsi"/>
          <w:b/>
          <w:sz w:val="22"/>
          <w:szCs w:val="22"/>
        </w:rPr>
        <w:t>Zánik závazků</w:t>
      </w:r>
    </w:p>
    <w:p w14:paraId="72448EAD" w14:textId="77777777" w:rsidR="006E61F3" w:rsidRPr="00296715" w:rsidRDefault="006E61F3" w:rsidP="006E61F3">
      <w:pPr>
        <w:jc w:val="center"/>
        <w:rPr>
          <w:rFonts w:asciiTheme="minorHAnsi" w:hAnsiTheme="minorHAnsi"/>
          <w:b/>
          <w:sz w:val="22"/>
          <w:szCs w:val="22"/>
        </w:rPr>
      </w:pPr>
    </w:p>
    <w:p w14:paraId="4B2267E8" w14:textId="756E8440" w:rsidR="00EC3BA7" w:rsidRPr="00296715" w:rsidRDefault="00EC3BA7"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Smluvní strany se dohodly, že smluvní vztah zaniká:</w:t>
      </w:r>
    </w:p>
    <w:p w14:paraId="01F91244" w14:textId="77777777" w:rsidR="00EC3BA7" w:rsidRPr="00296715"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96715">
        <w:rPr>
          <w:rFonts w:asciiTheme="minorHAnsi" w:hAnsiTheme="minorHAnsi"/>
          <w:sz w:val="22"/>
          <w:szCs w:val="22"/>
        </w:rPr>
        <w:t>splněním závazků řádně a včas;</w:t>
      </w:r>
    </w:p>
    <w:p w14:paraId="4B3E6C28" w14:textId="77777777" w:rsidR="00EC3BA7" w:rsidRPr="00296715"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96715">
        <w:rPr>
          <w:rFonts w:asciiTheme="minorHAnsi" w:hAnsiTheme="minorHAnsi"/>
          <w:sz w:val="22"/>
          <w:szCs w:val="22"/>
        </w:rPr>
        <w:t>dohodou smluvních stran při vzájemném vyrovnání účelně vynaložených a prokazatelně doložených nákladů;</w:t>
      </w:r>
    </w:p>
    <w:p w14:paraId="34C80FE1" w14:textId="77777777" w:rsidR="00EC3BA7" w:rsidRPr="00296715"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96715">
        <w:rPr>
          <w:rFonts w:asciiTheme="minorHAnsi" w:hAnsiTheme="minorHAnsi"/>
          <w:sz w:val="22"/>
          <w:szCs w:val="22"/>
        </w:rPr>
        <w:t>jednostranným písemným odstoupením od této smlouvy pro její podstatné porušení některou ze smluvních stran;</w:t>
      </w:r>
    </w:p>
    <w:p w14:paraId="7A15F0F1" w14:textId="4BB08F0B" w:rsidR="00EC3BA7" w:rsidRPr="00296715" w:rsidRDefault="00EC3BA7" w:rsidP="00EC3BA7">
      <w:pPr>
        <w:pStyle w:val="Zkladntext"/>
        <w:widowControl/>
        <w:numPr>
          <w:ilvl w:val="0"/>
          <w:numId w:val="15"/>
        </w:numPr>
        <w:tabs>
          <w:tab w:val="left" w:pos="0"/>
        </w:tabs>
        <w:spacing w:after="0"/>
        <w:jc w:val="both"/>
        <w:rPr>
          <w:rFonts w:asciiTheme="minorHAnsi" w:hAnsiTheme="minorHAnsi"/>
          <w:sz w:val="22"/>
          <w:szCs w:val="22"/>
        </w:rPr>
      </w:pPr>
      <w:r w:rsidRPr="00296715">
        <w:rPr>
          <w:rFonts w:asciiTheme="minorHAnsi" w:hAnsiTheme="minorHAnsi"/>
          <w:sz w:val="22"/>
          <w:szCs w:val="22"/>
        </w:rPr>
        <w:t xml:space="preserve">výpovědí objednatele bez uvedení důvodu s výpovědní lhůtou v délce </w:t>
      </w:r>
      <w:r w:rsidR="00F809D8" w:rsidRPr="00CA4684">
        <w:rPr>
          <w:rFonts w:asciiTheme="minorHAnsi" w:hAnsiTheme="minorHAnsi"/>
          <w:b/>
          <w:sz w:val="22"/>
          <w:szCs w:val="22"/>
        </w:rPr>
        <w:t>tří měsíců</w:t>
      </w:r>
      <w:r w:rsidRPr="00296715">
        <w:rPr>
          <w:rFonts w:asciiTheme="minorHAnsi" w:hAnsiTheme="minorHAnsi"/>
          <w:sz w:val="22"/>
          <w:szCs w:val="22"/>
        </w:rPr>
        <w:t>, která začíná běžet prvním dnem kalendářního měsíce následujícího po doručení výpovědi a končí uplynutím posledního dne příslušného kalendářního měsíce.</w:t>
      </w:r>
    </w:p>
    <w:p w14:paraId="36C95552" w14:textId="10C9376A" w:rsidR="00EC3BA7" w:rsidRPr="00296715" w:rsidRDefault="00EC3BA7"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 xml:space="preserve">Smluvní strany se dohodly, že podstatným porušením této smlouvy ve smyslu § </w:t>
      </w:r>
      <w:smartTag w:uri="urn:schemas-microsoft-com:office:smarttags" w:element="metricconverter">
        <w:smartTagPr>
          <w:attr w:name="ProductID" w:val="1977 OZ"/>
        </w:smartTagPr>
        <w:r w:rsidRPr="00296715">
          <w:rPr>
            <w:rFonts w:asciiTheme="minorHAnsi" w:hAnsiTheme="minorHAnsi"/>
            <w:szCs w:val="22"/>
          </w:rPr>
          <w:t>1977 OZ</w:t>
        </w:r>
      </w:smartTag>
      <w:r w:rsidRPr="00296715">
        <w:rPr>
          <w:rFonts w:asciiTheme="minorHAnsi" w:hAnsiTheme="minorHAnsi"/>
          <w:szCs w:val="22"/>
        </w:rPr>
        <w:t xml:space="preserve"> se rozumí:</w:t>
      </w:r>
    </w:p>
    <w:p w14:paraId="64DB09B9" w14:textId="77777777" w:rsidR="00EC3BA7" w:rsidRPr="00296715"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96715">
        <w:rPr>
          <w:rFonts w:asciiTheme="minorHAnsi" w:hAnsiTheme="minorHAnsi"/>
          <w:sz w:val="22"/>
          <w:szCs w:val="22"/>
        </w:rPr>
        <w:t>prodlení se zahájením a  prováděním služeb dle této smlouvy více než jeden den;</w:t>
      </w:r>
    </w:p>
    <w:p w14:paraId="4210DD5E" w14:textId="77777777" w:rsidR="00EC3BA7" w:rsidRPr="00296715" w:rsidRDefault="00EC3BA7" w:rsidP="00EC3BA7">
      <w:pPr>
        <w:pStyle w:val="Zkladntext"/>
        <w:widowControl/>
        <w:numPr>
          <w:ilvl w:val="0"/>
          <w:numId w:val="16"/>
        </w:numPr>
        <w:tabs>
          <w:tab w:val="left" w:pos="0"/>
        </w:tabs>
        <w:spacing w:after="0"/>
        <w:jc w:val="both"/>
        <w:rPr>
          <w:rFonts w:asciiTheme="minorHAnsi" w:hAnsiTheme="minorHAnsi"/>
          <w:sz w:val="22"/>
          <w:szCs w:val="22"/>
        </w:rPr>
      </w:pPr>
      <w:r w:rsidRPr="00296715">
        <w:rPr>
          <w:rFonts w:asciiTheme="minorHAnsi" w:hAnsiTheme="minorHAnsi"/>
          <w:sz w:val="22"/>
          <w:szCs w:val="22"/>
        </w:rPr>
        <w:t>poskytnutí služby s více nebo opakujícími se vadami;</w:t>
      </w:r>
    </w:p>
    <w:p w14:paraId="1C092CDA" w14:textId="77777777" w:rsidR="00EC3BA7" w:rsidRPr="00296715" w:rsidRDefault="00EC3BA7" w:rsidP="006206CE">
      <w:pPr>
        <w:pStyle w:val="Zkladntext"/>
        <w:widowControl/>
        <w:numPr>
          <w:ilvl w:val="0"/>
          <w:numId w:val="16"/>
        </w:numPr>
        <w:tabs>
          <w:tab w:val="left" w:pos="0"/>
        </w:tabs>
        <w:spacing w:after="0"/>
        <w:jc w:val="both"/>
        <w:rPr>
          <w:rFonts w:asciiTheme="minorHAnsi" w:hAnsiTheme="minorHAnsi"/>
          <w:sz w:val="22"/>
          <w:szCs w:val="22"/>
        </w:rPr>
      </w:pPr>
      <w:r w:rsidRPr="00296715">
        <w:rPr>
          <w:rFonts w:asciiTheme="minorHAnsi" w:hAnsiTheme="minorHAnsi"/>
          <w:sz w:val="22"/>
          <w:szCs w:val="22"/>
        </w:rPr>
        <w:t>neodstranění vad poskytované služby ve sjednané době dle této smlouvy</w:t>
      </w:r>
      <w:r w:rsidR="006206CE" w:rsidRPr="00296715">
        <w:rPr>
          <w:rFonts w:asciiTheme="minorHAnsi" w:hAnsiTheme="minorHAnsi"/>
          <w:sz w:val="22"/>
          <w:szCs w:val="22"/>
        </w:rPr>
        <w:t>.</w:t>
      </w:r>
    </w:p>
    <w:p w14:paraId="270A6889" w14:textId="7985EB7B" w:rsidR="00EC3BA7" w:rsidRPr="00296715" w:rsidRDefault="00EC3BA7" w:rsidP="00425708">
      <w:pPr>
        <w:pStyle w:val="Odstavecseseznamem"/>
        <w:numPr>
          <w:ilvl w:val="1"/>
          <w:numId w:val="18"/>
        </w:numPr>
        <w:tabs>
          <w:tab w:val="num" w:pos="0"/>
        </w:tabs>
        <w:ind w:left="705" w:hanging="705"/>
        <w:jc w:val="both"/>
        <w:rPr>
          <w:rFonts w:asciiTheme="minorHAnsi" w:hAnsiTheme="minorHAnsi"/>
          <w:b/>
          <w:bCs/>
          <w:szCs w:val="22"/>
        </w:rPr>
      </w:pPr>
      <w:r w:rsidRPr="00296715">
        <w:rPr>
          <w:rFonts w:asciiTheme="minorHAnsi" w:hAnsiTheme="minorHAnsi"/>
          <w:szCs w:val="22"/>
        </w:rPr>
        <w:t xml:space="preserve">Odstoupení od této smlouvy pro podstatné či nepodstatné porušení této smlouvy se dále řídí ustanoveními § 2001 až </w:t>
      </w:r>
      <w:smartTag w:uri="urn:schemas-microsoft-com:office:smarttags" w:element="metricconverter">
        <w:smartTagPr>
          <w:attr w:name="ProductID" w:val="2005 OZ"/>
        </w:smartTagPr>
        <w:r w:rsidRPr="00296715">
          <w:rPr>
            <w:rFonts w:asciiTheme="minorHAnsi" w:hAnsiTheme="minorHAnsi"/>
            <w:szCs w:val="22"/>
          </w:rPr>
          <w:t>2005 OZ</w:t>
        </w:r>
      </w:smartTag>
      <w:r w:rsidRPr="00296715">
        <w:rPr>
          <w:rFonts w:asciiTheme="minorHAnsi" w:hAnsiTheme="minorHAnsi"/>
          <w:szCs w:val="22"/>
        </w:rPr>
        <w:t xml:space="preserve">. </w:t>
      </w:r>
    </w:p>
    <w:p w14:paraId="5559123B" w14:textId="77777777" w:rsidR="006E61F3" w:rsidRPr="00296715" w:rsidRDefault="006E61F3" w:rsidP="00EC3BA7">
      <w:pPr>
        <w:ind w:left="705" w:hanging="705"/>
        <w:jc w:val="both"/>
        <w:rPr>
          <w:rFonts w:asciiTheme="minorHAnsi" w:hAnsiTheme="minorHAnsi"/>
          <w:b/>
          <w:bCs/>
          <w:sz w:val="22"/>
          <w:szCs w:val="22"/>
        </w:rPr>
      </w:pPr>
    </w:p>
    <w:p w14:paraId="6BDB8FE5" w14:textId="77777777" w:rsidR="00690A0F" w:rsidRPr="00296715" w:rsidRDefault="00690A0F" w:rsidP="00EC3BA7">
      <w:pPr>
        <w:ind w:left="705" w:hanging="705"/>
        <w:jc w:val="both"/>
        <w:rPr>
          <w:rFonts w:asciiTheme="minorHAnsi" w:hAnsiTheme="minorHAnsi"/>
          <w:b/>
          <w:bCs/>
          <w:sz w:val="22"/>
          <w:szCs w:val="22"/>
        </w:rPr>
      </w:pPr>
    </w:p>
    <w:p w14:paraId="612C3EB3" w14:textId="77777777" w:rsidR="00690A0F" w:rsidRPr="00296715" w:rsidRDefault="00690A0F" w:rsidP="00EC3BA7">
      <w:pPr>
        <w:ind w:left="705" w:hanging="705"/>
        <w:jc w:val="both"/>
        <w:rPr>
          <w:rFonts w:asciiTheme="minorHAnsi" w:hAnsiTheme="minorHAnsi"/>
          <w:b/>
          <w:bCs/>
          <w:sz w:val="22"/>
          <w:szCs w:val="22"/>
        </w:rPr>
      </w:pPr>
    </w:p>
    <w:p w14:paraId="551D3FB1" w14:textId="21A7BEFA" w:rsidR="006E61F3" w:rsidRPr="00296715" w:rsidRDefault="006E61F3" w:rsidP="00425708">
      <w:pPr>
        <w:pStyle w:val="Odstavecseseznamem"/>
        <w:numPr>
          <w:ilvl w:val="0"/>
          <w:numId w:val="18"/>
        </w:numPr>
        <w:ind w:left="709"/>
        <w:jc w:val="center"/>
        <w:rPr>
          <w:rFonts w:asciiTheme="minorHAnsi" w:hAnsiTheme="minorHAnsi"/>
          <w:b/>
          <w:bCs/>
          <w:szCs w:val="22"/>
        </w:rPr>
      </w:pPr>
    </w:p>
    <w:p w14:paraId="5E215678" w14:textId="77777777" w:rsidR="006E61F3" w:rsidRPr="00296715" w:rsidRDefault="00EC3BA7" w:rsidP="006E61F3">
      <w:pPr>
        <w:jc w:val="center"/>
        <w:rPr>
          <w:rFonts w:asciiTheme="minorHAnsi" w:hAnsiTheme="minorHAnsi"/>
          <w:b/>
          <w:sz w:val="22"/>
          <w:szCs w:val="22"/>
        </w:rPr>
      </w:pPr>
      <w:r w:rsidRPr="00296715">
        <w:rPr>
          <w:rFonts w:asciiTheme="minorHAnsi" w:hAnsiTheme="minorHAnsi"/>
          <w:b/>
          <w:sz w:val="22"/>
          <w:szCs w:val="22"/>
        </w:rPr>
        <w:t>Závěrečná ujednání</w:t>
      </w:r>
    </w:p>
    <w:p w14:paraId="3FFF2C62" w14:textId="77777777" w:rsidR="006E61F3" w:rsidRPr="00296715" w:rsidRDefault="006E61F3" w:rsidP="006E61F3">
      <w:pPr>
        <w:jc w:val="center"/>
        <w:rPr>
          <w:rFonts w:asciiTheme="minorHAnsi" w:hAnsiTheme="minorHAnsi"/>
          <w:b/>
          <w:sz w:val="22"/>
          <w:szCs w:val="22"/>
        </w:rPr>
      </w:pPr>
    </w:p>
    <w:p w14:paraId="3B568FEE" w14:textId="78367ADC" w:rsidR="00EC3BA7" w:rsidRPr="00296715"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96715">
        <w:rPr>
          <w:rFonts w:asciiTheme="minorHAnsi" w:hAnsiTheme="minorHAnsi"/>
          <w:szCs w:val="22"/>
        </w:rPr>
        <w:t>Ve smluvně výslovně neupravených otázkách se tento závazkový vztah řídí ustanoveními OZ.</w:t>
      </w:r>
    </w:p>
    <w:p w14:paraId="2C4D0D47" w14:textId="77777777" w:rsidR="00854F5A" w:rsidRPr="00296715" w:rsidRDefault="00854F5A" w:rsidP="00425708">
      <w:pPr>
        <w:pStyle w:val="Odstavecseseznamem"/>
        <w:numPr>
          <w:ilvl w:val="1"/>
          <w:numId w:val="18"/>
        </w:numPr>
        <w:tabs>
          <w:tab w:val="num" w:pos="0"/>
        </w:tabs>
        <w:ind w:left="705" w:hanging="705"/>
        <w:jc w:val="both"/>
        <w:rPr>
          <w:rFonts w:asciiTheme="minorHAnsi" w:hAnsiTheme="minorHAnsi"/>
          <w:snapToGrid w:val="0"/>
          <w:szCs w:val="22"/>
        </w:rPr>
      </w:pPr>
      <w:r w:rsidRPr="00296715">
        <w:rPr>
          <w:rFonts w:asciiTheme="minorHAnsi" w:hAnsiTheme="minorHAnsi"/>
          <w:szCs w:val="22"/>
        </w:rPr>
        <w:t>Smluvní</w:t>
      </w:r>
      <w:r w:rsidRPr="00296715">
        <w:rPr>
          <w:rFonts w:asciiTheme="minorHAnsi" w:hAnsiTheme="minorHAnsi"/>
          <w:snapToGrid w:val="0"/>
          <w:szCs w:val="22"/>
        </w:rPr>
        <w:t xml:space="preserve"> strany prohlašují, že žádná část smlouvy nenaplňuje znaky obchodního tajemství ve smyslu ust. § 504 OZ.</w:t>
      </w:r>
    </w:p>
    <w:p w14:paraId="02DC7F9F" w14:textId="6D024FAA" w:rsidR="00EC3BA7" w:rsidRPr="00296715"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96715">
        <w:rPr>
          <w:rFonts w:asciiTheme="minorHAnsi" w:hAnsiTheme="minorHAnsi"/>
          <w:szCs w:val="22"/>
        </w:rPr>
        <w:t>Smluvní strany se dohodly, že si bezodkladně sdělí skutečnosti, které se týkají změn některého ze základních identifikačních údajů, telefonních nebo faxových čísel či oprávněných osob, včetně právního nástupnictví.</w:t>
      </w:r>
    </w:p>
    <w:p w14:paraId="6018A84A" w14:textId="68929E91" w:rsidR="00EC3BA7" w:rsidRPr="00296715"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96715">
        <w:rPr>
          <w:rFonts w:asciiTheme="minorHAnsi" w:hAnsiTheme="minorHAnsi"/>
          <w:szCs w:val="22"/>
        </w:rPr>
        <w:t>Smluvní strany sjednávají pravidla pro doručování vzájemných písemností tak, že písemnost se v případě pochybností či nedoručitelnosti považuje za doručenou nejpozději třetím pracovním dnem po jejím odeslání na adresu uvedenou v záhlaví této smlouvy, nedoručí-li druhá strana písemné oznámení o změně adresy, a to bez ohledu na to, zda se adresát na této adrese zdržuje a zásilku si vyzvedne.</w:t>
      </w:r>
    </w:p>
    <w:p w14:paraId="2CFCFB33" w14:textId="559FFDC9" w:rsidR="00EC3BA7" w:rsidRPr="00296715"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96715">
        <w:rPr>
          <w:rFonts w:asciiTheme="minorHAnsi" w:hAnsiTheme="minorHAnsi"/>
          <w:szCs w:val="22"/>
        </w:rPr>
        <w:t>Poskytovatel bere na vědomí, že objednatel je ve smyslu § 2 odst. 1 zákona č. 340/2015 Sb., o zvláštních podmínkách účinnosti některých smluv, uveřejňování těchto smluv a o registru smluv (zákon o registru smluv)</w:t>
      </w:r>
      <w:r w:rsidR="006206CE" w:rsidRPr="00296715">
        <w:rPr>
          <w:rFonts w:asciiTheme="minorHAnsi" w:hAnsiTheme="minorHAnsi"/>
          <w:szCs w:val="22"/>
        </w:rPr>
        <w:t xml:space="preserve"> </w:t>
      </w:r>
      <w:r w:rsidRPr="00296715">
        <w:rPr>
          <w:rFonts w:asciiTheme="minorHAnsi" w:hAnsiTheme="minorHAnsi"/>
          <w:szCs w:val="22"/>
        </w:rPr>
        <w:t>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003D959E" w14:textId="78D7C5DF" w:rsidR="00EC3BA7" w:rsidRPr="00296715"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96715">
        <w:rPr>
          <w:rFonts w:asciiTheme="minorHAnsi" w:hAnsiTheme="minorHAnsi"/>
          <w:szCs w:val="22"/>
        </w:rPr>
        <w:t>Tuto smlouvu lze platně měnit pouze písemnými, vzestupně číslovanými dodatky, podepsanými oběma smluvními stranami.</w:t>
      </w:r>
    </w:p>
    <w:p w14:paraId="45A48650" w14:textId="339B5F6F" w:rsidR="005D75BC" w:rsidRPr="00296715" w:rsidRDefault="005D75BC" w:rsidP="00425708">
      <w:pPr>
        <w:pStyle w:val="Odstavecseseznamem"/>
        <w:numPr>
          <w:ilvl w:val="1"/>
          <w:numId w:val="18"/>
        </w:numPr>
        <w:tabs>
          <w:tab w:val="num" w:pos="0"/>
        </w:tabs>
        <w:ind w:left="705" w:hanging="705"/>
        <w:jc w:val="both"/>
        <w:rPr>
          <w:rFonts w:asciiTheme="minorHAnsi" w:hAnsiTheme="minorHAnsi"/>
          <w:snapToGrid w:val="0"/>
          <w:szCs w:val="22"/>
        </w:rPr>
      </w:pPr>
      <w:r w:rsidRPr="00296715">
        <w:rPr>
          <w:rFonts w:asciiTheme="minorHAnsi" w:hAnsiTheme="minorHAnsi"/>
          <w:snapToGrid w:val="0"/>
          <w:szCs w:val="22"/>
        </w:rPr>
        <w:t xml:space="preserve">V </w:t>
      </w:r>
      <w:r w:rsidRPr="00296715">
        <w:rPr>
          <w:rFonts w:asciiTheme="minorHAnsi" w:hAnsiTheme="minorHAnsi"/>
          <w:szCs w:val="22"/>
        </w:rPr>
        <w:t>případě</w:t>
      </w:r>
      <w:r w:rsidRPr="00296715">
        <w:rPr>
          <w:rFonts w:asciiTheme="minorHAnsi" w:hAnsiTheme="minorHAnsi"/>
          <w:snapToGrid w:val="0"/>
          <w:szCs w:val="22"/>
        </w:rPr>
        <w:t>,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55A189D1" w14:textId="7631596C" w:rsidR="00BF18B4" w:rsidRPr="00296715" w:rsidRDefault="00EC3BA7"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Tato smlouva je vyhotovena v</w:t>
      </w:r>
      <w:r w:rsidR="00BF18B4" w:rsidRPr="00296715">
        <w:rPr>
          <w:rFonts w:asciiTheme="minorHAnsi" w:hAnsiTheme="minorHAnsi"/>
          <w:szCs w:val="22"/>
        </w:rPr>
        <w:t>e dvou stejnopisech, z nichž jeden stejnopis obdrží pos</w:t>
      </w:r>
      <w:r w:rsidR="006206CE" w:rsidRPr="00296715">
        <w:rPr>
          <w:rFonts w:asciiTheme="minorHAnsi" w:hAnsiTheme="minorHAnsi"/>
          <w:szCs w:val="22"/>
        </w:rPr>
        <w:t>kytovatel</w:t>
      </w:r>
      <w:r w:rsidR="00BF18B4" w:rsidRPr="00296715">
        <w:rPr>
          <w:rFonts w:asciiTheme="minorHAnsi" w:hAnsiTheme="minorHAnsi"/>
          <w:szCs w:val="22"/>
        </w:rPr>
        <w:t xml:space="preserve"> a jeden stejnopis obdrží objednatel.</w:t>
      </w:r>
    </w:p>
    <w:p w14:paraId="36A47E20" w14:textId="77777777" w:rsidR="00DA1E2D" w:rsidRPr="00296715" w:rsidRDefault="00DA1E2D"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Tato smlouva nabývá platnosti dnem podpisu poslední smluvní stranou.</w:t>
      </w:r>
    </w:p>
    <w:p w14:paraId="5F8770DB" w14:textId="77777777" w:rsidR="00DA1E2D" w:rsidRPr="00296715" w:rsidRDefault="00DA1E2D" w:rsidP="00425708">
      <w:pPr>
        <w:pStyle w:val="Odstavecseseznamem"/>
        <w:numPr>
          <w:ilvl w:val="1"/>
          <w:numId w:val="18"/>
        </w:numPr>
        <w:tabs>
          <w:tab w:val="num" w:pos="0"/>
        </w:tabs>
        <w:ind w:left="705" w:hanging="705"/>
        <w:jc w:val="both"/>
        <w:rPr>
          <w:rFonts w:asciiTheme="minorHAnsi" w:hAnsiTheme="minorHAnsi"/>
          <w:szCs w:val="22"/>
        </w:rPr>
      </w:pPr>
      <w:r w:rsidRPr="00296715">
        <w:rPr>
          <w:rFonts w:asciiTheme="minorHAnsi" w:hAnsiTheme="minorHAnsi"/>
          <w:szCs w:val="22"/>
        </w:rPr>
        <w:t>Tato smlouva nabývá účinnosti dnem zveřejnění této smlouvy v registru smluv dle zákona o registru smluv.</w:t>
      </w:r>
    </w:p>
    <w:p w14:paraId="3DCDCC8C" w14:textId="70481E6F" w:rsidR="00EC3BA7" w:rsidRPr="00296715" w:rsidRDefault="00EC3BA7" w:rsidP="00425708">
      <w:pPr>
        <w:pStyle w:val="Odstavecseseznamem"/>
        <w:numPr>
          <w:ilvl w:val="1"/>
          <w:numId w:val="18"/>
        </w:numPr>
        <w:tabs>
          <w:tab w:val="num" w:pos="0"/>
        </w:tabs>
        <w:ind w:left="705" w:hanging="705"/>
        <w:jc w:val="both"/>
        <w:rPr>
          <w:rFonts w:asciiTheme="minorHAnsi" w:hAnsiTheme="minorHAnsi"/>
          <w:snapToGrid w:val="0"/>
          <w:szCs w:val="22"/>
        </w:rPr>
      </w:pPr>
      <w:r w:rsidRPr="00296715">
        <w:rPr>
          <w:rFonts w:asciiTheme="minorHAnsi" w:hAnsiTheme="minorHAnsi"/>
          <w:szCs w:val="22"/>
        </w:rPr>
        <w:t>Smluvní strany prohlašují, že si tuto smlouvu před podpisem přečetly a stvrzují, že byla uzavřena po vzájemném projednání, podle jejich pravé svobodné vůle, určitě, vážně a srozumitelně, nikoliv v tísni za nápadně nevýhodných podmínek</w:t>
      </w:r>
    </w:p>
    <w:p w14:paraId="38048344" w14:textId="77777777" w:rsidR="007C2767" w:rsidRPr="00296715" w:rsidRDefault="007C2767" w:rsidP="006E61F3">
      <w:pPr>
        <w:pStyle w:val="Zkladntextodsazen"/>
        <w:spacing w:after="0"/>
        <w:ind w:left="705" w:hanging="705"/>
        <w:jc w:val="both"/>
        <w:rPr>
          <w:rFonts w:asciiTheme="minorHAnsi" w:hAnsiTheme="minorHAnsi"/>
          <w:sz w:val="22"/>
          <w:szCs w:val="22"/>
        </w:rPr>
      </w:pPr>
    </w:p>
    <w:p w14:paraId="6873BCAA" w14:textId="77777777" w:rsidR="006E61F3" w:rsidRPr="00296715" w:rsidRDefault="006E61F3" w:rsidP="006E61F3">
      <w:pPr>
        <w:pStyle w:val="Zkladntextodsazen"/>
        <w:spacing w:after="0"/>
        <w:ind w:left="705" w:hanging="705"/>
        <w:jc w:val="both"/>
        <w:rPr>
          <w:rFonts w:asciiTheme="minorHAnsi" w:hAnsiTheme="minorHAnsi"/>
          <w:sz w:val="22"/>
          <w:szCs w:val="22"/>
        </w:rPr>
      </w:pPr>
      <w:r w:rsidRPr="00296715">
        <w:rPr>
          <w:rFonts w:asciiTheme="minorHAnsi" w:hAnsiTheme="minorHAnsi"/>
          <w:sz w:val="22"/>
          <w:szCs w:val="22"/>
        </w:rPr>
        <w:t xml:space="preserve">Nedílnou součástí smlouvy jsou přílohy: </w:t>
      </w:r>
    </w:p>
    <w:p w14:paraId="138B415C" w14:textId="77777777" w:rsidR="00690A0F" w:rsidRPr="00296715" w:rsidRDefault="00690A0F" w:rsidP="00D0189D">
      <w:pPr>
        <w:pStyle w:val="Zkladntext"/>
        <w:widowControl/>
        <w:tabs>
          <w:tab w:val="left" w:pos="0"/>
        </w:tabs>
        <w:spacing w:after="0"/>
        <w:ind w:left="705" w:hanging="705"/>
        <w:jc w:val="both"/>
        <w:rPr>
          <w:rFonts w:asciiTheme="minorHAnsi" w:hAnsiTheme="minorHAnsi"/>
          <w:sz w:val="22"/>
          <w:szCs w:val="22"/>
        </w:rPr>
      </w:pPr>
    </w:p>
    <w:p w14:paraId="3B19B687" w14:textId="19C473C6" w:rsidR="00BF18B4" w:rsidRPr="00296715" w:rsidRDefault="00562593" w:rsidP="00D0189D">
      <w:pPr>
        <w:pStyle w:val="Zkladntext"/>
        <w:widowControl/>
        <w:tabs>
          <w:tab w:val="left" w:pos="0"/>
        </w:tabs>
        <w:spacing w:after="0"/>
        <w:ind w:left="705" w:hanging="705"/>
        <w:jc w:val="both"/>
        <w:rPr>
          <w:rFonts w:asciiTheme="minorHAnsi" w:hAnsiTheme="minorHAnsi"/>
          <w:sz w:val="22"/>
          <w:szCs w:val="22"/>
        </w:rPr>
      </w:pPr>
      <w:r w:rsidRPr="00296715">
        <w:rPr>
          <w:rFonts w:asciiTheme="minorHAnsi" w:hAnsiTheme="minorHAnsi"/>
          <w:sz w:val="22"/>
          <w:szCs w:val="22"/>
        </w:rPr>
        <w:t>P</w:t>
      </w:r>
      <w:r w:rsidR="00BF18B4" w:rsidRPr="00296715">
        <w:rPr>
          <w:rFonts w:asciiTheme="minorHAnsi" w:hAnsiTheme="minorHAnsi"/>
          <w:sz w:val="22"/>
          <w:szCs w:val="22"/>
        </w:rPr>
        <w:t xml:space="preserve">říloha č. </w:t>
      </w:r>
      <w:r w:rsidR="00D0189D" w:rsidRPr="00296715">
        <w:rPr>
          <w:rFonts w:asciiTheme="minorHAnsi" w:hAnsiTheme="minorHAnsi"/>
          <w:sz w:val="22"/>
          <w:szCs w:val="22"/>
        </w:rPr>
        <w:t xml:space="preserve">1 - </w:t>
      </w:r>
      <w:r w:rsidR="00AC4003" w:rsidRPr="00296715">
        <w:rPr>
          <w:rFonts w:asciiTheme="minorHAnsi" w:hAnsiTheme="minorHAnsi"/>
          <w:sz w:val="22"/>
          <w:szCs w:val="22"/>
        </w:rPr>
        <w:t>S</w:t>
      </w:r>
      <w:r w:rsidR="00D0189D" w:rsidRPr="00296715">
        <w:rPr>
          <w:rFonts w:asciiTheme="minorHAnsi" w:hAnsiTheme="minorHAnsi"/>
          <w:sz w:val="22"/>
          <w:szCs w:val="22"/>
        </w:rPr>
        <w:t xml:space="preserve">pecifikace </w:t>
      </w:r>
      <w:r w:rsidR="003018A1" w:rsidRPr="00296715">
        <w:rPr>
          <w:rFonts w:asciiTheme="minorHAnsi" w:hAnsiTheme="minorHAnsi"/>
          <w:sz w:val="22"/>
          <w:szCs w:val="22"/>
        </w:rPr>
        <w:t xml:space="preserve">rozsahu </w:t>
      </w:r>
      <w:r w:rsidR="00D0189D" w:rsidRPr="00296715">
        <w:rPr>
          <w:rFonts w:asciiTheme="minorHAnsi" w:hAnsiTheme="minorHAnsi"/>
          <w:sz w:val="22"/>
          <w:szCs w:val="22"/>
        </w:rPr>
        <w:t>poskytovaných služeb</w:t>
      </w:r>
    </w:p>
    <w:p w14:paraId="0818638D" w14:textId="39974F8F" w:rsidR="00BF18B4" w:rsidRPr="00296715" w:rsidRDefault="00C177E3" w:rsidP="00BF18B4">
      <w:pPr>
        <w:pStyle w:val="Zkladntext"/>
        <w:widowControl/>
        <w:tabs>
          <w:tab w:val="left" w:pos="0"/>
        </w:tabs>
        <w:spacing w:after="0"/>
        <w:ind w:left="705" w:hanging="705"/>
        <w:jc w:val="both"/>
        <w:rPr>
          <w:rFonts w:asciiTheme="minorHAnsi" w:hAnsiTheme="minorHAnsi"/>
          <w:sz w:val="22"/>
          <w:szCs w:val="22"/>
        </w:rPr>
      </w:pPr>
      <w:r w:rsidRPr="00296715">
        <w:rPr>
          <w:rFonts w:asciiTheme="minorHAnsi" w:hAnsiTheme="minorHAnsi"/>
          <w:sz w:val="22"/>
          <w:szCs w:val="22"/>
        </w:rPr>
        <w:t>P</w:t>
      </w:r>
      <w:r w:rsidR="00BF18B4" w:rsidRPr="00296715">
        <w:rPr>
          <w:rFonts w:asciiTheme="minorHAnsi" w:hAnsiTheme="minorHAnsi"/>
          <w:sz w:val="22"/>
          <w:szCs w:val="22"/>
        </w:rPr>
        <w:t xml:space="preserve">říloha č. 2  </w:t>
      </w:r>
      <w:r w:rsidR="00AC4003" w:rsidRPr="00296715">
        <w:rPr>
          <w:rFonts w:asciiTheme="minorHAnsi" w:hAnsiTheme="minorHAnsi"/>
          <w:sz w:val="22"/>
          <w:szCs w:val="22"/>
        </w:rPr>
        <w:t xml:space="preserve">- </w:t>
      </w:r>
      <w:r w:rsidR="00690A0F" w:rsidRPr="00296715">
        <w:rPr>
          <w:rFonts w:asciiTheme="minorHAnsi" w:hAnsiTheme="minorHAnsi"/>
          <w:sz w:val="22"/>
          <w:szCs w:val="22"/>
        </w:rPr>
        <w:t xml:space="preserve">Kalkulace ceny pro část </w:t>
      </w:r>
      <w:r w:rsidR="00A26D40" w:rsidRPr="00296715">
        <w:rPr>
          <w:rFonts w:asciiTheme="minorHAnsi" w:hAnsiTheme="minorHAnsi"/>
          <w:sz w:val="22"/>
          <w:szCs w:val="22"/>
        </w:rPr>
        <w:t>3</w:t>
      </w:r>
      <w:r w:rsidR="00F809D8">
        <w:rPr>
          <w:rFonts w:asciiTheme="minorHAnsi" w:hAnsiTheme="minorHAnsi"/>
          <w:sz w:val="22"/>
          <w:szCs w:val="22"/>
        </w:rPr>
        <w:t xml:space="preserve"> - </w:t>
      </w:r>
      <w:r w:rsidR="00F809D8" w:rsidRPr="00F809D8">
        <w:rPr>
          <w:rFonts w:asciiTheme="minorHAnsi" w:hAnsiTheme="minorHAnsi"/>
          <w:sz w:val="22"/>
          <w:szCs w:val="22"/>
        </w:rPr>
        <w:t xml:space="preserve">Zajištění ostrahy – objekt </w:t>
      </w:r>
      <w:r w:rsidR="00F809D8">
        <w:rPr>
          <w:rFonts w:asciiTheme="minorHAnsi" w:hAnsiTheme="minorHAnsi"/>
          <w:sz w:val="22"/>
          <w:szCs w:val="22"/>
        </w:rPr>
        <w:t>Litomyšlská</w:t>
      </w:r>
      <w:r w:rsidR="00F809D8" w:rsidRPr="00F809D8">
        <w:rPr>
          <w:rFonts w:asciiTheme="minorHAnsi" w:hAnsiTheme="minorHAnsi"/>
          <w:sz w:val="22"/>
          <w:szCs w:val="22"/>
        </w:rPr>
        <w:t xml:space="preserve"> nemocnice</w:t>
      </w:r>
    </w:p>
    <w:p w14:paraId="60571434" w14:textId="77777777" w:rsidR="00690A0F" w:rsidRPr="00296715" w:rsidRDefault="00690A0F" w:rsidP="006E61F3">
      <w:pPr>
        <w:ind w:right="-766"/>
        <w:jc w:val="both"/>
        <w:rPr>
          <w:rFonts w:asciiTheme="minorHAnsi" w:hAnsiTheme="minorHAnsi"/>
          <w:sz w:val="22"/>
          <w:szCs w:val="22"/>
        </w:rPr>
      </w:pPr>
    </w:p>
    <w:p w14:paraId="6A069DAE" w14:textId="77777777" w:rsidR="00690A0F" w:rsidRPr="00296715" w:rsidRDefault="00690A0F" w:rsidP="006E61F3">
      <w:pPr>
        <w:ind w:right="-766"/>
        <w:jc w:val="both"/>
        <w:rPr>
          <w:rFonts w:asciiTheme="minorHAnsi" w:hAnsiTheme="minorHAnsi"/>
          <w:sz w:val="22"/>
          <w:szCs w:val="22"/>
        </w:rPr>
      </w:pPr>
    </w:p>
    <w:p w14:paraId="69DC5F78" w14:textId="77777777" w:rsidR="006E61F3" w:rsidRPr="00296715" w:rsidRDefault="006E61F3" w:rsidP="006E61F3">
      <w:pPr>
        <w:jc w:val="both"/>
        <w:rPr>
          <w:rFonts w:asciiTheme="minorHAnsi" w:hAnsiTheme="minorHAnsi"/>
          <w:sz w:val="22"/>
          <w:szCs w:val="22"/>
        </w:rPr>
      </w:pPr>
    </w:p>
    <w:p w14:paraId="4647628C" w14:textId="06E7389D" w:rsidR="006E61F3" w:rsidRPr="00296715" w:rsidRDefault="006E61F3" w:rsidP="006E61F3">
      <w:pPr>
        <w:shd w:val="clear" w:color="auto" w:fill="FFFFFF" w:themeFill="background1"/>
        <w:rPr>
          <w:rFonts w:asciiTheme="minorHAnsi" w:hAnsiTheme="minorHAnsi"/>
          <w:sz w:val="22"/>
          <w:szCs w:val="22"/>
        </w:rPr>
      </w:pPr>
      <w:r w:rsidRPr="00296715">
        <w:rPr>
          <w:rFonts w:asciiTheme="minorHAnsi" w:hAnsiTheme="minorHAnsi"/>
          <w:sz w:val="22"/>
          <w:szCs w:val="22"/>
        </w:rPr>
        <w:t>V Pardubicích dne …………………</w:t>
      </w:r>
      <w:r w:rsidRPr="00296715">
        <w:rPr>
          <w:rFonts w:asciiTheme="minorHAnsi" w:hAnsiTheme="minorHAnsi"/>
          <w:sz w:val="22"/>
          <w:szCs w:val="22"/>
        </w:rPr>
        <w:tab/>
      </w:r>
      <w:r w:rsidRPr="00296715">
        <w:rPr>
          <w:rFonts w:asciiTheme="minorHAnsi" w:hAnsiTheme="minorHAnsi"/>
          <w:sz w:val="22"/>
          <w:szCs w:val="22"/>
        </w:rPr>
        <w:tab/>
      </w:r>
      <w:r w:rsidRPr="00296715">
        <w:rPr>
          <w:rFonts w:asciiTheme="minorHAnsi" w:hAnsiTheme="minorHAnsi"/>
          <w:sz w:val="22"/>
          <w:szCs w:val="22"/>
        </w:rPr>
        <w:tab/>
      </w:r>
      <w:r w:rsidR="00834FBB" w:rsidRPr="00296715">
        <w:rPr>
          <w:rFonts w:asciiTheme="minorHAnsi" w:hAnsiTheme="minorHAnsi"/>
          <w:sz w:val="22"/>
          <w:szCs w:val="22"/>
        </w:rPr>
        <w:t xml:space="preserve">                                         </w:t>
      </w:r>
      <w:r w:rsidRPr="00296715">
        <w:rPr>
          <w:rFonts w:asciiTheme="minorHAnsi" w:hAnsiTheme="minorHAnsi"/>
          <w:sz w:val="22"/>
          <w:szCs w:val="22"/>
        </w:rPr>
        <w:t>V </w:t>
      </w:r>
      <w:r w:rsidRPr="00296715">
        <w:rPr>
          <w:rFonts w:asciiTheme="minorHAnsi" w:hAnsiTheme="minorHAnsi"/>
          <w:sz w:val="22"/>
          <w:szCs w:val="22"/>
          <w:shd w:val="clear" w:color="auto" w:fill="FFFFCC"/>
        </w:rPr>
        <w:t>……</w:t>
      </w:r>
      <w:r w:rsidR="00690A0F" w:rsidRPr="00296715">
        <w:rPr>
          <w:rFonts w:asciiTheme="minorHAnsi" w:hAnsiTheme="minorHAnsi"/>
          <w:sz w:val="22"/>
          <w:szCs w:val="22"/>
          <w:shd w:val="clear" w:color="auto" w:fill="FFFFCC"/>
        </w:rPr>
        <w:t>….</w:t>
      </w:r>
      <w:r w:rsidRPr="00296715">
        <w:rPr>
          <w:rFonts w:asciiTheme="minorHAnsi" w:hAnsiTheme="minorHAnsi"/>
          <w:sz w:val="22"/>
          <w:szCs w:val="22"/>
          <w:shd w:val="clear" w:color="auto" w:fill="FFFFCC"/>
        </w:rPr>
        <w:t>…..……</w:t>
      </w:r>
      <w:r w:rsidRPr="00296715">
        <w:rPr>
          <w:rFonts w:asciiTheme="minorHAnsi" w:hAnsiTheme="minorHAnsi"/>
          <w:sz w:val="22"/>
          <w:szCs w:val="22"/>
        </w:rPr>
        <w:t xml:space="preserve"> dne</w:t>
      </w:r>
      <w:r w:rsidR="00690A0F" w:rsidRPr="00296715">
        <w:rPr>
          <w:rFonts w:asciiTheme="minorHAnsi" w:hAnsiTheme="minorHAnsi"/>
          <w:sz w:val="22"/>
          <w:szCs w:val="22"/>
        </w:rPr>
        <w:t xml:space="preserve"> …</w:t>
      </w:r>
      <w:r w:rsidR="00690A0F" w:rsidRPr="00296715">
        <w:rPr>
          <w:rFonts w:asciiTheme="minorHAnsi" w:hAnsiTheme="minorHAnsi"/>
          <w:sz w:val="22"/>
          <w:szCs w:val="22"/>
          <w:shd w:val="clear" w:color="auto" w:fill="FFFFCC"/>
        </w:rPr>
        <w:t>………………..</w:t>
      </w:r>
    </w:p>
    <w:p w14:paraId="23D47C37" w14:textId="77777777" w:rsidR="009E0B7B" w:rsidRPr="00296715" w:rsidRDefault="009E0B7B" w:rsidP="006E61F3">
      <w:pPr>
        <w:shd w:val="clear" w:color="auto" w:fill="FFFFFF" w:themeFill="background1"/>
        <w:rPr>
          <w:rFonts w:asciiTheme="minorHAnsi" w:hAnsiTheme="minorHAnsi"/>
          <w:sz w:val="22"/>
          <w:szCs w:val="22"/>
        </w:rPr>
      </w:pPr>
    </w:p>
    <w:p w14:paraId="53AA6E02" w14:textId="77777777" w:rsidR="00AD6329" w:rsidRPr="00296715" w:rsidRDefault="00AD6329" w:rsidP="006E61F3">
      <w:pPr>
        <w:shd w:val="clear" w:color="auto" w:fill="FFFFFF" w:themeFill="background1"/>
        <w:rPr>
          <w:rFonts w:asciiTheme="minorHAnsi" w:hAnsiTheme="minorHAnsi"/>
          <w:sz w:val="22"/>
          <w:szCs w:val="22"/>
        </w:rPr>
      </w:pPr>
    </w:p>
    <w:p w14:paraId="3411F54C" w14:textId="77777777" w:rsidR="00F809D8" w:rsidRPr="008A3E2D" w:rsidRDefault="00F809D8" w:rsidP="00F809D8">
      <w:pPr>
        <w:rPr>
          <w:rFonts w:asciiTheme="minorHAnsi" w:hAnsiTheme="minorHAnsi"/>
          <w:sz w:val="22"/>
          <w:szCs w:val="22"/>
        </w:rPr>
      </w:pPr>
      <w:r w:rsidRPr="008A3E2D">
        <w:rPr>
          <w:rFonts w:asciiTheme="minorHAnsi" w:hAnsiTheme="minorHAnsi"/>
          <w:sz w:val="22"/>
          <w:szCs w:val="22"/>
        </w:rPr>
        <w:t>Za objednatele:</w:t>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r>
      <w:r w:rsidRPr="008A3E2D">
        <w:rPr>
          <w:rFonts w:asciiTheme="minorHAnsi" w:hAnsiTheme="minorHAnsi"/>
          <w:sz w:val="22"/>
          <w:szCs w:val="22"/>
        </w:rPr>
        <w:tab/>
        <w:t xml:space="preserve">                            Za poskytovatele:</w:t>
      </w:r>
    </w:p>
    <w:p w14:paraId="77B2F8F3" w14:textId="3DE6D958" w:rsidR="00F809D8" w:rsidRDefault="00F809D8" w:rsidP="00F809D8">
      <w:pPr>
        <w:rPr>
          <w:rFonts w:asciiTheme="minorHAnsi" w:hAnsiTheme="minorHAnsi"/>
          <w:sz w:val="22"/>
          <w:szCs w:val="22"/>
          <w:shd w:val="clear" w:color="auto" w:fill="FFFFFF" w:themeFill="background1"/>
        </w:rPr>
      </w:pPr>
      <w:r w:rsidRPr="008A3E2D">
        <w:rPr>
          <w:rFonts w:asciiTheme="minorHAnsi" w:hAnsiTheme="minorHAnsi"/>
          <w:sz w:val="22"/>
          <w:szCs w:val="22"/>
          <w:shd w:val="clear" w:color="auto" w:fill="FFFFFF" w:themeFill="background1"/>
        </w:rPr>
        <w:t xml:space="preserve">    </w:t>
      </w:r>
    </w:p>
    <w:p w14:paraId="71DF6562" w14:textId="77777777" w:rsidR="00D823DB" w:rsidRDefault="00D823DB" w:rsidP="00F809D8">
      <w:pPr>
        <w:rPr>
          <w:rFonts w:asciiTheme="minorHAnsi" w:hAnsiTheme="minorHAnsi"/>
          <w:sz w:val="22"/>
          <w:szCs w:val="22"/>
          <w:shd w:val="clear" w:color="auto" w:fill="FFFFFF" w:themeFill="background1"/>
        </w:rPr>
      </w:pPr>
    </w:p>
    <w:p w14:paraId="22414C80" w14:textId="77777777" w:rsidR="00D823DB" w:rsidRDefault="00D823DB" w:rsidP="00F809D8">
      <w:pPr>
        <w:rPr>
          <w:rFonts w:asciiTheme="minorHAnsi" w:hAnsiTheme="minorHAnsi"/>
          <w:sz w:val="22"/>
          <w:szCs w:val="22"/>
          <w:shd w:val="clear" w:color="auto" w:fill="FFFFFF" w:themeFill="background1"/>
        </w:rPr>
      </w:pPr>
    </w:p>
    <w:p w14:paraId="3E20938E" w14:textId="77777777" w:rsidR="00D823DB" w:rsidRPr="008A3E2D" w:rsidRDefault="00D823DB" w:rsidP="00F809D8">
      <w:pPr>
        <w:rPr>
          <w:rFonts w:asciiTheme="minorHAnsi" w:hAnsiTheme="minorHAnsi"/>
          <w:sz w:val="22"/>
          <w:szCs w:val="22"/>
          <w:shd w:val="clear" w:color="auto" w:fill="FFFFFF" w:themeFill="background1"/>
        </w:rPr>
      </w:pPr>
    </w:p>
    <w:p w14:paraId="280587E0" w14:textId="77777777" w:rsidR="00F809D8" w:rsidRPr="008A3E2D" w:rsidRDefault="00F809D8" w:rsidP="00F809D8">
      <w:pPr>
        <w:rPr>
          <w:rFonts w:asciiTheme="minorHAnsi" w:hAnsiTheme="minorHAnsi"/>
          <w:sz w:val="22"/>
          <w:szCs w:val="22"/>
          <w:shd w:val="clear" w:color="auto" w:fill="FFFFFF" w:themeFill="background1"/>
        </w:rPr>
      </w:pPr>
    </w:p>
    <w:p w14:paraId="18127673" w14:textId="77777777" w:rsidR="00F809D8" w:rsidRPr="008A3E2D" w:rsidRDefault="00F809D8" w:rsidP="00F809D8">
      <w:pPr>
        <w:rPr>
          <w:rFonts w:asciiTheme="minorHAnsi" w:hAnsiTheme="minorHAnsi"/>
          <w:sz w:val="22"/>
          <w:szCs w:val="22"/>
          <w:shd w:val="clear" w:color="auto" w:fill="FFFFFF" w:themeFill="background1"/>
        </w:rPr>
      </w:pPr>
    </w:p>
    <w:p w14:paraId="1756D8A5" w14:textId="77777777" w:rsidR="00F809D8" w:rsidRPr="008A3E2D" w:rsidRDefault="00F809D8" w:rsidP="00F809D8">
      <w:pPr>
        <w:rPr>
          <w:rFonts w:asciiTheme="minorHAnsi" w:hAnsiTheme="minorHAnsi"/>
          <w:bCs/>
          <w:sz w:val="22"/>
          <w:szCs w:val="22"/>
        </w:rPr>
      </w:pPr>
      <w:r w:rsidRPr="008A3E2D">
        <w:rPr>
          <w:rFonts w:asciiTheme="minorHAnsi" w:hAnsiTheme="minorHAnsi"/>
          <w:sz w:val="22"/>
          <w:szCs w:val="22"/>
          <w:shd w:val="clear" w:color="auto" w:fill="FFFFFF" w:themeFill="background1"/>
        </w:rPr>
        <w:t xml:space="preserve">           </w:t>
      </w:r>
    </w:p>
    <w:p w14:paraId="79C1F4A0" w14:textId="77777777" w:rsidR="00F809D8" w:rsidRPr="008A3E2D" w:rsidRDefault="00F809D8" w:rsidP="00F809D8">
      <w:pPr>
        <w:rPr>
          <w:rFonts w:asciiTheme="minorHAnsi" w:hAnsiTheme="minorHAnsi"/>
          <w:bCs/>
          <w:sz w:val="22"/>
          <w:szCs w:val="22"/>
        </w:rPr>
      </w:pPr>
      <w:r w:rsidRPr="008A3E2D">
        <w:rPr>
          <w:rFonts w:asciiTheme="minorHAnsi" w:hAnsiTheme="minorHAnsi"/>
          <w:bCs/>
          <w:sz w:val="22"/>
          <w:szCs w:val="22"/>
        </w:rPr>
        <w:t>………………………………………………….</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shd w:val="clear" w:color="auto" w:fill="FFFFCC"/>
        </w:rPr>
        <w:t>………………………………………………….</w:t>
      </w:r>
    </w:p>
    <w:p w14:paraId="20D2914B" w14:textId="77777777" w:rsidR="00F809D8" w:rsidRPr="008A3E2D" w:rsidRDefault="00F809D8" w:rsidP="00F809D8">
      <w:pPr>
        <w:rPr>
          <w:rFonts w:asciiTheme="minorHAnsi" w:hAnsiTheme="minorHAnsi"/>
          <w:bCs/>
          <w:sz w:val="22"/>
          <w:szCs w:val="22"/>
        </w:rPr>
      </w:pPr>
      <w:r w:rsidRPr="008A3E2D">
        <w:rPr>
          <w:rFonts w:asciiTheme="minorHAnsi" w:hAnsiTheme="minorHAnsi"/>
          <w:bCs/>
          <w:sz w:val="22"/>
          <w:szCs w:val="22"/>
        </w:rPr>
        <w:t>MUDr. Tomáš Gottvald, MHA</w:t>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r>
      <w:r w:rsidRPr="008A3E2D">
        <w:rPr>
          <w:rFonts w:asciiTheme="minorHAnsi" w:hAnsiTheme="minorHAnsi"/>
          <w:bCs/>
          <w:sz w:val="22"/>
          <w:szCs w:val="22"/>
        </w:rPr>
        <w:tab/>
        <w:t xml:space="preserve"> </w:t>
      </w:r>
      <w:r w:rsidRPr="008A3E2D">
        <w:rPr>
          <w:rFonts w:asciiTheme="minorHAnsi" w:hAnsiTheme="minorHAnsi"/>
          <w:bCs/>
          <w:sz w:val="22"/>
          <w:szCs w:val="22"/>
        </w:rPr>
        <w:tab/>
        <w:t xml:space="preserve">                                                                                 </w:t>
      </w:r>
    </w:p>
    <w:p w14:paraId="491CA4C4" w14:textId="77777777" w:rsidR="00F809D8" w:rsidRPr="008A3E2D" w:rsidRDefault="00F809D8" w:rsidP="00F809D8">
      <w:pPr>
        <w:rPr>
          <w:rFonts w:asciiTheme="minorHAnsi" w:hAnsiTheme="minorHAnsi"/>
          <w:bCs/>
          <w:sz w:val="22"/>
          <w:szCs w:val="22"/>
        </w:rPr>
      </w:pPr>
      <w:r w:rsidRPr="008A3E2D">
        <w:rPr>
          <w:rFonts w:asciiTheme="minorHAnsi" w:hAnsiTheme="minorHAnsi"/>
          <w:bCs/>
          <w:sz w:val="22"/>
          <w:szCs w:val="22"/>
        </w:rPr>
        <w:t xml:space="preserve">předseda představenstva                                                                                                                                                                                                                                            </w:t>
      </w:r>
    </w:p>
    <w:p w14:paraId="413ED05F" w14:textId="14BFFFFC" w:rsidR="00F809D8" w:rsidRDefault="00F809D8" w:rsidP="00F809D8">
      <w:pPr>
        <w:rPr>
          <w:rFonts w:asciiTheme="minorHAnsi" w:hAnsiTheme="minorHAnsi"/>
          <w:bCs/>
          <w:sz w:val="22"/>
          <w:szCs w:val="22"/>
        </w:rPr>
      </w:pPr>
      <w:r w:rsidRPr="008A3E2D">
        <w:rPr>
          <w:rFonts w:asciiTheme="minorHAnsi" w:hAnsiTheme="minorHAnsi"/>
          <w:bCs/>
          <w:sz w:val="22"/>
          <w:szCs w:val="22"/>
        </w:rPr>
        <w:t xml:space="preserve"> </w:t>
      </w:r>
    </w:p>
    <w:p w14:paraId="233CCFF0" w14:textId="77777777" w:rsidR="00F809D8" w:rsidRDefault="00F809D8" w:rsidP="00F809D8">
      <w:pPr>
        <w:rPr>
          <w:rFonts w:asciiTheme="minorHAnsi" w:hAnsiTheme="minorHAnsi"/>
          <w:bCs/>
          <w:sz w:val="22"/>
          <w:szCs w:val="22"/>
        </w:rPr>
      </w:pPr>
    </w:p>
    <w:p w14:paraId="05EB0058" w14:textId="77777777" w:rsidR="00D823DB" w:rsidRDefault="00D823DB" w:rsidP="00F809D8">
      <w:pPr>
        <w:rPr>
          <w:rFonts w:asciiTheme="minorHAnsi" w:hAnsiTheme="minorHAnsi"/>
          <w:bCs/>
          <w:sz w:val="22"/>
          <w:szCs w:val="22"/>
        </w:rPr>
      </w:pPr>
    </w:p>
    <w:p w14:paraId="2378F1C2" w14:textId="77777777" w:rsidR="00D823DB" w:rsidRDefault="00D823DB" w:rsidP="00F809D8">
      <w:pPr>
        <w:rPr>
          <w:rFonts w:asciiTheme="minorHAnsi" w:hAnsiTheme="minorHAnsi"/>
          <w:bCs/>
          <w:sz w:val="22"/>
          <w:szCs w:val="22"/>
        </w:rPr>
      </w:pPr>
    </w:p>
    <w:p w14:paraId="21CCA98A" w14:textId="77777777" w:rsidR="00F809D8" w:rsidRPr="007E41D2" w:rsidRDefault="00F809D8" w:rsidP="00F809D8">
      <w:pPr>
        <w:rPr>
          <w:rFonts w:asciiTheme="minorHAnsi" w:hAnsiTheme="minorHAnsi"/>
          <w:bCs/>
          <w:sz w:val="22"/>
          <w:szCs w:val="22"/>
        </w:rPr>
      </w:pPr>
    </w:p>
    <w:p w14:paraId="4390C6D5" w14:textId="77777777" w:rsidR="00F809D8" w:rsidRPr="007E41D2" w:rsidRDefault="00F809D8" w:rsidP="00F809D8">
      <w:pPr>
        <w:rPr>
          <w:rFonts w:asciiTheme="minorHAnsi" w:hAnsiTheme="minorHAnsi"/>
          <w:bCs/>
          <w:sz w:val="22"/>
          <w:szCs w:val="22"/>
        </w:rPr>
      </w:pPr>
    </w:p>
    <w:p w14:paraId="2428BFF5" w14:textId="77777777" w:rsidR="00F809D8" w:rsidRPr="007E41D2" w:rsidRDefault="00F809D8" w:rsidP="00F809D8">
      <w:pPr>
        <w:rPr>
          <w:rFonts w:asciiTheme="minorHAnsi" w:hAnsiTheme="minorHAnsi"/>
          <w:bCs/>
          <w:sz w:val="22"/>
          <w:szCs w:val="22"/>
        </w:rPr>
      </w:pPr>
      <w:r w:rsidRPr="007E41D2">
        <w:rPr>
          <w:rFonts w:asciiTheme="minorHAnsi" w:hAnsiTheme="minorHAnsi"/>
          <w:bCs/>
          <w:sz w:val="22"/>
          <w:szCs w:val="22"/>
        </w:rPr>
        <w:t>………………………………………………….</w:t>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r>
      <w:r w:rsidRPr="007E41D2">
        <w:rPr>
          <w:rFonts w:asciiTheme="minorHAnsi" w:hAnsiTheme="minorHAnsi"/>
          <w:bCs/>
          <w:sz w:val="22"/>
          <w:szCs w:val="22"/>
        </w:rPr>
        <w:tab/>
        <w:t xml:space="preserve">         </w:t>
      </w:r>
      <w:r w:rsidRPr="007E41D2">
        <w:rPr>
          <w:rFonts w:asciiTheme="minorHAnsi" w:hAnsiTheme="minorHAnsi"/>
          <w:bCs/>
          <w:sz w:val="22"/>
          <w:szCs w:val="22"/>
          <w:shd w:val="clear" w:color="auto" w:fill="FFFFCC"/>
        </w:rPr>
        <w:t>………………………………………………….</w:t>
      </w:r>
      <w:r w:rsidRPr="007E41D2">
        <w:rPr>
          <w:rFonts w:asciiTheme="minorHAnsi" w:hAnsiTheme="minorHAnsi"/>
          <w:bCs/>
          <w:sz w:val="22"/>
          <w:szCs w:val="22"/>
        </w:rPr>
        <w:tab/>
      </w:r>
    </w:p>
    <w:p w14:paraId="4A58E708" w14:textId="77777777" w:rsidR="00F809D8" w:rsidRPr="007E41D2" w:rsidRDefault="00F809D8" w:rsidP="00F809D8">
      <w:pPr>
        <w:pStyle w:val="Zkladntext"/>
        <w:widowControl/>
        <w:tabs>
          <w:tab w:val="left" w:pos="0"/>
        </w:tabs>
        <w:spacing w:after="0"/>
        <w:ind w:left="705" w:hanging="705"/>
        <w:jc w:val="both"/>
        <w:rPr>
          <w:rFonts w:asciiTheme="minorHAnsi" w:hAnsiTheme="minorHAnsi"/>
          <w:bCs/>
          <w:sz w:val="22"/>
          <w:szCs w:val="22"/>
        </w:rPr>
      </w:pPr>
      <w:r>
        <w:rPr>
          <w:rFonts w:asciiTheme="minorHAnsi" w:hAnsiTheme="minorHAnsi"/>
          <w:bCs/>
          <w:sz w:val="22"/>
          <w:szCs w:val="22"/>
        </w:rPr>
        <w:t>Ing. František Lešundák</w:t>
      </w:r>
      <w:r w:rsidRPr="007E41D2">
        <w:rPr>
          <w:rFonts w:asciiTheme="minorHAnsi" w:hAnsiTheme="minorHAnsi"/>
          <w:bCs/>
          <w:sz w:val="22"/>
          <w:szCs w:val="22"/>
        </w:rPr>
        <w:t xml:space="preserve"> </w:t>
      </w:r>
    </w:p>
    <w:p w14:paraId="4FA3ED41" w14:textId="77777777" w:rsidR="00F809D8" w:rsidRDefault="00F809D8" w:rsidP="00F809D8">
      <w:pPr>
        <w:pStyle w:val="Zkladntext"/>
        <w:widowControl/>
        <w:tabs>
          <w:tab w:val="left" w:pos="0"/>
        </w:tabs>
        <w:spacing w:after="0"/>
        <w:ind w:left="705" w:hanging="705"/>
        <w:jc w:val="both"/>
        <w:rPr>
          <w:rFonts w:asciiTheme="minorHAnsi" w:hAnsiTheme="minorHAnsi"/>
          <w:b/>
          <w:sz w:val="22"/>
          <w:szCs w:val="22"/>
        </w:rPr>
      </w:pPr>
      <w:r>
        <w:rPr>
          <w:rFonts w:asciiTheme="minorHAnsi" w:hAnsiTheme="minorHAnsi"/>
          <w:bCs/>
          <w:sz w:val="22"/>
          <w:szCs w:val="22"/>
        </w:rPr>
        <w:t>místopředseda</w:t>
      </w:r>
      <w:r w:rsidRPr="007E41D2">
        <w:rPr>
          <w:rFonts w:asciiTheme="minorHAnsi" w:hAnsiTheme="minorHAnsi"/>
          <w:bCs/>
          <w:sz w:val="22"/>
          <w:szCs w:val="22"/>
        </w:rPr>
        <w:t xml:space="preserve"> představenstva</w:t>
      </w:r>
    </w:p>
    <w:p w14:paraId="20FDA7B7" w14:textId="77777777" w:rsidR="00770613" w:rsidRDefault="00770613" w:rsidP="00657689">
      <w:pPr>
        <w:pStyle w:val="Zkladntext"/>
        <w:widowControl/>
        <w:tabs>
          <w:tab w:val="left" w:pos="0"/>
        </w:tabs>
        <w:spacing w:after="0"/>
        <w:ind w:left="705" w:hanging="705"/>
        <w:jc w:val="both"/>
        <w:rPr>
          <w:rFonts w:asciiTheme="minorHAnsi" w:hAnsiTheme="minorHAnsi"/>
          <w:b/>
          <w:sz w:val="22"/>
          <w:szCs w:val="22"/>
        </w:rPr>
      </w:pPr>
    </w:p>
    <w:p w14:paraId="197DB08E" w14:textId="77777777" w:rsidR="00D823DB" w:rsidRDefault="00D823DB" w:rsidP="00657689">
      <w:pPr>
        <w:pStyle w:val="Zkladntext"/>
        <w:widowControl/>
        <w:tabs>
          <w:tab w:val="left" w:pos="0"/>
        </w:tabs>
        <w:spacing w:after="0"/>
        <w:ind w:left="705" w:hanging="705"/>
        <w:jc w:val="both"/>
        <w:rPr>
          <w:rFonts w:asciiTheme="minorHAnsi" w:hAnsiTheme="minorHAnsi"/>
          <w:b/>
          <w:sz w:val="22"/>
          <w:szCs w:val="22"/>
        </w:rPr>
      </w:pPr>
    </w:p>
    <w:p w14:paraId="02C98C40" w14:textId="77777777" w:rsidR="00D823DB" w:rsidRPr="00296715" w:rsidRDefault="00D823DB" w:rsidP="00657689">
      <w:pPr>
        <w:pStyle w:val="Zkladntext"/>
        <w:widowControl/>
        <w:tabs>
          <w:tab w:val="left" w:pos="0"/>
        </w:tabs>
        <w:spacing w:after="0"/>
        <w:ind w:left="705" w:hanging="705"/>
        <w:jc w:val="both"/>
        <w:rPr>
          <w:rFonts w:asciiTheme="minorHAnsi" w:hAnsiTheme="minorHAnsi"/>
          <w:b/>
          <w:sz w:val="22"/>
          <w:szCs w:val="22"/>
        </w:rPr>
      </w:pPr>
    </w:p>
    <w:p w14:paraId="64F0C513" w14:textId="77777777" w:rsidR="00657689" w:rsidRPr="00296715" w:rsidRDefault="00657689" w:rsidP="00657689">
      <w:pPr>
        <w:pStyle w:val="Zkladntext"/>
        <w:widowControl/>
        <w:tabs>
          <w:tab w:val="left" w:pos="0"/>
        </w:tabs>
        <w:spacing w:after="0"/>
        <w:ind w:left="705" w:hanging="705"/>
        <w:jc w:val="both"/>
        <w:rPr>
          <w:rFonts w:asciiTheme="minorHAnsi" w:hAnsiTheme="minorHAnsi"/>
          <w:b/>
          <w:sz w:val="22"/>
          <w:szCs w:val="22"/>
        </w:rPr>
      </w:pPr>
      <w:r w:rsidRPr="00296715">
        <w:rPr>
          <w:rFonts w:asciiTheme="minorHAnsi" w:hAnsiTheme="minorHAnsi"/>
          <w:b/>
          <w:sz w:val="22"/>
          <w:szCs w:val="22"/>
        </w:rPr>
        <w:t>Příloha č. 1 - Specifikace rozsahu poskytovaných služeb</w:t>
      </w:r>
    </w:p>
    <w:p w14:paraId="03C54997" w14:textId="77777777" w:rsidR="00EC6353" w:rsidRPr="00296715" w:rsidRDefault="00EC6353">
      <w:pPr>
        <w:rPr>
          <w:rFonts w:asciiTheme="minorHAnsi" w:hAnsiTheme="minorHAnsi"/>
        </w:rPr>
      </w:pPr>
    </w:p>
    <w:p w14:paraId="42A4D79C" w14:textId="77777777" w:rsidR="00657689" w:rsidRPr="00296715" w:rsidRDefault="00657689" w:rsidP="00425708">
      <w:pPr>
        <w:pStyle w:val="Odstavecseseznamem"/>
        <w:numPr>
          <w:ilvl w:val="0"/>
          <w:numId w:val="22"/>
        </w:numPr>
        <w:rPr>
          <w:rFonts w:asciiTheme="minorHAnsi" w:hAnsiTheme="minorHAnsi"/>
          <w:b/>
          <w:szCs w:val="22"/>
        </w:rPr>
      </w:pPr>
      <w:r w:rsidRPr="00296715">
        <w:rPr>
          <w:rFonts w:asciiTheme="minorHAnsi" w:hAnsiTheme="minorHAnsi"/>
          <w:b/>
          <w:szCs w:val="22"/>
        </w:rPr>
        <w:t>Předmět smlouvy zahrnuje následující vykonávané činnosti:</w:t>
      </w:r>
    </w:p>
    <w:p w14:paraId="1B007E8E" w14:textId="77777777" w:rsidR="00B86A6C" w:rsidRPr="00CA4684" w:rsidRDefault="00B86A6C" w:rsidP="00B86A6C">
      <w:pPr>
        <w:pStyle w:val="Odstavecseseznamem"/>
        <w:numPr>
          <w:ilvl w:val="0"/>
          <w:numId w:val="19"/>
        </w:numPr>
        <w:rPr>
          <w:rFonts w:asciiTheme="minorHAnsi" w:hAnsiTheme="minorHAnsi"/>
          <w:szCs w:val="22"/>
        </w:rPr>
      </w:pPr>
      <w:r w:rsidRPr="00CA4684">
        <w:rPr>
          <w:rFonts w:asciiTheme="minorHAnsi" w:hAnsiTheme="minorHAnsi"/>
          <w:szCs w:val="22"/>
        </w:rPr>
        <w:t xml:space="preserve">fyzickou ostrahu objektů zadavatele; </w:t>
      </w:r>
    </w:p>
    <w:p w14:paraId="7D03BB37" w14:textId="77777777" w:rsidR="00B86A6C" w:rsidRPr="00CA4684" w:rsidRDefault="00B86A6C" w:rsidP="00B86A6C">
      <w:pPr>
        <w:pStyle w:val="Odstavecseseznamem"/>
        <w:numPr>
          <w:ilvl w:val="0"/>
          <w:numId w:val="19"/>
        </w:numPr>
        <w:rPr>
          <w:rFonts w:asciiTheme="minorHAnsi" w:hAnsiTheme="minorHAnsi"/>
          <w:szCs w:val="22"/>
        </w:rPr>
      </w:pPr>
      <w:r w:rsidRPr="00CA4684">
        <w:rPr>
          <w:rFonts w:asciiTheme="minorHAnsi" w:hAnsiTheme="minorHAnsi"/>
          <w:szCs w:val="22"/>
        </w:rPr>
        <w:t xml:space="preserve">ochranu osob nacházejících se v objektech a areálech zadavatele; </w:t>
      </w:r>
    </w:p>
    <w:p w14:paraId="13321E93" w14:textId="77777777" w:rsidR="00B86A6C" w:rsidRPr="00CA4684" w:rsidRDefault="00B86A6C" w:rsidP="00B86A6C">
      <w:pPr>
        <w:pStyle w:val="Odstavecseseznamem"/>
        <w:numPr>
          <w:ilvl w:val="0"/>
          <w:numId w:val="19"/>
        </w:numPr>
        <w:rPr>
          <w:rFonts w:asciiTheme="minorHAnsi" w:hAnsiTheme="minorHAnsi"/>
          <w:szCs w:val="22"/>
        </w:rPr>
      </w:pPr>
      <w:r w:rsidRPr="00CA4684">
        <w:rPr>
          <w:rFonts w:asciiTheme="minorHAnsi" w:hAnsiTheme="minorHAnsi"/>
          <w:szCs w:val="22"/>
        </w:rPr>
        <w:t xml:space="preserve">ochranu majetku zadavatele před poškozením, zničením nebo odcizením; </w:t>
      </w:r>
    </w:p>
    <w:p w14:paraId="04CBAEF8" w14:textId="77777777" w:rsidR="00B86A6C" w:rsidRPr="00CA4684" w:rsidRDefault="00B86A6C" w:rsidP="00B86A6C">
      <w:pPr>
        <w:pStyle w:val="Odstavecseseznamem"/>
        <w:numPr>
          <w:ilvl w:val="0"/>
          <w:numId w:val="19"/>
        </w:numPr>
        <w:rPr>
          <w:rFonts w:asciiTheme="minorHAnsi" w:hAnsiTheme="minorHAnsi"/>
          <w:szCs w:val="22"/>
        </w:rPr>
      </w:pPr>
      <w:r w:rsidRPr="00CA4684">
        <w:rPr>
          <w:rFonts w:asciiTheme="minorHAnsi" w:hAnsiTheme="minorHAnsi"/>
          <w:szCs w:val="22"/>
        </w:rPr>
        <w:t>řešení mimořádných a nežádoucích situací;</w:t>
      </w:r>
    </w:p>
    <w:p w14:paraId="1504111A" w14:textId="77777777" w:rsidR="00B86A6C" w:rsidRPr="00CA4684" w:rsidRDefault="00B86A6C" w:rsidP="00B86A6C">
      <w:pPr>
        <w:pStyle w:val="Odstavecseseznamem"/>
        <w:numPr>
          <w:ilvl w:val="0"/>
          <w:numId w:val="19"/>
        </w:numPr>
        <w:rPr>
          <w:rFonts w:asciiTheme="minorHAnsi" w:hAnsiTheme="minorHAnsi"/>
          <w:szCs w:val="22"/>
        </w:rPr>
      </w:pPr>
      <w:r w:rsidRPr="00CA4684">
        <w:rPr>
          <w:rFonts w:asciiTheme="minorHAnsi" w:hAnsiTheme="minorHAnsi"/>
          <w:szCs w:val="22"/>
        </w:rPr>
        <w:t xml:space="preserve">zamezení neoprávněného vnášení a vynášení nebo dovážení a vyvážení majetku do a z objektů zadavatele; </w:t>
      </w:r>
    </w:p>
    <w:p w14:paraId="5810BDFA" w14:textId="77777777" w:rsidR="00B86A6C" w:rsidRPr="00CA4684" w:rsidRDefault="00B86A6C" w:rsidP="00B86A6C">
      <w:pPr>
        <w:pStyle w:val="Odstavecseseznamem"/>
        <w:numPr>
          <w:ilvl w:val="0"/>
          <w:numId w:val="19"/>
        </w:numPr>
        <w:rPr>
          <w:rFonts w:asciiTheme="minorHAnsi" w:hAnsiTheme="minorHAnsi"/>
          <w:szCs w:val="22"/>
        </w:rPr>
      </w:pPr>
      <w:r w:rsidRPr="00CA4684">
        <w:rPr>
          <w:rFonts w:asciiTheme="minorHAnsi" w:hAnsiTheme="minorHAnsi"/>
          <w:szCs w:val="22"/>
        </w:rPr>
        <w:t xml:space="preserve">zabránění neoprávněného vstupu cizích osob a zamezení neoprávněného vjezdu cizích vozidel do objektů zadavatele; </w:t>
      </w:r>
    </w:p>
    <w:p w14:paraId="15550E1E" w14:textId="77777777" w:rsidR="00B86A6C" w:rsidRPr="00CA4684" w:rsidRDefault="00B86A6C" w:rsidP="00B86A6C">
      <w:pPr>
        <w:pStyle w:val="Odstavecseseznamem"/>
        <w:numPr>
          <w:ilvl w:val="0"/>
          <w:numId w:val="19"/>
        </w:numPr>
        <w:rPr>
          <w:rFonts w:asciiTheme="minorHAnsi" w:hAnsiTheme="minorHAnsi"/>
          <w:szCs w:val="22"/>
        </w:rPr>
      </w:pPr>
      <w:r w:rsidRPr="00CA4684">
        <w:rPr>
          <w:rFonts w:asciiTheme="minorHAnsi" w:hAnsiTheme="minorHAnsi"/>
          <w:szCs w:val="22"/>
        </w:rPr>
        <w:t>investigativní činnosti;</w:t>
      </w:r>
    </w:p>
    <w:p w14:paraId="7B0B56C2" w14:textId="77777777" w:rsidR="00B86A6C" w:rsidRPr="00CA4684" w:rsidRDefault="00B86A6C" w:rsidP="00B86A6C">
      <w:pPr>
        <w:pStyle w:val="Odstavecseseznamem"/>
        <w:numPr>
          <w:ilvl w:val="0"/>
          <w:numId w:val="19"/>
        </w:numPr>
        <w:jc w:val="both"/>
        <w:rPr>
          <w:rFonts w:asciiTheme="minorHAnsi" w:hAnsiTheme="minorHAnsi" w:cs="Tahoma"/>
          <w:szCs w:val="22"/>
        </w:rPr>
      </w:pPr>
      <w:r w:rsidRPr="00CA4684">
        <w:rPr>
          <w:rFonts w:asciiTheme="minorHAnsi" w:hAnsiTheme="minorHAnsi"/>
          <w:szCs w:val="22"/>
        </w:rPr>
        <w:t>p</w:t>
      </w:r>
      <w:r w:rsidRPr="00CA4684">
        <w:rPr>
          <w:rFonts w:asciiTheme="minorHAnsi" w:hAnsiTheme="minorHAnsi" w:cs="Tahoma"/>
          <w:szCs w:val="22"/>
        </w:rPr>
        <w:t>ři zjištění, nahlášení ohrožení osob a majetku postupuje dle interního předpisu;</w:t>
      </w:r>
    </w:p>
    <w:p w14:paraId="7D0C43B6" w14:textId="77777777" w:rsidR="00B86A6C" w:rsidRPr="00CA4684" w:rsidRDefault="00B86A6C" w:rsidP="00B86A6C">
      <w:pPr>
        <w:pStyle w:val="Odstavecseseznamem"/>
        <w:numPr>
          <w:ilvl w:val="0"/>
          <w:numId w:val="19"/>
        </w:numPr>
        <w:jc w:val="both"/>
        <w:rPr>
          <w:rFonts w:asciiTheme="minorHAnsi" w:hAnsiTheme="minorHAnsi" w:cs="Tahoma"/>
          <w:szCs w:val="22"/>
        </w:rPr>
      </w:pPr>
      <w:r w:rsidRPr="00CA4684">
        <w:rPr>
          <w:rFonts w:asciiTheme="minorHAnsi" w:hAnsiTheme="minorHAnsi" w:cs="Tahoma"/>
          <w:szCs w:val="22"/>
        </w:rPr>
        <w:t>kontrolní pochůzková činnost venkovních prostor a uvnitř objektů dle aktuálního harmonogramu;</w:t>
      </w:r>
    </w:p>
    <w:p w14:paraId="5A8EAB68" w14:textId="77777777" w:rsidR="00B86A6C" w:rsidRPr="00CA4684" w:rsidRDefault="00B86A6C" w:rsidP="00B86A6C">
      <w:pPr>
        <w:pStyle w:val="Odstavecseseznamem"/>
        <w:numPr>
          <w:ilvl w:val="0"/>
          <w:numId w:val="19"/>
        </w:numPr>
        <w:jc w:val="both"/>
        <w:rPr>
          <w:rFonts w:asciiTheme="minorHAnsi" w:hAnsiTheme="minorHAnsi" w:cs="Tahoma"/>
          <w:szCs w:val="22"/>
        </w:rPr>
      </w:pPr>
      <w:r w:rsidRPr="00CA4684">
        <w:rPr>
          <w:rFonts w:asciiTheme="minorHAnsi" w:hAnsiTheme="minorHAnsi" w:cs="Tahoma"/>
          <w:szCs w:val="22"/>
        </w:rPr>
        <w:t>při kontrolních pochůzkách věnuje pozornost neznámým podezřelým předmětům a opuštěným zavazadlům;</w:t>
      </w:r>
    </w:p>
    <w:p w14:paraId="2E528C39" w14:textId="77777777" w:rsidR="00B86A6C" w:rsidRPr="00CA4684" w:rsidRDefault="00B86A6C" w:rsidP="00B86A6C">
      <w:pPr>
        <w:pStyle w:val="Odstavecseseznamem"/>
        <w:numPr>
          <w:ilvl w:val="0"/>
          <w:numId w:val="19"/>
        </w:numPr>
        <w:jc w:val="both"/>
        <w:rPr>
          <w:rFonts w:asciiTheme="minorHAnsi" w:hAnsiTheme="minorHAnsi" w:cs="Tahoma"/>
          <w:szCs w:val="22"/>
        </w:rPr>
      </w:pPr>
      <w:r w:rsidRPr="00CA4684">
        <w:rPr>
          <w:rFonts w:asciiTheme="minorHAnsi" w:hAnsiTheme="minorHAnsi" w:cs="Tahoma"/>
          <w:szCs w:val="22"/>
        </w:rPr>
        <w:t>kontrola přítomnosti nežádoucích osob;</w:t>
      </w:r>
    </w:p>
    <w:p w14:paraId="2FDA3F93" w14:textId="77777777" w:rsidR="00B86A6C" w:rsidRPr="00CA4684" w:rsidRDefault="00B86A6C" w:rsidP="00B86A6C">
      <w:pPr>
        <w:pStyle w:val="Odstavecseseznamem"/>
        <w:numPr>
          <w:ilvl w:val="0"/>
          <w:numId w:val="19"/>
        </w:numPr>
        <w:jc w:val="both"/>
        <w:rPr>
          <w:rFonts w:asciiTheme="minorHAnsi" w:hAnsiTheme="minorHAnsi" w:cs="Tahoma"/>
          <w:szCs w:val="22"/>
        </w:rPr>
      </w:pPr>
      <w:r w:rsidRPr="00CA4684">
        <w:rPr>
          <w:rFonts w:asciiTheme="minorHAnsi" w:hAnsiTheme="minorHAnsi" w:cs="Tahoma"/>
          <w:szCs w:val="22"/>
        </w:rPr>
        <w:t xml:space="preserve">používání pochůzkového monitorovacího systému na záznamových zařízeních u kontrolních bodů; </w:t>
      </w:r>
    </w:p>
    <w:p w14:paraId="62C5AE36" w14:textId="77777777" w:rsidR="00B86A6C" w:rsidRPr="00CA4684" w:rsidRDefault="00B86A6C" w:rsidP="00B86A6C">
      <w:pPr>
        <w:pStyle w:val="Odstavecseseznamem"/>
        <w:numPr>
          <w:ilvl w:val="0"/>
          <w:numId w:val="19"/>
        </w:numPr>
        <w:jc w:val="both"/>
        <w:rPr>
          <w:rFonts w:asciiTheme="minorHAnsi" w:hAnsiTheme="minorHAnsi" w:cs="Tahoma"/>
          <w:szCs w:val="22"/>
        </w:rPr>
      </w:pPr>
      <w:r w:rsidRPr="00CA4684">
        <w:rPr>
          <w:rFonts w:asciiTheme="minorHAnsi" w:hAnsiTheme="minorHAnsi" w:cs="Tahoma"/>
          <w:szCs w:val="22"/>
        </w:rPr>
        <w:t xml:space="preserve">provádění kontroly uzamčení vstupních dveří do objektů; </w:t>
      </w:r>
    </w:p>
    <w:p w14:paraId="54B93637" w14:textId="77777777" w:rsidR="00B86A6C" w:rsidRPr="00CA4684" w:rsidRDefault="00B86A6C" w:rsidP="00B86A6C">
      <w:pPr>
        <w:pStyle w:val="Odstavecseseznamem"/>
        <w:numPr>
          <w:ilvl w:val="0"/>
          <w:numId w:val="19"/>
        </w:numPr>
        <w:jc w:val="both"/>
        <w:rPr>
          <w:rFonts w:asciiTheme="minorHAnsi" w:hAnsiTheme="minorHAnsi" w:cs="Tahoma"/>
          <w:szCs w:val="22"/>
        </w:rPr>
      </w:pPr>
      <w:r w:rsidRPr="00CA4684">
        <w:rPr>
          <w:rFonts w:asciiTheme="minorHAnsi" w:hAnsiTheme="minorHAnsi" w:cs="Tahoma"/>
          <w:szCs w:val="22"/>
        </w:rPr>
        <w:t>provádění kontroly mříží, visacích zámků, rozsvícených světel apod.; provádění kontroly uzavření, neporušenosti a nepoškozenosti oken,</w:t>
      </w:r>
    </w:p>
    <w:p w14:paraId="6061CBB2" w14:textId="77777777" w:rsidR="00B86A6C" w:rsidRPr="00CA4684" w:rsidRDefault="00B86A6C" w:rsidP="00B86A6C">
      <w:pPr>
        <w:pStyle w:val="Odstavecseseznamem"/>
        <w:numPr>
          <w:ilvl w:val="0"/>
          <w:numId w:val="19"/>
        </w:numPr>
        <w:rPr>
          <w:rFonts w:asciiTheme="minorHAnsi" w:hAnsiTheme="minorHAnsi" w:cs="Tahoma"/>
          <w:szCs w:val="22"/>
        </w:rPr>
      </w:pPr>
      <w:r w:rsidRPr="00CA4684">
        <w:rPr>
          <w:rFonts w:asciiTheme="minorHAnsi" w:hAnsiTheme="minorHAnsi" w:cs="Tahoma"/>
          <w:szCs w:val="22"/>
        </w:rPr>
        <w:t>provádění kontrolu uzavření požárních dveří, kanceláří a ordinací;</w:t>
      </w:r>
    </w:p>
    <w:p w14:paraId="22D06533" w14:textId="77777777" w:rsidR="00B86A6C" w:rsidRPr="00CA4684" w:rsidRDefault="00B86A6C" w:rsidP="00B86A6C">
      <w:pPr>
        <w:pStyle w:val="Odstavecseseznamem"/>
        <w:numPr>
          <w:ilvl w:val="0"/>
          <w:numId w:val="19"/>
        </w:numPr>
        <w:rPr>
          <w:rFonts w:asciiTheme="minorHAnsi" w:hAnsiTheme="minorHAnsi" w:cs="Tahoma"/>
          <w:szCs w:val="22"/>
        </w:rPr>
      </w:pPr>
      <w:r w:rsidRPr="00CA4684">
        <w:rPr>
          <w:rFonts w:asciiTheme="minorHAnsi" w:hAnsiTheme="minorHAnsi" w:cs="Tahoma"/>
          <w:szCs w:val="22"/>
        </w:rPr>
        <w:t>kontrola dodržování parkovacího režimu;</w:t>
      </w:r>
    </w:p>
    <w:p w14:paraId="2FC720D5" w14:textId="77777777" w:rsidR="00B86A6C" w:rsidRPr="00CA4684" w:rsidRDefault="00B86A6C" w:rsidP="00B86A6C">
      <w:pPr>
        <w:pStyle w:val="Odstavecseseznamem"/>
        <w:numPr>
          <w:ilvl w:val="0"/>
          <w:numId w:val="19"/>
        </w:numPr>
        <w:rPr>
          <w:rFonts w:asciiTheme="minorHAnsi" w:hAnsiTheme="minorHAnsi" w:cs="Tahoma"/>
          <w:szCs w:val="22"/>
        </w:rPr>
      </w:pPr>
      <w:r w:rsidRPr="00CA4684">
        <w:rPr>
          <w:rFonts w:asciiTheme="minorHAnsi" w:hAnsiTheme="minorHAnsi" w:cs="Tahoma"/>
          <w:szCs w:val="22"/>
        </w:rPr>
        <w:t>provádění kontroly na návykové, omamné a psychotropní látky na pokyn příslušného vedoucího zaměstnance</w:t>
      </w:r>
    </w:p>
    <w:p w14:paraId="054353EA" w14:textId="77777777" w:rsidR="00B86A6C" w:rsidRPr="00CA4684" w:rsidRDefault="00B86A6C" w:rsidP="00B86A6C">
      <w:pPr>
        <w:pStyle w:val="Odstavecseseznamem"/>
        <w:numPr>
          <w:ilvl w:val="0"/>
          <w:numId w:val="19"/>
        </w:numPr>
        <w:rPr>
          <w:rFonts w:asciiTheme="minorHAnsi" w:hAnsiTheme="minorHAnsi" w:cs="Tahoma"/>
          <w:szCs w:val="22"/>
        </w:rPr>
      </w:pPr>
      <w:r w:rsidRPr="00CA4684">
        <w:rPr>
          <w:rFonts w:asciiTheme="minorHAnsi" w:hAnsiTheme="minorHAnsi" w:cs="Tahoma"/>
          <w:szCs w:val="22"/>
        </w:rPr>
        <w:t>během služby provádí preventivní protipožární kontrolu a namátkově kontroluje neporušenost požárních hydrantů a úplnost hasicích přístrojů na určených místech;</w:t>
      </w:r>
    </w:p>
    <w:p w14:paraId="02F6E4E5" w14:textId="77777777" w:rsidR="00B86A6C" w:rsidRPr="00CA4684" w:rsidRDefault="00B86A6C" w:rsidP="00B86A6C">
      <w:pPr>
        <w:pStyle w:val="Odstavecseseznamem"/>
        <w:numPr>
          <w:ilvl w:val="0"/>
          <w:numId w:val="19"/>
        </w:numPr>
        <w:rPr>
          <w:rFonts w:asciiTheme="minorHAnsi" w:hAnsiTheme="minorHAnsi"/>
          <w:szCs w:val="22"/>
        </w:rPr>
      </w:pPr>
      <w:r w:rsidRPr="00CA4684">
        <w:rPr>
          <w:rFonts w:asciiTheme="minorHAnsi" w:hAnsiTheme="minorHAnsi" w:cs="Tahoma"/>
          <w:szCs w:val="22"/>
        </w:rPr>
        <w:t>je nápomocný při řešení závad a při vzniku MÚ (otevření vstupních dveří od objektu, znalost uzávěrů energií atd.;</w:t>
      </w:r>
    </w:p>
    <w:p w14:paraId="54B7D119" w14:textId="77777777" w:rsidR="00B86A6C" w:rsidRPr="00CA4684" w:rsidRDefault="00B86A6C" w:rsidP="00B86A6C">
      <w:pPr>
        <w:pStyle w:val="Odstavecseseznamem"/>
        <w:numPr>
          <w:ilvl w:val="0"/>
          <w:numId w:val="19"/>
        </w:numPr>
        <w:rPr>
          <w:rFonts w:asciiTheme="minorHAnsi" w:hAnsiTheme="minorHAnsi" w:cs="Tahoma"/>
          <w:szCs w:val="22"/>
        </w:rPr>
      </w:pPr>
      <w:r w:rsidRPr="00CA4684">
        <w:rPr>
          <w:rFonts w:asciiTheme="minorHAnsi" w:hAnsiTheme="minorHAnsi" w:cs="Tahoma"/>
          <w:szCs w:val="22"/>
        </w:rPr>
        <w:t>řádné vedení určené dokumentaci a o průběhu služby pořizovat zápisy,</w:t>
      </w:r>
    </w:p>
    <w:p w14:paraId="48010F81" w14:textId="42EE5720" w:rsidR="004F1AA3" w:rsidRPr="00296715" w:rsidRDefault="004F1AA3" w:rsidP="00BE3278">
      <w:pPr>
        <w:pStyle w:val="Odstavecseseznamem"/>
        <w:ind w:left="1068"/>
        <w:rPr>
          <w:rFonts w:asciiTheme="minorHAnsi" w:hAnsiTheme="minorHAnsi" w:cs="Tahoma"/>
          <w:szCs w:val="22"/>
        </w:rPr>
      </w:pPr>
    </w:p>
    <w:p w14:paraId="0E4F40CC" w14:textId="77777777" w:rsidR="00657689" w:rsidRPr="00296715" w:rsidRDefault="00657689">
      <w:pPr>
        <w:rPr>
          <w:rFonts w:asciiTheme="minorHAnsi" w:hAnsiTheme="minorHAnsi"/>
          <w:sz w:val="14"/>
          <w:szCs w:val="22"/>
        </w:rPr>
      </w:pPr>
    </w:p>
    <w:p w14:paraId="11758DAE" w14:textId="406EEE7C" w:rsidR="00657689" w:rsidRPr="00296715" w:rsidRDefault="00657689" w:rsidP="00425708">
      <w:pPr>
        <w:pStyle w:val="Odstavecseseznamem"/>
        <w:numPr>
          <w:ilvl w:val="0"/>
          <w:numId w:val="22"/>
        </w:numPr>
        <w:rPr>
          <w:rFonts w:asciiTheme="minorHAnsi" w:hAnsiTheme="minorHAnsi"/>
          <w:b/>
          <w:szCs w:val="22"/>
        </w:rPr>
      </w:pPr>
      <w:bookmarkStart w:id="1" w:name="_Toc517162387"/>
      <w:r w:rsidRPr="00296715">
        <w:rPr>
          <w:rFonts w:asciiTheme="minorHAnsi" w:hAnsiTheme="minorHAnsi"/>
          <w:b/>
          <w:szCs w:val="22"/>
        </w:rPr>
        <w:t xml:space="preserve">Předmět </w:t>
      </w:r>
      <w:r w:rsidR="008A10CE" w:rsidRPr="00296715">
        <w:rPr>
          <w:rFonts w:asciiTheme="minorHAnsi" w:hAnsiTheme="minorHAnsi"/>
          <w:b/>
          <w:szCs w:val="22"/>
        </w:rPr>
        <w:t>smlouvy</w:t>
      </w:r>
      <w:r w:rsidRPr="00296715">
        <w:rPr>
          <w:rFonts w:asciiTheme="minorHAnsi" w:hAnsiTheme="minorHAnsi"/>
          <w:b/>
          <w:szCs w:val="22"/>
        </w:rPr>
        <w:t xml:space="preserve"> zahrnuje</w:t>
      </w:r>
      <w:bookmarkEnd w:id="1"/>
      <w:r w:rsidRPr="00296715">
        <w:rPr>
          <w:rFonts w:asciiTheme="minorHAnsi" w:hAnsiTheme="minorHAnsi"/>
          <w:b/>
          <w:szCs w:val="22"/>
        </w:rPr>
        <w:t xml:space="preserve"> </w:t>
      </w:r>
      <w:r w:rsidR="0059582B">
        <w:rPr>
          <w:rFonts w:asciiTheme="minorHAnsi" w:hAnsiTheme="minorHAnsi"/>
          <w:b/>
          <w:szCs w:val="22"/>
        </w:rPr>
        <w:t>následující služby a vybavení:</w:t>
      </w:r>
      <w:r w:rsidRPr="00296715">
        <w:rPr>
          <w:rFonts w:asciiTheme="minorHAnsi" w:hAnsiTheme="minorHAnsi"/>
          <w:b/>
          <w:szCs w:val="22"/>
        </w:rPr>
        <w:t xml:space="preserve">       </w:t>
      </w:r>
    </w:p>
    <w:p w14:paraId="254E850B" w14:textId="77777777" w:rsidR="0059582B" w:rsidRPr="00CA4684" w:rsidRDefault="0059582B" w:rsidP="0059582B">
      <w:pPr>
        <w:pStyle w:val="Odstavecseseznamem"/>
        <w:numPr>
          <w:ilvl w:val="0"/>
          <w:numId w:val="21"/>
        </w:numPr>
        <w:rPr>
          <w:rFonts w:asciiTheme="minorHAnsi" w:hAnsiTheme="minorHAnsi"/>
          <w:szCs w:val="22"/>
        </w:rPr>
      </w:pPr>
      <w:r w:rsidRPr="00CA4684">
        <w:rPr>
          <w:rFonts w:asciiTheme="minorHAnsi" w:hAnsiTheme="minorHAnsi"/>
          <w:szCs w:val="22"/>
        </w:rPr>
        <w:t xml:space="preserve">poradenské služby v oblasti bezpečnostního systému objektů zadavatele; </w:t>
      </w:r>
    </w:p>
    <w:p w14:paraId="5052CBAA" w14:textId="77777777" w:rsidR="0059582B" w:rsidRPr="00CA4684" w:rsidRDefault="0059582B" w:rsidP="0059582B">
      <w:pPr>
        <w:pStyle w:val="Odstavecseseznamem"/>
        <w:numPr>
          <w:ilvl w:val="0"/>
          <w:numId w:val="21"/>
        </w:numPr>
        <w:rPr>
          <w:rFonts w:asciiTheme="minorHAnsi" w:hAnsiTheme="minorHAnsi"/>
          <w:szCs w:val="22"/>
        </w:rPr>
      </w:pPr>
      <w:r w:rsidRPr="00CA4684">
        <w:rPr>
          <w:rFonts w:asciiTheme="minorHAnsi" w:hAnsiTheme="minorHAnsi"/>
          <w:szCs w:val="22"/>
        </w:rPr>
        <w:t xml:space="preserve">management bezpečnostních činností v objektech zadavatele; </w:t>
      </w:r>
    </w:p>
    <w:p w14:paraId="135C1C57" w14:textId="77777777" w:rsidR="0059582B" w:rsidRPr="00CA4684" w:rsidRDefault="0059582B" w:rsidP="0059582B">
      <w:pPr>
        <w:pStyle w:val="Odstavecseseznamem"/>
        <w:numPr>
          <w:ilvl w:val="0"/>
          <w:numId w:val="21"/>
        </w:numPr>
        <w:rPr>
          <w:rFonts w:asciiTheme="minorHAnsi" w:hAnsiTheme="minorHAnsi"/>
          <w:szCs w:val="22"/>
        </w:rPr>
      </w:pPr>
      <w:r w:rsidRPr="00CA4684">
        <w:rPr>
          <w:rFonts w:asciiTheme="minorHAnsi" w:hAnsiTheme="minorHAnsi"/>
          <w:szCs w:val="22"/>
        </w:rPr>
        <w:t xml:space="preserve">výbavu strážného a další náklady   </w:t>
      </w:r>
    </w:p>
    <w:p w14:paraId="4FB7F871" w14:textId="77777777" w:rsidR="0059582B" w:rsidRPr="00CA4684" w:rsidRDefault="0059582B" w:rsidP="0059582B">
      <w:pPr>
        <w:pStyle w:val="Odstavecseseznamem"/>
        <w:numPr>
          <w:ilvl w:val="1"/>
          <w:numId w:val="21"/>
        </w:numPr>
        <w:ind w:left="1418"/>
        <w:rPr>
          <w:rFonts w:asciiTheme="minorHAnsi" w:hAnsiTheme="minorHAnsi"/>
          <w:szCs w:val="22"/>
        </w:rPr>
      </w:pPr>
      <w:r w:rsidRPr="00CA4684">
        <w:rPr>
          <w:rFonts w:asciiTheme="minorHAnsi" w:hAnsiTheme="minorHAnsi"/>
          <w:szCs w:val="22"/>
        </w:rPr>
        <w:t>předepsaná výstroj včetně komunikační techniky a ochranné pracovní pomůcky,</w:t>
      </w:r>
    </w:p>
    <w:p w14:paraId="5FC2E1CA" w14:textId="77777777" w:rsidR="0059582B" w:rsidRPr="00CA4684" w:rsidRDefault="0059582B" w:rsidP="0059582B">
      <w:pPr>
        <w:pStyle w:val="Odstavecseseznamem"/>
        <w:numPr>
          <w:ilvl w:val="1"/>
          <w:numId w:val="21"/>
        </w:numPr>
        <w:ind w:left="1418"/>
        <w:rPr>
          <w:rFonts w:asciiTheme="minorHAnsi" w:hAnsiTheme="minorHAnsi"/>
          <w:szCs w:val="22"/>
        </w:rPr>
      </w:pPr>
      <w:r w:rsidRPr="00CA4684">
        <w:rPr>
          <w:rFonts w:asciiTheme="minorHAnsi" w:hAnsiTheme="minorHAnsi"/>
          <w:szCs w:val="22"/>
        </w:rPr>
        <w:t>předepsaná výzbroj,</w:t>
      </w:r>
    </w:p>
    <w:p w14:paraId="525CDAF2" w14:textId="77777777" w:rsidR="0059582B" w:rsidRPr="00CA4684" w:rsidRDefault="0059582B" w:rsidP="0059582B">
      <w:pPr>
        <w:pStyle w:val="Odstavecseseznamem"/>
        <w:numPr>
          <w:ilvl w:val="1"/>
          <w:numId w:val="21"/>
        </w:numPr>
        <w:ind w:left="1418"/>
        <w:rPr>
          <w:rFonts w:asciiTheme="minorHAnsi" w:hAnsiTheme="minorHAnsi"/>
          <w:szCs w:val="22"/>
        </w:rPr>
      </w:pPr>
      <w:r w:rsidRPr="00CA4684">
        <w:rPr>
          <w:rFonts w:asciiTheme="minorHAnsi" w:hAnsiTheme="minorHAnsi"/>
          <w:szCs w:val="22"/>
        </w:rPr>
        <w:t>zdravotní prohlídky,</w:t>
      </w:r>
    </w:p>
    <w:p w14:paraId="4F486A94" w14:textId="77777777" w:rsidR="0059582B" w:rsidRPr="00CA4684" w:rsidRDefault="0059582B" w:rsidP="0059582B">
      <w:pPr>
        <w:pStyle w:val="Odstavecseseznamem"/>
        <w:numPr>
          <w:ilvl w:val="1"/>
          <w:numId w:val="21"/>
        </w:numPr>
        <w:ind w:left="1418"/>
        <w:rPr>
          <w:rFonts w:asciiTheme="minorHAnsi" w:hAnsiTheme="minorHAnsi"/>
          <w:szCs w:val="22"/>
        </w:rPr>
      </w:pPr>
      <w:r w:rsidRPr="00CA4684">
        <w:rPr>
          <w:rFonts w:asciiTheme="minorHAnsi" w:hAnsiTheme="minorHAnsi"/>
          <w:szCs w:val="22"/>
        </w:rPr>
        <w:t>náklady na stravné, personální náklady, příplatky za práci v noci a další nezbytné náklady související se službou strážného (vrátného).</w:t>
      </w:r>
    </w:p>
    <w:p w14:paraId="282D827D" w14:textId="77777777" w:rsidR="0059582B" w:rsidRPr="00CA4684" w:rsidRDefault="0059582B" w:rsidP="0059582B">
      <w:pPr>
        <w:pStyle w:val="Odstavecseseznamem"/>
        <w:numPr>
          <w:ilvl w:val="1"/>
          <w:numId w:val="21"/>
        </w:numPr>
        <w:ind w:left="1418"/>
        <w:rPr>
          <w:rFonts w:asciiTheme="minorHAnsi" w:hAnsiTheme="minorHAnsi"/>
          <w:szCs w:val="22"/>
        </w:rPr>
      </w:pPr>
      <w:r w:rsidRPr="00CA4684">
        <w:rPr>
          <w:rFonts w:asciiTheme="minorHAnsi" w:hAnsiTheme="minorHAnsi"/>
          <w:szCs w:val="22"/>
        </w:rPr>
        <w:t>pochůzkový monitorovací systém pro strážného</w:t>
      </w:r>
    </w:p>
    <w:p w14:paraId="74F3BD43" w14:textId="77777777" w:rsidR="0059582B" w:rsidRPr="00CA4684" w:rsidRDefault="0059582B" w:rsidP="0059582B">
      <w:pPr>
        <w:pStyle w:val="Odstavecseseznamem"/>
        <w:numPr>
          <w:ilvl w:val="0"/>
          <w:numId w:val="21"/>
        </w:numPr>
        <w:rPr>
          <w:rFonts w:asciiTheme="minorHAnsi" w:hAnsiTheme="minorHAnsi"/>
          <w:szCs w:val="22"/>
        </w:rPr>
      </w:pPr>
      <w:r w:rsidRPr="00CA4684">
        <w:rPr>
          <w:rFonts w:asciiTheme="minorHAnsi" w:hAnsiTheme="minorHAnsi"/>
          <w:szCs w:val="22"/>
        </w:rPr>
        <w:t>zvláštní bezpečnostní služby a činnosti;</w:t>
      </w:r>
    </w:p>
    <w:p w14:paraId="45B0BAF6" w14:textId="3D732DA5" w:rsidR="0059582B" w:rsidRDefault="0059582B" w:rsidP="0059582B">
      <w:pPr>
        <w:pStyle w:val="Odstavecseseznamem"/>
        <w:numPr>
          <w:ilvl w:val="0"/>
          <w:numId w:val="21"/>
        </w:numPr>
        <w:rPr>
          <w:rFonts w:asciiTheme="minorHAnsi" w:hAnsiTheme="minorHAnsi"/>
          <w:szCs w:val="22"/>
        </w:rPr>
      </w:pPr>
      <w:r w:rsidRPr="00CA4684">
        <w:rPr>
          <w:rFonts w:asciiTheme="minorHAnsi" w:hAnsiTheme="minorHAnsi"/>
          <w:szCs w:val="22"/>
        </w:rPr>
        <w:t>výjezd zásahové jednotky</w:t>
      </w:r>
    </w:p>
    <w:p w14:paraId="7731ADDD" w14:textId="77777777" w:rsidR="0059582B" w:rsidRPr="005E704C" w:rsidRDefault="0059582B" w:rsidP="00BE3278">
      <w:pPr>
        <w:pStyle w:val="Odstavecseseznamem"/>
        <w:ind w:left="1068"/>
        <w:rPr>
          <w:rFonts w:asciiTheme="minorHAnsi" w:hAnsiTheme="minorHAnsi"/>
          <w:szCs w:val="22"/>
        </w:rPr>
      </w:pPr>
    </w:p>
    <w:p w14:paraId="707DE242" w14:textId="5A9024D4" w:rsidR="00657689" w:rsidRPr="00296715" w:rsidRDefault="00657689" w:rsidP="00BE3278">
      <w:pPr>
        <w:pStyle w:val="Odstavecseseznamem"/>
        <w:ind w:left="1068"/>
        <w:rPr>
          <w:rFonts w:asciiTheme="minorHAnsi" w:hAnsiTheme="minorHAnsi"/>
          <w:szCs w:val="22"/>
        </w:rPr>
      </w:pPr>
    </w:p>
    <w:p w14:paraId="72016DDB" w14:textId="77777777" w:rsidR="00F45B7E" w:rsidRPr="00296715" w:rsidRDefault="00F45B7E" w:rsidP="00611919">
      <w:pPr>
        <w:rPr>
          <w:rFonts w:asciiTheme="minorHAnsi" w:hAnsiTheme="minorHAnsi"/>
          <w:sz w:val="14"/>
          <w:szCs w:val="22"/>
        </w:rPr>
      </w:pPr>
    </w:p>
    <w:p w14:paraId="349D1B06" w14:textId="77777777" w:rsidR="00EF1441" w:rsidRPr="00296715" w:rsidRDefault="00EF1441" w:rsidP="0050098E">
      <w:pPr>
        <w:rPr>
          <w:rFonts w:asciiTheme="minorHAnsi" w:hAnsiTheme="minorHAnsi"/>
          <w:sz w:val="14"/>
          <w:szCs w:val="22"/>
        </w:rPr>
      </w:pPr>
    </w:p>
    <w:p w14:paraId="287AE5B0" w14:textId="77777777" w:rsidR="007C2767" w:rsidRPr="00296715" w:rsidRDefault="007C2767" w:rsidP="0050098E">
      <w:pPr>
        <w:rPr>
          <w:rFonts w:asciiTheme="minorHAnsi" w:hAnsiTheme="minorHAnsi"/>
          <w:sz w:val="14"/>
          <w:szCs w:val="22"/>
        </w:rPr>
      </w:pPr>
    </w:p>
    <w:p w14:paraId="0DCA647C" w14:textId="77777777" w:rsidR="007C2767" w:rsidRPr="00296715" w:rsidRDefault="007C2767" w:rsidP="0050098E">
      <w:pPr>
        <w:rPr>
          <w:rFonts w:asciiTheme="minorHAnsi" w:hAnsiTheme="minorHAnsi"/>
          <w:sz w:val="14"/>
          <w:szCs w:val="22"/>
        </w:rPr>
      </w:pPr>
    </w:p>
    <w:p w14:paraId="287DB0D4" w14:textId="77777777" w:rsidR="007C2767" w:rsidRPr="00296715" w:rsidRDefault="007C2767" w:rsidP="0050098E">
      <w:pPr>
        <w:rPr>
          <w:rFonts w:asciiTheme="minorHAnsi" w:hAnsiTheme="minorHAnsi"/>
          <w:sz w:val="14"/>
          <w:szCs w:val="22"/>
        </w:rPr>
      </w:pPr>
    </w:p>
    <w:p w14:paraId="78F58F4D" w14:textId="77777777" w:rsidR="007C2767" w:rsidRPr="00296715" w:rsidRDefault="007C2767" w:rsidP="0050098E">
      <w:pPr>
        <w:rPr>
          <w:rFonts w:asciiTheme="minorHAnsi" w:hAnsiTheme="minorHAnsi"/>
          <w:sz w:val="14"/>
          <w:szCs w:val="22"/>
        </w:rPr>
      </w:pPr>
    </w:p>
    <w:p w14:paraId="7F877873" w14:textId="77777777" w:rsidR="007C2767" w:rsidRPr="00296715" w:rsidRDefault="007C2767" w:rsidP="0050098E">
      <w:pPr>
        <w:rPr>
          <w:rFonts w:asciiTheme="minorHAnsi" w:hAnsiTheme="minorHAnsi"/>
          <w:sz w:val="14"/>
          <w:szCs w:val="22"/>
        </w:rPr>
      </w:pPr>
    </w:p>
    <w:p w14:paraId="0B24E12C" w14:textId="77777777" w:rsidR="007C2767" w:rsidRPr="00296715" w:rsidRDefault="007C2767" w:rsidP="0050098E">
      <w:pPr>
        <w:rPr>
          <w:rFonts w:asciiTheme="minorHAnsi" w:hAnsiTheme="minorHAnsi"/>
          <w:sz w:val="14"/>
          <w:szCs w:val="22"/>
        </w:rPr>
      </w:pPr>
    </w:p>
    <w:p w14:paraId="20DEFF2C" w14:textId="77777777" w:rsidR="007C2767" w:rsidRPr="00296715" w:rsidRDefault="007C2767" w:rsidP="0050098E">
      <w:pPr>
        <w:rPr>
          <w:rFonts w:asciiTheme="minorHAnsi" w:hAnsiTheme="minorHAnsi"/>
          <w:sz w:val="14"/>
          <w:szCs w:val="22"/>
        </w:rPr>
      </w:pPr>
    </w:p>
    <w:p w14:paraId="25EFF894" w14:textId="77777777" w:rsidR="007C2767" w:rsidRPr="00296715" w:rsidRDefault="007C2767" w:rsidP="0050098E">
      <w:pPr>
        <w:rPr>
          <w:rFonts w:asciiTheme="minorHAnsi" w:hAnsiTheme="minorHAnsi"/>
          <w:sz w:val="14"/>
          <w:szCs w:val="22"/>
        </w:rPr>
      </w:pPr>
    </w:p>
    <w:p w14:paraId="34C50BC3" w14:textId="08ED6BDA" w:rsidR="00EF1441" w:rsidRPr="00296715" w:rsidRDefault="00EF1441" w:rsidP="00EF1441">
      <w:pPr>
        <w:pStyle w:val="Odstavecseseznamem"/>
        <w:numPr>
          <w:ilvl w:val="0"/>
          <w:numId w:val="22"/>
        </w:numPr>
        <w:rPr>
          <w:rFonts w:asciiTheme="minorHAnsi" w:hAnsiTheme="minorHAnsi"/>
          <w:b/>
          <w:szCs w:val="22"/>
        </w:rPr>
      </w:pPr>
      <w:r w:rsidRPr="00296715">
        <w:rPr>
          <w:rFonts w:asciiTheme="minorHAnsi" w:hAnsiTheme="minorHAnsi"/>
          <w:b/>
          <w:szCs w:val="22"/>
        </w:rPr>
        <w:t xml:space="preserve">Předmět </w:t>
      </w:r>
      <w:r w:rsidR="008A10CE" w:rsidRPr="00296715">
        <w:rPr>
          <w:rFonts w:asciiTheme="minorHAnsi" w:hAnsiTheme="minorHAnsi"/>
          <w:b/>
          <w:szCs w:val="22"/>
        </w:rPr>
        <w:t>smlouvy</w:t>
      </w:r>
      <w:r w:rsidRPr="00296715">
        <w:rPr>
          <w:rFonts w:asciiTheme="minorHAnsi" w:hAnsiTheme="minorHAnsi"/>
          <w:b/>
          <w:szCs w:val="22"/>
        </w:rPr>
        <w:t xml:space="preserve"> zahrnuje</w:t>
      </w:r>
      <w:r w:rsidR="004B75B1">
        <w:rPr>
          <w:rFonts w:asciiTheme="minorHAnsi" w:hAnsiTheme="minorHAnsi"/>
          <w:b/>
          <w:szCs w:val="22"/>
        </w:rPr>
        <w:t xml:space="preserve"> následující rozsah služeb:  </w:t>
      </w:r>
      <w:r w:rsidR="004B75B1" w:rsidRPr="007E41D2">
        <w:rPr>
          <w:rFonts w:asciiTheme="minorHAnsi" w:hAnsiTheme="minorHAnsi"/>
          <w:b/>
          <w:szCs w:val="22"/>
        </w:rPr>
        <w:t xml:space="preserve">  </w:t>
      </w:r>
      <w:r w:rsidRPr="00296715">
        <w:rPr>
          <w:rFonts w:asciiTheme="minorHAnsi" w:hAnsiTheme="minorHAnsi"/>
          <w:b/>
          <w:szCs w:val="22"/>
        </w:rPr>
        <w:t xml:space="preserve">  </w:t>
      </w:r>
    </w:p>
    <w:p w14:paraId="2E2AEC1E" w14:textId="66E1CB6E" w:rsidR="004B75B1" w:rsidRPr="00BE3278" w:rsidRDefault="004B75B1" w:rsidP="00425708">
      <w:pPr>
        <w:pStyle w:val="Odstavecseseznamem"/>
        <w:rPr>
          <w:rFonts w:asciiTheme="minorHAnsi" w:hAnsiTheme="minorHAnsi"/>
          <w:b/>
          <w:sz w:val="20"/>
          <w:szCs w:val="20"/>
        </w:rPr>
      </w:pPr>
    </w:p>
    <w:p w14:paraId="23EAA429" w14:textId="77777777" w:rsidR="00A020E9" w:rsidRPr="00BE3278" w:rsidRDefault="00A020E9" w:rsidP="00A020E9">
      <w:pPr>
        <w:pStyle w:val="Odstavecseseznamem"/>
        <w:spacing w:before="120"/>
        <w:ind w:left="360"/>
        <w:jc w:val="both"/>
        <w:rPr>
          <w:rFonts w:asciiTheme="minorHAnsi" w:hAnsiTheme="minorHAnsi" w:cs="Tahoma"/>
          <w:b/>
          <w:sz w:val="20"/>
          <w:szCs w:val="20"/>
        </w:rPr>
      </w:pPr>
    </w:p>
    <w:p w14:paraId="7BA88C23" w14:textId="77777777" w:rsidR="00A020E9" w:rsidRPr="00BE3278" w:rsidRDefault="00A020E9" w:rsidP="00A020E9">
      <w:pPr>
        <w:pStyle w:val="Odstavecseseznamem"/>
        <w:spacing w:before="120"/>
        <w:ind w:left="360"/>
        <w:jc w:val="both"/>
        <w:rPr>
          <w:rFonts w:asciiTheme="minorHAnsi" w:hAnsiTheme="minorHAnsi" w:cs="Tahoma"/>
          <w:b/>
          <w:sz w:val="20"/>
          <w:szCs w:val="20"/>
        </w:rPr>
      </w:pPr>
      <w:r w:rsidRPr="00BE3278">
        <w:rPr>
          <w:rFonts w:asciiTheme="minorHAnsi" w:hAnsiTheme="minorHAnsi" w:cs="Tahoma"/>
          <w:b/>
          <w:sz w:val="20"/>
          <w:szCs w:val="20"/>
        </w:rPr>
        <w:t>Složení směny bezpečnostní služby - požadovaný rozsah služby:</w:t>
      </w:r>
    </w:p>
    <w:tbl>
      <w:tblPr>
        <w:tblStyle w:val="Mkatabulky"/>
        <w:tblW w:w="4474" w:type="pct"/>
        <w:tblInd w:w="421" w:type="dxa"/>
        <w:tblLook w:val="04A0" w:firstRow="1" w:lastRow="0" w:firstColumn="1" w:lastColumn="0" w:noHBand="0" w:noVBand="1"/>
      </w:tblPr>
      <w:tblGrid>
        <w:gridCol w:w="1253"/>
        <w:gridCol w:w="863"/>
        <w:gridCol w:w="720"/>
        <w:gridCol w:w="2551"/>
        <w:gridCol w:w="1051"/>
        <w:gridCol w:w="1085"/>
        <w:gridCol w:w="1189"/>
      </w:tblGrid>
      <w:tr w:rsidR="00A020E9" w:rsidRPr="00A020E9" w14:paraId="1F942842" w14:textId="77777777" w:rsidTr="00CA4684">
        <w:tc>
          <w:tcPr>
            <w:tcW w:w="9356" w:type="dxa"/>
            <w:gridSpan w:val="7"/>
            <w:shd w:val="clear" w:color="auto" w:fill="F2F2F2" w:themeFill="background1" w:themeFillShade="F2"/>
            <w:tcMar>
              <w:left w:w="108" w:type="dxa"/>
            </w:tcMar>
            <w:vAlign w:val="center"/>
          </w:tcPr>
          <w:p w14:paraId="0C15135A" w14:textId="15A2478B" w:rsidR="00A020E9" w:rsidRPr="00BE3278" w:rsidRDefault="00A020E9" w:rsidP="00280749">
            <w:pPr>
              <w:rPr>
                <w:rFonts w:asciiTheme="minorHAnsi" w:hAnsiTheme="minorHAnsi" w:cs="Tahoma"/>
                <w:b/>
                <w:sz w:val="20"/>
                <w:szCs w:val="20"/>
              </w:rPr>
            </w:pPr>
            <w:r w:rsidRPr="00BE3278">
              <w:rPr>
                <w:rFonts w:asciiTheme="minorHAnsi" w:hAnsiTheme="minorHAnsi" w:cs="Tahoma"/>
                <w:b/>
                <w:sz w:val="20"/>
                <w:szCs w:val="20"/>
              </w:rPr>
              <w:t>Část 3 - Zajištění ostrahy - objekt Litomyšlská nemocnice – směn</w:t>
            </w:r>
            <w:r w:rsidR="00280749">
              <w:rPr>
                <w:rFonts w:asciiTheme="minorHAnsi" w:hAnsiTheme="minorHAnsi" w:cs="Tahoma"/>
                <w:b/>
                <w:sz w:val="20"/>
                <w:szCs w:val="20"/>
              </w:rPr>
              <w:t>a</w:t>
            </w:r>
            <w:r w:rsidRPr="00BE3278">
              <w:rPr>
                <w:rFonts w:asciiTheme="minorHAnsi" w:hAnsiTheme="minorHAnsi" w:cs="Tahoma"/>
                <w:b/>
                <w:sz w:val="20"/>
                <w:szCs w:val="20"/>
              </w:rPr>
              <w:t xml:space="preserve"> </w:t>
            </w:r>
          </w:p>
        </w:tc>
      </w:tr>
      <w:tr w:rsidR="00A020E9" w:rsidRPr="00A020E9" w14:paraId="57A54C8F" w14:textId="77777777" w:rsidTr="00CA4684">
        <w:tc>
          <w:tcPr>
            <w:tcW w:w="1278" w:type="dxa"/>
            <w:shd w:val="clear" w:color="auto" w:fill="F2F2F2" w:themeFill="background1" w:themeFillShade="F2"/>
            <w:tcMar>
              <w:left w:w="108" w:type="dxa"/>
            </w:tcMar>
            <w:vAlign w:val="center"/>
          </w:tcPr>
          <w:p w14:paraId="11D9272C" w14:textId="77777777" w:rsidR="00A020E9" w:rsidRPr="00BE3278" w:rsidRDefault="00A020E9" w:rsidP="00CA4684">
            <w:pPr>
              <w:rPr>
                <w:rFonts w:asciiTheme="minorHAnsi" w:hAnsiTheme="minorHAnsi" w:cs="Tahoma"/>
                <w:b/>
                <w:sz w:val="20"/>
                <w:szCs w:val="20"/>
              </w:rPr>
            </w:pPr>
            <w:r w:rsidRPr="00BE3278">
              <w:rPr>
                <w:rFonts w:asciiTheme="minorHAnsi" w:hAnsiTheme="minorHAnsi" w:cs="Tahoma"/>
                <w:b/>
                <w:sz w:val="20"/>
                <w:szCs w:val="20"/>
              </w:rPr>
              <w:t>Objekt ostrahy</w:t>
            </w:r>
          </w:p>
        </w:tc>
        <w:tc>
          <w:tcPr>
            <w:tcW w:w="875" w:type="dxa"/>
            <w:shd w:val="clear" w:color="auto" w:fill="F2F2F2" w:themeFill="background1" w:themeFillShade="F2"/>
            <w:tcMar>
              <w:left w:w="108" w:type="dxa"/>
            </w:tcMar>
            <w:vAlign w:val="center"/>
          </w:tcPr>
          <w:p w14:paraId="52C0897E" w14:textId="77777777" w:rsidR="00A020E9" w:rsidRPr="00BE3278" w:rsidRDefault="00A020E9" w:rsidP="00CA4684">
            <w:pPr>
              <w:jc w:val="center"/>
              <w:rPr>
                <w:rFonts w:asciiTheme="minorHAnsi" w:hAnsiTheme="minorHAnsi" w:cs="Tahoma"/>
                <w:b/>
                <w:sz w:val="20"/>
                <w:szCs w:val="20"/>
              </w:rPr>
            </w:pPr>
            <w:r w:rsidRPr="00BE3278">
              <w:rPr>
                <w:rFonts w:asciiTheme="minorHAnsi" w:hAnsiTheme="minorHAnsi" w:cs="Tahoma"/>
                <w:b/>
                <w:sz w:val="20"/>
                <w:szCs w:val="20"/>
              </w:rPr>
              <w:t>Pozice</w:t>
            </w:r>
          </w:p>
        </w:tc>
        <w:tc>
          <w:tcPr>
            <w:tcW w:w="730" w:type="dxa"/>
            <w:shd w:val="clear" w:color="auto" w:fill="F2F2F2" w:themeFill="background1" w:themeFillShade="F2"/>
            <w:tcMar>
              <w:left w:w="108" w:type="dxa"/>
            </w:tcMar>
            <w:vAlign w:val="center"/>
          </w:tcPr>
          <w:p w14:paraId="3F677DB1" w14:textId="77777777" w:rsidR="00A020E9" w:rsidRPr="00BE3278" w:rsidRDefault="00A020E9" w:rsidP="00CA4684">
            <w:pPr>
              <w:rPr>
                <w:rFonts w:asciiTheme="minorHAnsi" w:hAnsiTheme="minorHAnsi" w:cs="Tahoma"/>
                <w:b/>
                <w:sz w:val="20"/>
                <w:szCs w:val="20"/>
              </w:rPr>
            </w:pPr>
            <w:r w:rsidRPr="00BE3278">
              <w:rPr>
                <w:rFonts w:asciiTheme="minorHAnsi" w:hAnsiTheme="minorHAnsi" w:cs="Tahoma"/>
                <w:b/>
                <w:sz w:val="20"/>
                <w:szCs w:val="20"/>
              </w:rPr>
              <w:t>Počet</w:t>
            </w:r>
          </w:p>
        </w:tc>
        <w:tc>
          <w:tcPr>
            <w:tcW w:w="2928" w:type="dxa"/>
            <w:shd w:val="clear" w:color="auto" w:fill="F2F2F2" w:themeFill="background1" w:themeFillShade="F2"/>
            <w:tcMar>
              <w:left w:w="108" w:type="dxa"/>
            </w:tcMar>
            <w:vAlign w:val="center"/>
          </w:tcPr>
          <w:p w14:paraId="004DBDC1" w14:textId="77777777" w:rsidR="00A020E9" w:rsidRPr="00BE3278" w:rsidRDefault="00A020E9" w:rsidP="00CA4684">
            <w:pPr>
              <w:rPr>
                <w:rFonts w:asciiTheme="minorHAnsi" w:hAnsiTheme="minorHAnsi" w:cs="Tahoma"/>
                <w:b/>
                <w:sz w:val="20"/>
                <w:szCs w:val="20"/>
              </w:rPr>
            </w:pPr>
            <w:r w:rsidRPr="00BE3278">
              <w:rPr>
                <w:rFonts w:asciiTheme="minorHAnsi" w:hAnsiTheme="minorHAnsi" w:cs="Tahoma"/>
                <w:b/>
                <w:sz w:val="20"/>
                <w:szCs w:val="20"/>
              </w:rPr>
              <w:t>Pracovní doba ostrahy nepřetržitě (pracovní den, sobota, neděle, svátky)</w:t>
            </w:r>
          </w:p>
        </w:tc>
        <w:tc>
          <w:tcPr>
            <w:tcW w:w="1134" w:type="dxa"/>
            <w:shd w:val="clear" w:color="auto" w:fill="F2F2F2" w:themeFill="background1" w:themeFillShade="F2"/>
            <w:tcMar>
              <w:left w:w="108" w:type="dxa"/>
            </w:tcMar>
            <w:vAlign w:val="center"/>
          </w:tcPr>
          <w:p w14:paraId="41754F68" w14:textId="77777777" w:rsidR="00A020E9" w:rsidRPr="00BE3278" w:rsidRDefault="00A020E9" w:rsidP="00CA4684">
            <w:pPr>
              <w:jc w:val="center"/>
              <w:rPr>
                <w:rFonts w:asciiTheme="minorHAnsi" w:hAnsiTheme="minorHAnsi" w:cs="Tahoma"/>
                <w:b/>
                <w:sz w:val="20"/>
                <w:szCs w:val="20"/>
              </w:rPr>
            </w:pPr>
            <w:r w:rsidRPr="00BE3278">
              <w:rPr>
                <w:rFonts w:asciiTheme="minorHAnsi" w:hAnsiTheme="minorHAnsi" w:cs="Tahoma"/>
                <w:b/>
                <w:sz w:val="20"/>
                <w:szCs w:val="20"/>
              </w:rPr>
              <w:t>Hodin denně</w:t>
            </w:r>
          </w:p>
        </w:tc>
        <w:tc>
          <w:tcPr>
            <w:tcW w:w="1134" w:type="dxa"/>
            <w:shd w:val="clear" w:color="auto" w:fill="F2F2F2" w:themeFill="background1" w:themeFillShade="F2"/>
            <w:tcMar>
              <w:left w:w="108" w:type="dxa"/>
            </w:tcMar>
            <w:vAlign w:val="center"/>
          </w:tcPr>
          <w:p w14:paraId="4C742EC2" w14:textId="77777777" w:rsidR="00A020E9" w:rsidRPr="00BE3278" w:rsidRDefault="00A020E9" w:rsidP="00CA4684">
            <w:pPr>
              <w:jc w:val="center"/>
              <w:rPr>
                <w:rFonts w:asciiTheme="minorHAnsi" w:hAnsiTheme="minorHAnsi" w:cs="Tahoma"/>
                <w:b/>
                <w:sz w:val="20"/>
                <w:szCs w:val="20"/>
              </w:rPr>
            </w:pPr>
            <w:r w:rsidRPr="00BE3278">
              <w:rPr>
                <w:rFonts w:asciiTheme="minorHAnsi" w:hAnsiTheme="minorHAnsi" w:cs="Tahoma"/>
                <w:b/>
                <w:sz w:val="20"/>
                <w:szCs w:val="20"/>
              </w:rPr>
              <w:t>Hodin měsíčně</w:t>
            </w:r>
          </w:p>
          <w:p w14:paraId="2032B8DF" w14:textId="77777777" w:rsidR="00A020E9" w:rsidRPr="00BE3278" w:rsidRDefault="00A020E9" w:rsidP="00CA4684">
            <w:pPr>
              <w:jc w:val="center"/>
              <w:rPr>
                <w:rFonts w:asciiTheme="minorHAnsi" w:hAnsiTheme="minorHAnsi" w:cs="Tahoma"/>
                <w:b/>
                <w:sz w:val="20"/>
                <w:szCs w:val="20"/>
              </w:rPr>
            </w:pPr>
            <w:r w:rsidRPr="00BE3278">
              <w:rPr>
                <w:rFonts w:asciiTheme="minorHAnsi" w:hAnsiTheme="minorHAnsi" w:cs="Tahoma"/>
                <w:b/>
                <w:sz w:val="20"/>
                <w:szCs w:val="20"/>
              </w:rPr>
              <w:t>(30 dnů)</w:t>
            </w:r>
          </w:p>
        </w:tc>
        <w:tc>
          <w:tcPr>
            <w:tcW w:w="1277" w:type="dxa"/>
            <w:shd w:val="clear" w:color="auto" w:fill="F2F2F2" w:themeFill="background1" w:themeFillShade="F2"/>
            <w:vAlign w:val="center"/>
          </w:tcPr>
          <w:p w14:paraId="54EB082B" w14:textId="77777777" w:rsidR="00A020E9" w:rsidRPr="00BE3278" w:rsidRDefault="00A020E9" w:rsidP="00CA4684">
            <w:pPr>
              <w:jc w:val="right"/>
              <w:rPr>
                <w:rFonts w:asciiTheme="minorHAnsi" w:hAnsiTheme="minorHAnsi" w:cs="Tahoma"/>
                <w:b/>
                <w:sz w:val="20"/>
                <w:szCs w:val="20"/>
              </w:rPr>
            </w:pPr>
            <w:r w:rsidRPr="00BE3278">
              <w:rPr>
                <w:rFonts w:asciiTheme="minorHAnsi" w:hAnsiTheme="minorHAnsi" w:cs="Tahoma"/>
                <w:b/>
                <w:sz w:val="20"/>
                <w:szCs w:val="20"/>
              </w:rPr>
              <w:t>Hodin za 4 roky (48 měsíců)</w:t>
            </w:r>
          </w:p>
        </w:tc>
      </w:tr>
      <w:tr w:rsidR="00A020E9" w:rsidRPr="00A020E9" w14:paraId="7FF2735E" w14:textId="77777777" w:rsidTr="00CA4684">
        <w:tc>
          <w:tcPr>
            <w:tcW w:w="1278" w:type="dxa"/>
            <w:shd w:val="clear" w:color="auto" w:fill="auto"/>
            <w:tcMar>
              <w:left w:w="108" w:type="dxa"/>
            </w:tcMar>
          </w:tcPr>
          <w:p w14:paraId="7B76FC36" w14:textId="77777777" w:rsidR="00A020E9" w:rsidRPr="00BE3278" w:rsidRDefault="00A020E9" w:rsidP="00CA4684">
            <w:pPr>
              <w:jc w:val="both"/>
              <w:rPr>
                <w:rFonts w:asciiTheme="minorHAnsi" w:hAnsiTheme="minorHAnsi" w:cs="Tahoma"/>
                <w:sz w:val="20"/>
                <w:szCs w:val="20"/>
              </w:rPr>
            </w:pPr>
            <w:r w:rsidRPr="00BE3278">
              <w:rPr>
                <w:rFonts w:asciiTheme="minorHAnsi" w:hAnsiTheme="minorHAnsi" w:cs="Calibri"/>
                <w:sz w:val="20"/>
                <w:szCs w:val="20"/>
              </w:rPr>
              <w:t>Litomyšlská nemocnice</w:t>
            </w:r>
          </w:p>
        </w:tc>
        <w:tc>
          <w:tcPr>
            <w:tcW w:w="875" w:type="dxa"/>
            <w:shd w:val="clear" w:color="auto" w:fill="auto"/>
            <w:tcMar>
              <w:left w:w="108" w:type="dxa"/>
            </w:tcMar>
            <w:vAlign w:val="center"/>
          </w:tcPr>
          <w:p w14:paraId="1EB6A3E6" w14:textId="77777777" w:rsidR="00A020E9" w:rsidRPr="00BE3278" w:rsidRDefault="00A020E9" w:rsidP="00CA4684">
            <w:pPr>
              <w:jc w:val="center"/>
              <w:rPr>
                <w:rFonts w:asciiTheme="minorHAnsi" w:hAnsiTheme="minorHAnsi" w:cs="Tahoma"/>
                <w:sz w:val="20"/>
                <w:szCs w:val="20"/>
              </w:rPr>
            </w:pPr>
            <w:r w:rsidRPr="00BE3278">
              <w:rPr>
                <w:rFonts w:asciiTheme="minorHAnsi" w:hAnsiTheme="minorHAnsi" w:cs="Tahoma"/>
                <w:sz w:val="20"/>
                <w:szCs w:val="20"/>
              </w:rPr>
              <w:t>Strážný</w:t>
            </w:r>
          </w:p>
        </w:tc>
        <w:tc>
          <w:tcPr>
            <w:tcW w:w="730" w:type="dxa"/>
            <w:shd w:val="clear" w:color="auto" w:fill="auto"/>
            <w:tcMar>
              <w:left w:w="108" w:type="dxa"/>
            </w:tcMar>
            <w:vAlign w:val="center"/>
          </w:tcPr>
          <w:p w14:paraId="5FBA60D4" w14:textId="77777777" w:rsidR="00A020E9" w:rsidRPr="00BE3278" w:rsidRDefault="00A020E9" w:rsidP="00CA4684">
            <w:pPr>
              <w:jc w:val="center"/>
              <w:rPr>
                <w:rFonts w:asciiTheme="minorHAnsi" w:hAnsiTheme="minorHAnsi" w:cs="Tahoma"/>
                <w:sz w:val="20"/>
                <w:szCs w:val="20"/>
              </w:rPr>
            </w:pPr>
            <w:r w:rsidRPr="00BE3278">
              <w:rPr>
                <w:rFonts w:asciiTheme="minorHAnsi" w:hAnsiTheme="minorHAnsi" w:cs="Tahoma"/>
                <w:sz w:val="20"/>
                <w:szCs w:val="20"/>
              </w:rPr>
              <w:t>1</w:t>
            </w:r>
          </w:p>
        </w:tc>
        <w:tc>
          <w:tcPr>
            <w:tcW w:w="2928" w:type="dxa"/>
            <w:shd w:val="clear" w:color="auto" w:fill="auto"/>
            <w:tcMar>
              <w:left w:w="108" w:type="dxa"/>
            </w:tcMar>
            <w:vAlign w:val="center"/>
          </w:tcPr>
          <w:p w14:paraId="0C21A0A7" w14:textId="77777777" w:rsidR="00A020E9" w:rsidRPr="00BE3278" w:rsidRDefault="00A020E9" w:rsidP="00CA4684">
            <w:pPr>
              <w:rPr>
                <w:rFonts w:asciiTheme="minorHAnsi" w:hAnsiTheme="minorHAnsi" w:cs="Tahoma"/>
                <w:sz w:val="20"/>
                <w:szCs w:val="20"/>
              </w:rPr>
            </w:pPr>
            <w:r w:rsidRPr="00BE3278">
              <w:rPr>
                <w:rFonts w:asciiTheme="minorHAnsi" w:hAnsiTheme="minorHAnsi" w:cs="Tahoma"/>
                <w:sz w:val="20"/>
                <w:szCs w:val="20"/>
              </w:rPr>
              <w:t>16:00 – 7:00</w:t>
            </w:r>
          </w:p>
        </w:tc>
        <w:tc>
          <w:tcPr>
            <w:tcW w:w="1134" w:type="dxa"/>
            <w:shd w:val="clear" w:color="auto" w:fill="auto"/>
            <w:tcMar>
              <w:left w:w="108" w:type="dxa"/>
            </w:tcMar>
            <w:vAlign w:val="center"/>
          </w:tcPr>
          <w:p w14:paraId="011CCEE9" w14:textId="77777777" w:rsidR="00A020E9" w:rsidRPr="00BE3278" w:rsidRDefault="00A020E9" w:rsidP="00CA4684">
            <w:pPr>
              <w:jc w:val="center"/>
              <w:rPr>
                <w:rFonts w:asciiTheme="minorHAnsi" w:hAnsiTheme="minorHAnsi" w:cs="Tahoma"/>
                <w:sz w:val="20"/>
                <w:szCs w:val="20"/>
              </w:rPr>
            </w:pPr>
            <w:r w:rsidRPr="00BE3278">
              <w:rPr>
                <w:rFonts w:asciiTheme="minorHAnsi" w:hAnsiTheme="minorHAnsi" w:cs="Tahoma"/>
                <w:sz w:val="20"/>
                <w:szCs w:val="20"/>
              </w:rPr>
              <w:t>15</w:t>
            </w:r>
          </w:p>
        </w:tc>
        <w:tc>
          <w:tcPr>
            <w:tcW w:w="1134" w:type="dxa"/>
            <w:shd w:val="clear" w:color="auto" w:fill="auto"/>
            <w:tcMar>
              <w:left w:w="108" w:type="dxa"/>
            </w:tcMar>
            <w:vAlign w:val="center"/>
          </w:tcPr>
          <w:p w14:paraId="493A6283" w14:textId="77777777" w:rsidR="00A020E9" w:rsidRPr="00BE3278" w:rsidRDefault="00A020E9" w:rsidP="00CA4684">
            <w:pPr>
              <w:jc w:val="center"/>
              <w:rPr>
                <w:rFonts w:asciiTheme="minorHAnsi" w:hAnsiTheme="minorHAnsi" w:cs="Tahoma"/>
                <w:sz w:val="20"/>
                <w:szCs w:val="20"/>
              </w:rPr>
            </w:pPr>
            <w:r w:rsidRPr="00BE3278">
              <w:rPr>
                <w:rFonts w:asciiTheme="minorHAnsi" w:hAnsiTheme="minorHAnsi" w:cs="Tahoma"/>
                <w:sz w:val="20"/>
                <w:szCs w:val="20"/>
              </w:rPr>
              <w:t>450</w:t>
            </w:r>
          </w:p>
        </w:tc>
        <w:tc>
          <w:tcPr>
            <w:tcW w:w="1277" w:type="dxa"/>
            <w:vAlign w:val="center"/>
          </w:tcPr>
          <w:p w14:paraId="5FE21953" w14:textId="77777777" w:rsidR="00A020E9" w:rsidRPr="00BE3278" w:rsidRDefault="00A020E9" w:rsidP="00CA4684">
            <w:pPr>
              <w:jc w:val="center"/>
              <w:rPr>
                <w:rFonts w:asciiTheme="minorHAnsi" w:hAnsiTheme="minorHAnsi" w:cs="Tahoma"/>
                <w:sz w:val="20"/>
                <w:szCs w:val="20"/>
              </w:rPr>
            </w:pPr>
            <w:r w:rsidRPr="00BE3278">
              <w:rPr>
                <w:rFonts w:asciiTheme="minorHAnsi" w:hAnsiTheme="minorHAnsi" w:cs="Tahoma"/>
                <w:sz w:val="20"/>
                <w:szCs w:val="20"/>
              </w:rPr>
              <w:t>21 600</w:t>
            </w:r>
          </w:p>
        </w:tc>
      </w:tr>
    </w:tbl>
    <w:p w14:paraId="1340E4C6" w14:textId="77777777" w:rsidR="00A020E9" w:rsidRPr="00BE3278" w:rsidRDefault="00A020E9" w:rsidP="00A020E9">
      <w:pPr>
        <w:ind w:firstLine="708"/>
        <w:jc w:val="both"/>
        <w:rPr>
          <w:rFonts w:asciiTheme="minorHAnsi" w:hAnsiTheme="minorHAnsi"/>
          <w:b/>
          <w:sz w:val="20"/>
          <w:szCs w:val="20"/>
        </w:rPr>
      </w:pPr>
    </w:p>
    <w:p w14:paraId="3B952AB7" w14:textId="77777777" w:rsidR="00A020E9" w:rsidRPr="00BE3278" w:rsidRDefault="00A020E9" w:rsidP="00A020E9">
      <w:pPr>
        <w:jc w:val="both"/>
        <w:rPr>
          <w:rFonts w:asciiTheme="minorHAnsi" w:hAnsiTheme="minorHAnsi"/>
          <w:b/>
          <w:sz w:val="20"/>
          <w:szCs w:val="20"/>
        </w:rPr>
      </w:pPr>
      <w:r w:rsidRPr="00BE3278">
        <w:rPr>
          <w:rFonts w:asciiTheme="minorHAnsi" w:hAnsiTheme="minorHAnsi"/>
          <w:b/>
          <w:sz w:val="20"/>
          <w:szCs w:val="20"/>
        </w:rPr>
        <w:t xml:space="preserve">        Služba </w:t>
      </w:r>
      <w:r w:rsidRPr="00BE3278">
        <w:rPr>
          <w:rFonts w:asciiTheme="minorHAnsi" w:hAnsiTheme="minorHAnsi" w:cs="Tahoma"/>
          <w:b/>
          <w:sz w:val="20"/>
          <w:szCs w:val="20"/>
        </w:rPr>
        <w:t>výjezdu zásahové jednotky</w:t>
      </w:r>
    </w:p>
    <w:tbl>
      <w:tblPr>
        <w:tblStyle w:val="Mkatabulky"/>
        <w:tblW w:w="4474" w:type="pct"/>
        <w:tblInd w:w="421" w:type="dxa"/>
        <w:tblLook w:val="04A0" w:firstRow="1" w:lastRow="0" w:firstColumn="1" w:lastColumn="0" w:noHBand="0" w:noVBand="1"/>
      </w:tblPr>
      <w:tblGrid>
        <w:gridCol w:w="8712"/>
      </w:tblGrid>
      <w:tr w:rsidR="00A020E9" w:rsidRPr="00A020E9" w14:paraId="2F9DB637" w14:textId="77777777" w:rsidTr="00A020E9">
        <w:tc>
          <w:tcPr>
            <w:tcW w:w="8712" w:type="dxa"/>
            <w:shd w:val="clear" w:color="auto" w:fill="F2F2F2" w:themeFill="background1" w:themeFillShade="F2"/>
            <w:tcMar>
              <w:left w:w="108" w:type="dxa"/>
            </w:tcMar>
            <w:vAlign w:val="center"/>
          </w:tcPr>
          <w:p w14:paraId="64947D74" w14:textId="5816156D" w:rsidR="00A020E9" w:rsidRPr="00BE3278" w:rsidRDefault="00A020E9" w:rsidP="00D2585A">
            <w:pPr>
              <w:rPr>
                <w:rFonts w:asciiTheme="minorHAnsi" w:hAnsiTheme="minorHAnsi" w:cs="Tahoma"/>
                <w:b/>
                <w:sz w:val="20"/>
                <w:szCs w:val="20"/>
              </w:rPr>
            </w:pPr>
            <w:r w:rsidRPr="00BE3278">
              <w:rPr>
                <w:rFonts w:asciiTheme="minorHAnsi" w:hAnsiTheme="minorHAnsi" w:cs="Tahoma"/>
                <w:b/>
                <w:sz w:val="20"/>
                <w:szCs w:val="20"/>
              </w:rPr>
              <w:t>Část 3 - Zajištění ostrahy - objekt Litomyšlská nemocnice –</w:t>
            </w:r>
            <w:r w:rsidR="00E97AC2">
              <w:rPr>
                <w:rFonts w:asciiTheme="minorHAnsi" w:hAnsiTheme="minorHAnsi" w:cs="Tahoma"/>
                <w:b/>
                <w:sz w:val="20"/>
                <w:szCs w:val="20"/>
              </w:rPr>
              <w:t xml:space="preserve"> </w:t>
            </w:r>
            <w:r w:rsidRPr="00BE3278">
              <w:rPr>
                <w:rFonts w:asciiTheme="minorHAnsi" w:hAnsiTheme="minorHAnsi" w:cs="Tahoma"/>
                <w:b/>
                <w:sz w:val="20"/>
                <w:szCs w:val="20"/>
              </w:rPr>
              <w:t>výjezd zásahové jednotky</w:t>
            </w:r>
          </w:p>
        </w:tc>
      </w:tr>
      <w:tr w:rsidR="00A020E9" w:rsidRPr="00A020E9" w14:paraId="22969B24" w14:textId="77777777" w:rsidTr="00F969D7">
        <w:tc>
          <w:tcPr>
            <w:tcW w:w="8712" w:type="dxa"/>
            <w:tcBorders>
              <w:bottom w:val="single" w:sz="4" w:space="0" w:color="auto"/>
            </w:tcBorders>
            <w:shd w:val="clear" w:color="auto" w:fill="F2F2F2" w:themeFill="background1" w:themeFillShade="F2"/>
            <w:tcMar>
              <w:left w:w="108" w:type="dxa"/>
            </w:tcMar>
            <w:vAlign w:val="center"/>
          </w:tcPr>
          <w:p w14:paraId="2CF087CD" w14:textId="35F04706" w:rsidR="00A020E9" w:rsidRPr="00BE3278" w:rsidRDefault="00A020E9" w:rsidP="00BE3278">
            <w:pPr>
              <w:rPr>
                <w:rFonts w:asciiTheme="minorHAnsi" w:hAnsiTheme="minorHAnsi" w:cs="Tahoma"/>
                <w:b/>
                <w:sz w:val="20"/>
                <w:szCs w:val="20"/>
              </w:rPr>
            </w:pPr>
            <w:r w:rsidRPr="00BE3278">
              <w:rPr>
                <w:rFonts w:asciiTheme="minorHAnsi" w:hAnsiTheme="minorHAnsi" w:cs="Tahoma"/>
                <w:b/>
                <w:sz w:val="20"/>
                <w:szCs w:val="20"/>
              </w:rPr>
              <w:t>Objekt ostrahy</w:t>
            </w:r>
          </w:p>
        </w:tc>
      </w:tr>
      <w:tr w:rsidR="00A020E9" w:rsidRPr="00A020E9" w14:paraId="374FB849" w14:textId="77777777" w:rsidTr="00120A40">
        <w:tc>
          <w:tcPr>
            <w:tcW w:w="8712" w:type="dxa"/>
            <w:tcBorders>
              <w:bottom w:val="single" w:sz="4" w:space="0" w:color="auto"/>
            </w:tcBorders>
            <w:shd w:val="clear" w:color="auto" w:fill="auto"/>
            <w:tcMar>
              <w:left w:w="108" w:type="dxa"/>
            </w:tcMar>
          </w:tcPr>
          <w:p w14:paraId="20F021DC" w14:textId="0997E856" w:rsidR="00A020E9" w:rsidRPr="00BE3278" w:rsidRDefault="00A020E9" w:rsidP="00BE3278">
            <w:pPr>
              <w:rPr>
                <w:rFonts w:asciiTheme="minorHAnsi" w:hAnsiTheme="minorHAnsi" w:cs="Tahoma"/>
                <w:sz w:val="20"/>
                <w:szCs w:val="20"/>
              </w:rPr>
            </w:pPr>
            <w:r w:rsidRPr="00BE3278">
              <w:rPr>
                <w:rFonts w:asciiTheme="minorHAnsi" w:hAnsiTheme="minorHAnsi" w:cs="Calibri"/>
                <w:sz w:val="20"/>
                <w:szCs w:val="20"/>
              </w:rPr>
              <w:t>Litomyšlská nemocnice</w:t>
            </w:r>
          </w:p>
        </w:tc>
      </w:tr>
    </w:tbl>
    <w:p w14:paraId="085D8750" w14:textId="77777777" w:rsidR="00A020E9" w:rsidRPr="00BE3278" w:rsidRDefault="00A020E9" w:rsidP="00A020E9">
      <w:pPr>
        <w:ind w:left="567"/>
        <w:rPr>
          <w:rFonts w:asciiTheme="minorHAnsi" w:hAnsiTheme="minorHAnsi" w:cs="Arial"/>
          <w:sz w:val="20"/>
          <w:szCs w:val="20"/>
        </w:rPr>
      </w:pPr>
    </w:p>
    <w:p w14:paraId="6101C939" w14:textId="77777777" w:rsidR="004B75B1" w:rsidRPr="00BE3278" w:rsidRDefault="004B75B1" w:rsidP="00425708">
      <w:pPr>
        <w:pStyle w:val="Odstavecseseznamem"/>
        <w:rPr>
          <w:rFonts w:asciiTheme="minorHAnsi" w:hAnsiTheme="minorHAnsi"/>
          <w:b/>
          <w:sz w:val="20"/>
          <w:szCs w:val="20"/>
        </w:rPr>
      </w:pPr>
    </w:p>
    <w:p w14:paraId="63B1830D" w14:textId="77777777" w:rsidR="007C2767" w:rsidRPr="00296715" w:rsidRDefault="007C2767" w:rsidP="00EF1441">
      <w:pPr>
        <w:ind w:firstLine="708"/>
        <w:jc w:val="both"/>
        <w:rPr>
          <w:rFonts w:asciiTheme="minorHAnsi" w:hAnsiTheme="minorHAnsi" w:cs="Arial"/>
          <w:sz w:val="22"/>
          <w:szCs w:val="22"/>
        </w:rPr>
      </w:pPr>
    </w:p>
    <w:p w14:paraId="2BFD8608" w14:textId="77777777" w:rsidR="007C2767" w:rsidRPr="00296715" w:rsidRDefault="007C2767" w:rsidP="00EF1441">
      <w:pPr>
        <w:ind w:firstLine="708"/>
        <w:jc w:val="both"/>
        <w:rPr>
          <w:rFonts w:asciiTheme="minorHAnsi" w:hAnsiTheme="minorHAnsi" w:cs="Arial"/>
          <w:sz w:val="22"/>
          <w:szCs w:val="22"/>
        </w:rPr>
      </w:pPr>
    </w:p>
    <w:p w14:paraId="380BA17F" w14:textId="77777777" w:rsidR="007C2767" w:rsidRPr="00296715" w:rsidRDefault="007C2767" w:rsidP="00EF1441">
      <w:pPr>
        <w:ind w:firstLine="708"/>
        <w:jc w:val="both"/>
        <w:rPr>
          <w:rFonts w:asciiTheme="minorHAnsi" w:hAnsiTheme="minorHAnsi" w:cs="Arial"/>
          <w:sz w:val="22"/>
          <w:szCs w:val="22"/>
        </w:rPr>
      </w:pPr>
    </w:p>
    <w:p w14:paraId="313F4EA5" w14:textId="77777777" w:rsidR="007C2767" w:rsidRPr="00296715" w:rsidRDefault="007C2767" w:rsidP="00EF1441">
      <w:pPr>
        <w:ind w:firstLine="708"/>
        <w:jc w:val="both"/>
        <w:rPr>
          <w:rFonts w:asciiTheme="minorHAnsi" w:hAnsiTheme="minorHAnsi" w:cs="Arial"/>
          <w:sz w:val="22"/>
          <w:szCs w:val="22"/>
        </w:rPr>
      </w:pPr>
    </w:p>
    <w:p w14:paraId="64B8CAAF" w14:textId="77777777" w:rsidR="007C2767" w:rsidRPr="00296715" w:rsidRDefault="007C2767" w:rsidP="00EF1441">
      <w:pPr>
        <w:ind w:firstLine="708"/>
        <w:jc w:val="both"/>
        <w:rPr>
          <w:rFonts w:asciiTheme="minorHAnsi" w:hAnsiTheme="minorHAnsi" w:cs="Arial"/>
          <w:sz w:val="22"/>
          <w:szCs w:val="22"/>
        </w:rPr>
      </w:pPr>
    </w:p>
    <w:p w14:paraId="20448500" w14:textId="77777777" w:rsidR="007C2767" w:rsidRPr="00296715" w:rsidRDefault="007C2767" w:rsidP="00EF1441">
      <w:pPr>
        <w:ind w:firstLine="708"/>
        <w:jc w:val="both"/>
        <w:rPr>
          <w:rFonts w:asciiTheme="minorHAnsi" w:hAnsiTheme="minorHAnsi" w:cs="Arial"/>
          <w:sz w:val="22"/>
          <w:szCs w:val="22"/>
        </w:rPr>
      </w:pPr>
    </w:p>
    <w:p w14:paraId="7FAF1A47" w14:textId="77777777" w:rsidR="007C2767" w:rsidRPr="00296715" w:rsidRDefault="007C2767" w:rsidP="00EF1441">
      <w:pPr>
        <w:ind w:firstLine="708"/>
        <w:jc w:val="both"/>
        <w:rPr>
          <w:rFonts w:asciiTheme="minorHAnsi" w:hAnsiTheme="minorHAnsi" w:cs="Arial"/>
          <w:sz w:val="22"/>
          <w:szCs w:val="22"/>
        </w:rPr>
      </w:pPr>
    </w:p>
    <w:p w14:paraId="5C6979D1" w14:textId="77777777" w:rsidR="007C2767" w:rsidRPr="00296715" w:rsidRDefault="007C2767" w:rsidP="00EF1441">
      <w:pPr>
        <w:ind w:firstLine="708"/>
        <w:jc w:val="both"/>
        <w:rPr>
          <w:rFonts w:asciiTheme="minorHAnsi" w:hAnsiTheme="minorHAnsi" w:cs="Arial"/>
          <w:sz w:val="22"/>
          <w:szCs w:val="22"/>
        </w:rPr>
      </w:pPr>
    </w:p>
    <w:p w14:paraId="7B90085B" w14:textId="77777777" w:rsidR="007C2767" w:rsidRPr="00296715" w:rsidRDefault="007C2767" w:rsidP="00EF1441">
      <w:pPr>
        <w:ind w:firstLine="708"/>
        <w:jc w:val="both"/>
        <w:rPr>
          <w:rFonts w:asciiTheme="minorHAnsi" w:hAnsiTheme="minorHAnsi" w:cs="Arial"/>
          <w:sz w:val="22"/>
          <w:szCs w:val="22"/>
        </w:rPr>
      </w:pPr>
    </w:p>
    <w:p w14:paraId="5F9D80EB" w14:textId="77777777" w:rsidR="007C2767" w:rsidRPr="00296715" w:rsidRDefault="007C2767" w:rsidP="00EF1441">
      <w:pPr>
        <w:ind w:firstLine="708"/>
        <w:jc w:val="both"/>
        <w:rPr>
          <w:rFonts w:asciiTheme="minorHAnsi" w:hAnsiTheme="minorHAnsi" w:cs="Arial"/>
          <w:sz w:val="22"/>
          <w:szCs w:val="22"/>
        </w:rPr>
      </w:pPr>
    </w:p>
    <w:p w14:paraId="3867ACEF" w14:textId="77777777" w:rsidR="007C2767" w:rsidRPr="00296715" w:rsidRDefault="007C2767" w:rsidP="00EF1441">
      <w:pPr>
        <w:ind w:firstLine="708"/>
        <w:jc w:val="both"/>
        <w:rPr>
          <w:rFonts w:asciiTheme="minorHAnsi" w:hAnsiTheme="minorHAnsi" w:cs="Arial"/>
          <w:sz w:val="22"/>
          <w:szCs w:val="22"/>
        </w:rPr>
      </w:pPr>
    </w:p>
    <w:p w14:paraId="55732CC1" w14:textId="77777777" w:rsidR="007C2767" w:rsidRPr="00296715" w:rsidRDefault="007C2767" w:rsidP="00EF1441">
      <w:pPr>
        <w:ind w:firstLine="708"/>
        <w:jc w:val="both"/>
        <w:rPr>
          <w:rFonts w:asciiTheme="minorHAnsi" w:hAnsiTheme="minorHAnsi" w:cs="Arial"/>
          <w:sz w:val="22"/>
          <w:szCs w:val="22"/>
        </w:rPr>
      </w:pPr>
    </w:p>
    <w:p w14:paraId="3E88BC2F" w14:textId="77777777" w:rsidR="007C2767" w:rsidRPr="00296715" w:rsidRDefault="007C2767" w:rsidP="00EF1441">
      <w:pPr>
        <w:ind w:firstLine="708"/>
        <w:jc w:val="both"/>
        <w:rPr>
          <w:rFonts w:asciiTheme="minorHAnsi" w:hAnsiTheme="minorHAnsi" w:cs="Arial"/>
          <w:sz w:val="22"/>
          <w:szCs w:val="22"/>
        </w:rPr>
      </w:pPr>
    </w:p>
    <w:p w14:paraId="1EA82946" w14:textId="77777777" w:rsidR="007C2767" w:rsidRPr="00296715" w:rsidRDefault="007C2767" w:rsidP="00EF1441">
      <w:pPr>
        <w:ind w:firstLine="708"/>
        <w:jc w:val="both"/>
        <w:rPr>
          <w:rFonts w:asciiTheme="minorHAnsi" w:hAnsiTheme="minorHAnsi" w:cs="Arial"/>
          <w:sz w:val="22"/>
          <w:szCs w:val="22"/>
        </w:rPr>
      </w:pPr>
    </w:p>
    <w:p w14:paraId="34441FDF" w14:textId="77777777" w:rsidR="007C2767" w:rsidRPr="00296715" w:rsidRDefault="007C2767" w:rsidP="00EF1441">
      <w:pPr>
        <w:ind w:firstLine="708"/>
        <w:jc w:val="both"/>
        <w:rPr>
          <w:rFonts w:asciiTheme="minorHAnsi" w:hAnsiTheme="minorHAnsi" w:cs="Arial"/>
          <w:sz w:val="22"/>
          <w:szCs w:val="22"/>
        </w:rPr>
      </w:pPr>
    </w:p>
    <w:p w14:paraId="348785C1" w14:textId="77777777" w:rsidR="007C2767" w:rsidRPr="00296715" w:rsidRDefault="007C2767" w:rsidP="00EF1441">
      <w:pPr>
        <w:ind w:firstLine="708"/>
        <w:jc w:val="both"/>
        <w:rPr>
          <w:rFonts w:asciiTheme="minorHAnsi" w:hAnsiTheme="minorHAnsi" w:cs="Arial"/>
          <w:sz w:val="22"/>
          <w:szCs w:val="22"/>
        </w:rPr>
      </w:pPr>
    </w:p>
    <w:p w14:paraId="4E230B7D" w14:textId="77777777" w:rsidR="007C2767" w:rsidRPr="00296715" w:rsidRDefault="007C2767" w:rsidP="00EF1441">
      <w:pPr>
        <w:ind w:firstLine="708"/>
        <w:jc w:val="both"/>
        <w:rPr>
          <w:rFonts w:asciiTheme="minorHAnsi" w:hAnsiTheme="minorHAnsi" w:cs="Arial"/>
          <w:sz w:val="22"/>
          <w:szCs w:val="22"/>
        </w:rPr>
      </w:pPr>
    </w:p>
    <w:p w14:paraId="317C941A" w14:textId="77777777" w:rsidR="007C2767" w:rsidRPr="00296715" w:rsidRDefault="007C2767" w:rsidP="00EF1441">
      <w:pPr>
        <w:ind w:firstLine="708"/>
        <w:jc w:val="both"/>
        <w:rPr>
          <w:rFonts w:asciiTheme="minorHAnsi" w:hAnsiTheme="minorHAnsi" w:cs="Arial"/>
          <w:sz w:val="22"/>
          <w:szCs w:val="22"/>
        </w:rPr>
      </w:pPr>
    </w:p>
    <w:p w14:paraId="134A6D2F" w14:textId="77777777" w:rsidR="007C2767" w:rsidRPr="00296715" w:rsidRDefault="007C2767" w:rsidP="00EF1441">
      <w:pPr>
        <w:ind w:firstLine="708"/>
        <w:jc w:val="both"/>
        <w:rPr>
          <w:rFonts w:asciiTheme="minorHAnsi" w:hAnsiTheme="minorHAnsi" w:cs="Arial"/>
          <w:sz w:val="22"/>
          <w:szCs w:val="22"/>
        </w:rPr>
      </w:pPr>
    </w:p>
    <w:p w14:paraId="294B5F58" w14:textId="77777777" w:rsidR="007C2767" w:rsidRPr="00296715" w:rsidRDefault="007C2767" w:rsidP="00EF1441">
      <w:pPr>
        <w:ind w:firstLine="708"/>
        <w:jc w:val="both"/>
        <w:rPr>
          <w:rFonts w:asciiTheme="minorHAnsi" w:hAnsiTheme="minorHAnsi" w:cs="Arial"/>
          <w:sz w:val="22"/>
          <w:szCs w:val="22"/>
        </w:rPr>
      </w:pPr>
    </w:p>
    <w:p w14:paraId="4B958072" w14:textId="77777777" w:rsidR="007C2767" w:rsidRPr="00296715" w:rsidRDefault="007C2767" w:rsidP="00EF1441">
      <w:pPr>
        <w:ind w:firstLine="708"/>
        <w:jc w:val="both"/>
        <w:rPr>
          <w:rFonts w:asciiTheme="minorHAnsi" w:hAnsiTheme="minorHAnsi" w:cs="Arial"/>
          <w:sz w:val="22"/>
          <w:szCs w:val="22"/>
        </w:rPr>
      </w:pPr>
    </w:p>
    <w:p w14:paraId="416D6836" w14:textId="77777777" w:rsidR="007C2767" w:rsidRPr="00296715" w:rsidRDefault="007C2767" w:rsidP="00EF1441">
      <w:pPr>
        <w:ind w:firstLine="708"/>
        <w:jc w:val="both"/>
        <w:rPr>
          <w:rFonts w:asciiTheme="minorHAnsi" w:hAnsiTheme="minorHAnsi" w:cs="Arial"/>
          <w:sz w:val="22"/>
          <w:szCs w:val="22"/>
        </w:rPr>
      </w:pPr>
    </w:p>
    <w:p w14:paraId="1D43AE72" w14:textId="77777777" w:rsidR="007C2767" w:rsidRPr="00296715" w:rsidRDefault="007C2767" w:rsidP="00EF1441">
      <w:pPr>
        <w:ind w:firstLine="708"/>
        <w:jc w:val="both"/>
        <w:rPr>
          <w:rFonts w:asciiTheme="minorHAnsi" w:hAnsiTheme="minorHAnsi" w:cs="Arial"/>
          <w:sz w:val="22"/>
          <w:szCs w:val="22"/>
        </w:rPr>
      </w:pPr>
    </w:p>
    <w:p w14:paraId="1A9A9E80" w14:textId="77777777" w:rsidR="00245284" w:rsidRPr="00296715" w:rsidRDefault="00245284" w:rsidP="00EF1441">
      <w:pPr>
        <w:ind w:firstLine="708"/>
        <w:jc w:val="both"/>
        <w:rPr>
          <w:rFonts w:asciiTheme="minorHAnsi" w:hAnsiTheme="minorHAnsi" w:cs="Arial"/>
          <w:sz w:val="22"/>
          <w:szCs w:val="22"/>
        </w:rPr>
      </w:pPr>
    </w:p>
    <w:p w14:paraId="38BF540A" w14:textId="77777777" w:rsidR="00245284" w:rsidRPr="00296715" w:rsidRDefault="00245284" w:rsidP="00EF1441">
      <w:pPr>
        <w:ind w:firstLine="708"/>
        <w:jc w:val="both"/>
        <w:rPr>
          <w:rFonts w:asciiTheme="minorHAnsi" w:hAnsiTheme="minorHAnsi" w:cs="Arial"/>
          <w:sz w:val="22"/>
          <w:szCs w:val="22"/>
        </w:rPr>
      </w:pPr>
    </w:p>
    <w:p w14:paraId="1F07DEAC" w14:textId="77777777" w:rsidR="00245284" w:rsidRPr="00296715" w:rsidRDefault="00245284" w:rsidP="00EF1441">
      <w:pPr>
        <w:ind w:firstLine="708"/>
        <w:jc w:val="both"/>
        <w:rPr>
          <w:rFonts w:asciiTheme="minorHAnsi" w:hAnsiTheme="minorHAnsi" w:cs="Arial"/>
          <w:sz w:val="22"/>
          <w:szCs w:val="22"/>
        </w:rPr>
      </w:pPr>
    </w:p>
    <w:p w14:paraId="00316422" w14:textId="77777777" w:rsidR="00245284" w:rsidRPr="00296715" w:rsidRDefault="00245284" w:rsidP="00EF1441">
      <w:pPr>
        <w:ind w:firstLine="708"/>
        <w:jc w:val="both"/>
        <w:rPr>
          <w:rFonts w:asciiTheme="minorHAnsi" w:hAnsiTheme="minorHAnsi" w:cs="Arial"/>
          <w:sz w:val="22"/>
          <w:szCs w:val="22"/>
        </w:rPr>
      </w:pPr>
    </w:p>
    <w:p w14:paraId="48880230" w14:textId="77777777" w:rsidR="007C2767" w:rsidRPr="00296715" w:rsidRDefault="007C2767" w:rsidP="00EF1441">
      <w:pPr>
        <w:ind w:firstLine="708"/>
        <w:jc w:val="both"/>
        <w:rPr>
          <w:rFonts w:asciiTheme="minorHAnsi" w:hAnsiTheme="minorHAnsi" w:cs="Arial"/>
          <w:sz w:val="22"/>
          <w:szCs w:val="22"/>
        </w:rPr>
      </w:pPr>
    </w:p>
    <w:p w14:paraId="24C8BCD0" w14:textId="77777777" w:rsidR="007C2767" w:rsidRPr="00296715" w:rsidRDefault="007C2767" w:rsidP="00EF1441">
      <w:pPr>
        <w:ind w:firstLine="708"/>
        <w:jc w:val="both"/>
        <w:rPr>
          <w:rFonts w:asciiTheme="minorHAnsi" w:hAnsiTheme="minorHAnsi" w:cs="Arial"/>
          <w:sz w:val="22"/>
          <w:szCs w:val="22"/>
        </w:rPr>
      </w:pPr>
    </w:p>
    <w:p w14:paraId="44003514" w14:textId="77777777" w:rsidR="007C2767" w:rsidRDefault="007C2767" w:rsidP="00EF1441">
      <w:pPr>
        <w:ind w:firstLine="708"/>
        <w:jc w:val="both"/>
        <w:rPr>
          <w:rFonts w:asciiTheme="minorHAnsi" w:hAnsiTheme="minorHAnsi" w:cs="Arial"/>
          <w:sz w:val="22"/>
          <w:szCs w:val="22"/>
        </w:rPr>
      </w:pPr>
    </w:p>
    <w:p w14:paraId="5F18588D" w14:textId="77777777" w:rsidR="00A020E9" w:rsidRDefault="00A020E9" w:rsidP="00EF1441">
      <w:pPr>
        <w:ind w:firstLine="708"/>
        <w:jc w:val="both"/>
        <w:rPr>
          <w:rFonts w:asciiTheme="minorHAnsi" w:hAnsiTheme="minorHAnsi" w:cs="Arial"/>
          <w:sz w:val="22"/>
          <w:szCs w:val="22"/>
        </w:rPr>
      </w:pPr>
    </w:p>
    <w:p w14:paraId="75B44644" w14:textId="77777777" w:rsidR="00A020E9" w:rsidRDefault="00A020E9" w:rsidP="00EF1441">
      <w:pPr>
        <w:ind w:firstLine="708"/>
        <w:jc w:val="both"/>
        <w:rPr>
          <w:rFonts w:asciiTheme="minorHAnsi" w:hAnsiTheme="minorHAnsi" w:cs="Arial"/>
          <w:sz w:val="22"/>
          <w:szCs w:val="22"/>
        </w:rPr>
      </w:pPr>
    </w:p>
    <w:p w14:paraId="1F34E9F8" w14:textId="77777777" w:rsidR="00A020E9" w:rsidRPr="00296715" w:rsidRDefault="00A020E9" w:rsidP="00EF1441">
      <w:pPr>
        <w:ind w:firstLine="708"/>
        <w:jc w:val="both"/>
        <w:rPr>
          <w:rFonts w:asciiTheme="minorHAnsi" w:hAnsiTheme="minorHAnsi" w:cs="Arial"/>
          <w:sz w:val="22"/>
          <w:szCs w:val="22"/>
        </w:rPr>
      </w:pPr>
    </w:p>
    <w:p w14:paraId="57011EF9" w14:textId="77777777" w:rsidR="007C2767" w:rsidRPr="00296715" w:rsidRDefault="007C2767" w:rsidP="00EF1441">
      <w:pPr>
        <w:ind w:firstLine="708"/>
        <w:jc w:val="both"/>
        <w:rPr>
          <w:rFonts w:asciiTheme="minorHAnsi" w:hAnsiTheme="minorHAnsi" w:cs="Arial"/>
          <w:sz w:val="22"/>
          <w:szCs w:val="22"/>
        </w:rPr>
      </w:pPr>
    </w:p>
    <w:p w14:paraId="610E2713" w14:textId="77777777" w:rsidR="007C2767" w:rsidRPr="00296715" w:rsidRDefault="007C2767" w:rsidP="00EF1441">
      <w:pPr>
        <w:ind w:firstLine="708"/>
        <w:jc w:val="both"/>
        <w:rPr>
          <w:rFonts w:asciiTheme="minorHAnsi" w:hAnsiTheme="minorHAnsi" w:cs="Arial"/>
          <w:sz w:val="22"/>
          <w:szCs w:val="22"/>
        </w:rPr>
      </w:pPr>
    </w:p>
    <w:p w14:paraId="0A103DFE" w14:textId="563A071E" w:rsidR="00645659" w:rsidRPr="00296715" w:rsidRDefault="00645659" w:rsidP="00645659">
      <w:pPr>
        <w:pStyle w:val="Zkladntext"/>
        <w:widowControl/>
        <w:tabs>
          <w:tab w:val="left" w:pos="0"/>
        </w:tabs>
        <w:spacing w:after="0"/>
        <w:ind w:left="705" w:hanging="705"/>
        <w:jc w:val="both"/>
        <w:rPr>
          <w:rFonts w:asciiTheme="minorHAnsi" w:hAnsiTheme="minorHAnsi"/>
          <w:b/>
          <w:sz w:val="22"/>
          <w:szCs w:val="22"/>
        </w:rPr>
      </w:pPr>
      <w:r w:rsidRPr="00296715">
        <w:rPr>
          <w:rFonts w:asciiTheme="minorHAnsi" w:hAnsiTheme="minorHAnsi"/>
          <w:b/>
          <w:sz w:val="22"/>
          <w:szCs w:val="22"/>
        </w:rPr>
        <w:t xml:space="preserve">Příloha č. 2  - </w:t>
      </w:r>
      <w:r w:rsidR="00F45B7E" w:rsidRPr="00296715">
        <w:rPr>
          <w:rFonts w:asciiTheme="minorHAnsi" w:hAnsiTheme="minorHAnsi"/>
          <w:b/>
          <w:sz w:val="22"/>
          <w:szCs w:val="22"/>
        </w:rPr>
        <w:t xml:space="preserve">Kalkulace ceny pro část </w:t>
      </w:r>
      <w:r w:rsidR="00245284" w:rsidRPr="00296715">
        <w:rPr>
          <w:rFonts w:asciiTheme="minorHAnsi" w:hAnsiTheme="minorHAnsi"/>
          <w:b/>
          <w:sz w:val="22"/>
          <w:szCs w:val="22"/>
        </w:rPr>
        <w:t>3</w:t>
      </w:r>
      <w:r w:rsidR="00A020E9">
        <w:rPr>
          <w:rFonts w:asciiTheme="minorHAnsi" w:hAnsiTheme="minorHAnsi"/>
          <w:b/>
          <w:sz w:val="22"/>
          <w:szCs w:val="22"/>
        </w:rPr>
        <w:t xml:space="preserve"> </w:t>
      </w:r>
      <w:r w:rsidR="00A020E9" w:rsidRPr="00A020E9">
        <w:rPr>
          <w:rFonts w:asciiTheme="minorHAnsi" w:hAnsiTheme="minorHAnsi"/>
          <w:b/>
          <w:sz w:val="22"/>
          <w:szCs w:val="22"/>
        </w:rPr>
        <w:t>- Zajištění ostrahy – objekt Litomyšlská nemocnice</w:t>
      </w:r>
    </w:p>
    <w:p w14:paraId="21660A46" w14:textId="77777777" w:rsidR="005B55FB" w:rsidRPr="007E41D2" w:rsidRDefault="005B55FB" w:rsidP="005B55FB">
      <w:pPr>
        <w:contextualSpacing/>
        <w:rPr>
          <w:rFonts w:asciiTheme="minorHAnsi" w:hAnsiTheme="minorHAnsi"/>
          <w:sz w:val="22"/>
          <w:szCs w:val="22"/>
        </w:rPr>
      </w:pPr>
      <w:r>
        <w:rPr>
          <w:rFonts w:asciiTheme="minorHAnsi" w:hAnsiTheme="minorHAnsi"/>
          <w:bCs/>
          <w:sz w:val="22"/>
          <w:szCs w:val="22"/>
          <w:shd w:val="clear" w:color="auto" w:fill="FFFFCC"/>
        </w:rPr>
        <w:t>Doplní poskytovatel</w:t>
      </w:r>
    </w:p>
    <w:p w14:paraId="70A877FE" w14:textId="77777777" w:rsidR="00645659" w:rsidRPr="00296715" w:rsidRDefault="00645659" w:rsidP="00BE3278">
      <w:pPr>
        <w:contextualSpacing/>
        <w:rPr>
          <w:rFonts w:asciiTheme="minorHAnsi" w:hAnsiTheme="minorHAnsi"/>
          <w:sz w:val="22"/>
          <w:szCs w:val="22"/>
        </w:rPr>
      </w:pPr>
    </w:p>
    <w:sectPr w:rsidR="00645659" w:rsidRPr="00296715" w:rsidSect="00A3364C">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77505" w14:textId="77777777" w:rsidR="00D658C0" w:rsidRDefault="00D658C0" w:rsidP="00E02483">
      <w:r>
        <w:separator/>
      </w:r>
    </w:p>
  </w:endnote>
  <w:endnote w:type="continuationSeparator" w:id="0">
    <w:p w14:paraId="0FD5C099" w14:textId="77777777" w:rsidR="00D658C0" w:rsidRDefault="00D658C0" w:rsidP="00E0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MT">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39BA5" w14:textId="77777777" w:rsidR="00D658C0" w:rsidRDefault="00D658C0" w:rsidP="00D551AC">
    <w:pPr>
      <w:pStyle w:val="Zpat"/>
      <w:jc w:val="center"/>
    </w:pPr>
    <w:r w:rsidRPr="00D551AC">
      <w:rPr>
        <w:rFonts w:asciiTheme="minorHAnsi" w:hAnsiTheme="minorHAnsi" w:cs="Arial"/>
        <w:sz w:val="20"/>
        <w:szCs w:val="20"/>
      </w:rPr>
      <w:t xml:space="preserve">Strana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PAGE   \* MERGEFORMAT </w:instrText>
    </w:r>
    <w:r w:rsidRPr="00D551AC">
      <w:rPr>
        <w:rFonts w:asciiTheme="minorHAnsi" w:hAnsiTheme="minorHAnsi" w:cs="Arial"/>
        <w:sz w:val="20"/>
        <w:szCs w:val="20"/>
      </w:rPr>
      <w:fldChar w:fldCharType="separate"/>
    </w:r>
    <w:r w:rsidR="00B60CA4">
      <w:rPr>
        <w:rFonts w:asciiTheme="minorHAnsi" w:hAnsiTheme="minorHAnsi" w:cs="Arial"/>
        <w:noProof/>
        <w:sz w:val="20"/>
        <w:szCs w:val="20"/>
      </w:rPr>
      <w:t>13</w:t>
    </w:r>
    <w:r w:rsidRPr="00D551AC">
      <w:rPr>
        <w:rFonts w:asciiTheme="minorHAnsi" w:hAnsiTheme="minorHAnsi" w:cs="Arial"/>
        <w:sz w:val="20"/>
        <w:szCs w:val="20"/>
      </w:rPr>
      <w:fldChar w:fldCharType="end"/>
    </w:r>
    <w:r w:rsidRPr="00D551AC">
      <w:rPr>
        <w:rFonts w:asciiTheme="minorHAnsi" w:hAnsiTheme="minorHAnsi" w:cs="Arial"/>
        <w:sz w:val="20"/>
        <w:szCs w:val="20"/>
      </w:rPr>
      <w:t xml:space="preserve"> (celkem </w:t>
    </w:r>
    <w:r w:rsidRPr="00D551AC">
      <w:rPr>
        <w:rFonts w:asciiTheme="minorHAnsi" w:hAnsiTheme="minorHAnsi" w:cs="Arial"/>
        <w:sz w:val="20"/>
        <w:szCs w:val="20"/>
      </w:rPr>
      <w:fldChar w:fldCharType="begin"/>
    </w:r>
    <w:r w:rsidRPr="00D551AC">
      <w:rPr>
        <w:rFonts w:asciiTheme="minorHAnsi" w:hAnsiTheme="minorHAnsi" w:cs="Arial"/>
        <w:sz w:val="20"/>
        <w:szCs w:val="20"/>
      </w:rPr>
      <w:instrText xml:space="preserve"> NUMPAGES </w:instrText>
    </w:r>
    <w:r w:rsidRPr="00D551AC">
      <w:rPr>
        <w:rFonts w:asciiTheme="minorHAnsi" w:hAnsiTheme="minorHAnsi" w:cs="Arial"/>
        <w:sz w:val="20"/>
        <w:szCs w:val="20"/>
      </w:rPr>
      <w:fldChar w:fldCharType="separate"/>
    </w:r>
    <w:r w:rsidR="00B60CA4">
      <w:rPr>
        <w:rFonts w:asciiTheme="minorHAnsi" w:hAnsiTheme="minorHAnsi" w:cs="Arial"/>
        <w:noProof/>
        <w:sz w:val="20"/>
        <w:szCs w:val="20"/>
      </w:rPr>
      <w:t>13</w:t>
    </w:r>
    <w:r w:rsidRPr="00D551AC">
      <w:rPr>
        <w:rFonts w:asciiTheme="minorHAnsi" w:hAnsiTheme="minorHAnsi" w:cs="Arial"/>
        <w:sz w:val="20"/>
        <w:szCs w:val="20"/>
      </w:rPr>
      <w:fldChar w:fldCharType="end"/>
    </w:r>
    <w:r w:rsidRPr="00E95D5E">
      <w:rPr>
        <w:rFonts w:asciiTheme="minorHAnsi" w:hAnsiTheme="minorHAnsi" w:cs="Arial"/>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FF0ED" w14:textId="77777777" w:rsidR="00D658C0" w:rsidRDefault="00D658C0" w:rsidP="00E02483">
      <w:r>
        <w:separator/>
      </w:r>
    </w:p>
  </w:footnote>
  <w:footnote w:type="continuationSeparator" w:id="0">
    <w:p w14:paraId="47007E6D" w14:textId="77777777" w:rsidR="00D658C0" w:rsidRDefault="00D658C0" w:rsidP="00E024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3DDE5" w14:textId="77777777" w:rsidR="00D658C0" w:rsidRDefault="00D658C0">
    <w:pPr>
      <w:pStyle w:val="Zhlav"/>
    </w:pPr>
    <w:r>
      <w:rPr>
        <w:noProof/>
      </w:rPr>
      <w:drawing>
        <wp:anchor distT="0" distB="0" distL="114300" distR="114300" simplePos="0" relativeHeight="251659264" behindDoc="0" locked="0" layoutInCell="1" allowOverlap="1" wp14:anchorId="03A7EBB2" wp14:editId="5C09C489">
          <wp:simplePos x="0" y="0"/>
          <wp:positionH relativeFrom="margin">
            <wp:posOffset>3981450</wp:posOffset>
          </wp:positionH>
          <wp:positionV relativeFrom="paragraph">
            <wp:posOffset>-210185</wp:posOffset>
          </wp:positionV>
          <wp:extent cx="1883193" cy="504000"/>
          <wp:effectExtent l="0" t="0" r="3175" b="0"/>
          <wp:wrapNone/>
          <wp:docPr id="8" name="Obrázek 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06EC"/>
    <w:multiLevelType w:val="hybridMultilevel"/>
    <w:tmpl w:val="FAC88CE2"/>
    <w:lvl w:ilvl="0" w:tplc="16BEE454">
      <w:start w:val="1"/>
      <w:numFmt w:val="lowerLetter"/>
      <w:lvlText w:val="%1)"/>
      <w:lvlJc w:val="left"/>
      <w:pPr>
        <w:tabs>
          <w:tab w:val="num" w:pos="1065"/>
        </w:tabs>
        <w:ind w:left="1065" w:hanging="360"/>
      </w:pPr>
      <w:rPr>
        <w:rFonts w:hint="default"/>
        <w:color w:val="auto"/>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 w15:restartNumberingAfterBreak="0">
    <w:nsid w:val="0BDF1475"/>
    <w:multiLevelType w:val="hybridMultilevel"/>
    <w:tmpl w:val="64BE2C1A"/>
    <w:lvl w:ilvl="0" w:tplc="CC2AECC2">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2" w15:restartNumberingAfterBreak="0">
    <w:nsid w:val="0C5F39DC"/>
    <w:multiLevelType w:val="multilevel"/>
    <w:tmpl w:val="C584ED46"/>
    <w:lvl w:ilvl="0">
      <w:start w:val="15"/>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11702ADF"/>
    <w:multiLevelType w:val="hybridMultilevel"/>
    <w:tmpl w:val="D0A4C360"/>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4220BA7"/>
    <w:multiLevelType w:val="hybridMultilevel"/>
    <w:tmpl w:val="588C81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7" w15:restartNumberingAfterBreak="0">
    <w:nsid w:val="215F685A"/>
    <w:multiLevelType w:val="multilevel"/>
    <w:tmpl w:val="8D30D788"/>
    <w:lvl w:ilvl="0">
      <w:start w:val="1"/>
      <w:numFmt w:val="decimal"/>
      <w:lvlText w:val="%1."/>
      <w:lvlJc w:val="left"/>
      <w:pPr>
        <w:ind w:left="360" w:hanging="360"/>
      </w:pPr>
      <w:rPr>
        <w:rFonts w:asciiTheme="majorHAnsi" w:hAnsiTheme="majorHAnsi" w:hint="default"/>
        <w:b/>
        <w:sz w:val="32"/>
        <w:szCs w:val="32"/>
      </w:rPr>
    </w:lvl>
    <w:lvl w:ilvl="1">
      <w:start w:val="1"/>
      <w:numFmt w:val="decimal"/>
      <w:pStyle w:val="Styl1"/>
      <w:lvlText w:val="%1.%2."/>
      <w:lvlJc w:val="left"/>
      <w:pPr>
        <w:ind w:left="792" w:hanging="565"/>
      </w:pPr>
      <w:rPr>
        <w:rFonts w:hint="default"/>
        <w:b/>
        <w:color w:val="0070C0"/>
        <w:sz w:val="24"/>
        <w:szCs w:val="24"/>
      </w:rPr>
    </w:lvl>
    <w:lvl w:ilvl="2">
      <w:start w:val="1"/>
      <w:numFmt w:val="decimal"/>
      <w:lvlText w:val="%1.%2.%3."/>
      <w:lvlJc w:val="left"/>
      <w:pPr>
        <w:ind w:left="1224" w:hanging="504"/>
      </w:pPr>
      <w:rPr>
        <w:rFonts w:asciiTheme="majorHAnsi" w:hAnsiTheme="majorHAnsi" w:hint="default"/>
        <w:b/>
        <w:color w:val="2E74B5" w:themeColor="accent1" w:themeShade="BF"/>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305BEA"/>
    <w:multiLevelType w:val="hybridMultilevel"/>
    <w:tmpl w:val="B49A2D42"/>
    <w:lvl w:ilvl="0" w:tplc="57D28368">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7BF04F4"/>
    <w:multiLevelType w:val="multilevel"/>
    <w:tmpl w:val="366C1C20"/>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EC8695E"/>
    <w:multiLevelType w:val="hybridMultilevel"/>
    <w:tmpl w:val="C38EA382"/>
    <w:lvl w:ilvl="0" w:tplc="04050017">
      <w:start w:val="1"/>
      <w:numFmt w:val="lowerLetter"/>
      <w:lvlText w:val="%1)"/>
      <w:lvlJc w:val="left"/>
      <w:pPr>
        <w:ind w:left="1068" w:hanging="360"/>
      </w:pPr>
    </w:lvl>
    <w:lvl w:ilvl="1" w:tplc="04050001">
      <w:start w:val="1"/>
      <w:numFmt w:val="bullet"/>
      <w:lvlText w:val=""/>
      <w:lvlJc w:val="left"/>
      <w:pPr>
        <w:ind w:left="1788" w:hanging="360"/>
      </w:pPr>
      <w:rPr>
        <w:rFonts w:ascii="Symbol" w:hAnsi="Symbol" w:hint="default"/>
      </w:r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12" w15:restartNumberingAfterBreak="0">
    <w:nsid w:val="43D57A27"/>
    <w:multiLevelType w:val="hybridMultilevel"/>
    <w:tmpl w:val="1760397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466E3D66"/>
    <w:multiLevelType w:val="multilevel"/>
    <w:tmpl w:val="426451A6"/>
    <w:lvl w:ilvl="0">
      <w:start w:val="18"/>
      <w:numFmt w:val="decimal"/>
      <w:lvlText w:val="%1"/>
      <w:lvlJc w:val="left"/>
      <w:pPr>
        <w:ind w:left="420" w:hanging="420"/>
      </w:pPr>
      <w:rPr>
        <w:rFonts w:hint="default"/>
        <w:b/>
      </w:rPr>
    </w:lvl>
    <w:lvl w:ilvl="1">
      <w:start w:val="1"/>
      <w:numFmt w:val="decimal"/>
      <w:lvlText w:val="%1.%2"/>
      <w:lvlJc w:val="left"/>
      <w:pPr>
        <w:ind w:left="420" w:hanging="420"/>
      </w:pPr>
      <w:rPr>
        <w:rFonts w:hint="default"/>
        <w:b/>
        <w:sz w:val="22"/>
        <w:szCs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4" w15:restartNumberingAfterBreak="0">
    <w:nsid w:val="4E1C5427"/>
    <w:multiLevelType w:val="hybridMultilevel"/>
    <w:tmpl w:val="3FFE6F18"/>
    <w:lvl w:ilvl="0" w:tplc="750CCB10">
      <w:start w:val="1"/>
      <w:numFmt w:val="lowerLetter"/>
      <w:lvlText w:val="%1)"/>
      <w:lvlJc w:val="left"/>
      <w:pPr>
        <w:tabs>
          <w:tab w:val="num" w:pos="1068"/>
        </w:tabs>
        <w:ind w:left="1068" w:hanging="360"/>
      </w:pPr>
      <w:rPr>
        <w:rFonts w:hint="default"/>
      </w:rPr>
    </w:lvl>
    <w:lvl w:ilvl="1" w:tplc="04050019">
      <w:start w:val="1"/>
      <w:numFmt w:val="lowerLetter"/>
      <w:lvlText w:val="%2."/>
      <w:lvlJc w:val="left"/>
      <w:pPr>
        <w:tabs>
          <w:tab w:val="num" w:pos="1788"/>
        </w:tabs>
        <w:ind w:left="1788" w:hanging="360"/>
      </w:pPr>
      <w:rPr>
        <w:rFonts w:cs="Times New Roman" w:hint="default"/>
      </w:r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15:restartNumberingAfterBreak="0">
    <w:nsid w:val="504B1BBC"/>
    <w:multiLevelType w:val="multilevel"/>
    <w:tmpl w:val="71E60C42"/>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asciiTheme="minorHAnsi" w:hAnsiTheme="minorHAnsi" w:hint="default"/>
        <w:b/>
        <w:i w:val="0"/>
        <w:color w:val="auto"/>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2B83181"/>
    <w:multiLevelType w:val="hybridMultilevel"/>
    <w:tmpl w:val="5B1A6E24"/>
    <w:lvl w:ilvl="0" w:tplc="FA58AFCA">
      <w:start w:val="1"/>
      <w:numFmt w:val="decimal"/>
      <w:lvlText w:val="%1."/>
      <w:lvlJc w:val="left"/>
      <w:pPr>
        <w:ind w:left="720" w:hanging="360"/>
      </w:pPr>
      <w:rPr>
        <w:rFonts w:asciiTheme="minorHAnsi" w:hAnsiTheme="minorHAnsi" w:cs="Times New Roman"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9" w15:restartNumberingAfterBreak="0">
    <w:nsid w:val="679748FE"/>
    <w:multiLevelType w:val="hybridMultilevel"/>
    <w:tmpl w:val="00D64B9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9E41B8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B097B53"/>
    <w:multiLevelType w:val="hybridMultilevel"/>
    <w:tmpl w:val="BC50CE12"/>
    <w:lvl w:ilvl="0" w:tplc="0405000F">
      <w:start w:val="1"/>
      <w:numFmt w:val="decimal"/>
      <w:lvlText w:val="%1."/>
      <w:lvlJc w:val="left"/>
      <w:pPr>
        <w:tabs>
          <w:tab w:val="num" w:pos="720"/>
        </w:tabs>
        <w:ind w:left="720" w:hanging="360"/>
      </w:pPr>
    </w:lvl>
    <w:lvl w:ilvl="1" w:tplc="DAB86FF6">
      <w:start w:val="1"/>
      <w:numFmt w:val="bullet"/>
      <w:lvlText w:val="-"/>
      <w:lvlJc w:val="left"/>
      <w:pPr>
        <w:tabs>
          <w:tab w:val="num" w:pos="1440"/>
        </w:tabs>
        <w:ind w:left="1440" w:hanging="360"/>
      </w:pPr>
      <w:rPr>
        <w:rFonts w:ascii="Times New Roman" w:eastAsia="Times New Roman" w:hAnsi="Times New Roman" w:cs="Times New Roman"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6E8F36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75FF797A"/>
    <w:multiLevelType w:val="multilevel"/>
    <w:tmpl w:val="4860F57A"/>
    <w:lvl w:ilvl="0">
      <w:start w:val="1"/>
      <w:numFmt w:val="decimal"/>
      <w:lvlText w:val="Článek %1."/>
      <w:lvlJc w:val="left"/>
      <w:pPr>
        <w:ind w:left="360" w:hanging="360"/>
      </w:pPr>
      <w:rPr>
        <w:rFonts w:hint="default"/>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abstractNum w:abstractNumId="28" w15:restartNumberingAfterBreak="0">
    <w:nsid w:val="7EC1754A"/>
    <w:multiLevelType w:val="multilevel"/>
    <w:tmpl w:val="C5025AB0"/>
    <w:lvl w:ilvl="0">
      <w:start w:val="6"/>
      <w:numFmt w:val="decimal"/>
      <w:lvlText w:val="%1"/>
      <w:lvlJc w:val="left"/>
      <w:pPr>
        <w:ind w:left="540" w:hanging="540"/>
      </w:pPr>
      <w:rPr>
        <w:rFonts w:hint="default"/>
      </w:rPr>
    </w:lvl>
    <w:lvl w:ilvl="1">
      <w:start w:val="15"/>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26"/>
  </w:num>
  <w:num w:numId="5">
    <w:abstractNumId w:val="6"/>
  </w:num>
  <w:num w:numId="6">
    <w:abstractNumId w:val="11"/>
  </w:num>
  <w:num w:numId="7">
    <w:abstractNumId w:val="18"/>
  </w:num>
  <w:num w:numId="8">
    <w:abstractNumId w:val="12"/>
  </w:num>
  <w:num w:numId="9">
    <w:abstractNumId w:val="4"/>
  </w:num>
  <w:num w:numId="10">
    <w:abstractNumId w:val="22"/>
  </w:num>
  <w:num w:numId="11">
    <w:abstractNumId w:val="17"/>
  </w:num>
  <w:num w:numId="12">
    <w:abstractNumId w:val="1"/>
  </w:num>
  <w:num w:numId="13">
    <w:abstractNumId w:val="21"/>
  </w:num>
  <w:num w:numId="14">
    <w:abstractNumId w:val="0"/>
  </w:num>
  <w:num w:numId="15">
    <w:abstractNumId w:val="14"/>
  </w:num>
  <w:num w:numId="16">
    <w:abstractNumId w:val="8"/>
  </w:num>
  <w:num w:numId="17">
    <w:abstractNumId w:val="16"/>
  </w:num>
  <w:num w:numId="18">
    <w:abstractNumId w:val="9"/>
  </w:num>
  <w:num w:numId="19">
    <w:abstractNumId w:val="3"/>
  </w:num>
  <w:num w:numId="20">
    <w:abstractNumId w:val="7"/>
  </w:num>
  <w:num w:numId="21">
    <w:abstractNumId w:val="10"/>
  </w:num>
  <w:num w:numId="22">
    <w:abstractNumId w:val="5"/>
  </w:num>
  <w:num w:numId="23">
    <w:abstractNumId w:val="25"/>
  </w:num>
  <w:num w:numId="24">
    <w:abstractNumId w:val="20"/>
  </w:num>
  <w:num w:numId="25">
    <w:abstractNumId w:val="15"/>
  </w:num>
  <w:num w:numId="26">
    <w:abstractNumId w:val="23"/>
  </w:num>
  <w:num w:numId="27">
    <w:abstractNumId w:val="2"/>
  </w:num>
  <w:num w:numId="28">
    <w:abstractNumId w:val="13"/>
  </w:num>
  <w:num w:numId="29">
    <w:abstractNumId w:val="19"/>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F3"/>
    <w:rsid w:val="0000628B"/>
    <w:rsid w:val="00036436"/>
    <w:rsid w:val="00037693"/>
    <w:rsid w:val="000433BB"/>
    <w:rsid w:val="00055C6A"/>
    <w:rsid w:val="000715BA"/>
    <w:rsid w:val="00091397"/>
    <w:rsid w:val="000935C3"/>
    <w:rsid w:val="000E3199"/>
    <w:rsid w:val="000F1ED1"/>
    <w:rsid w:val="000F4425"/>
    <w:rsid w:val="00102C2B"/>
    <w:rsid w:val="00113DA3"/>
    <w:rsid w:val="00130E9B"/>
    <w:rsid w:val="00136F3A"/>
    <w:rsid w:val="00156D72"/>
    <w:rsid w:val="001A5A7A"/>
    <w:rsid w:val="001C1F71"/>
    <w:rsid w:val="001E4022"/>
    <w:rsid w:val="001F6E9F"/>
    <w:rsid w:val="0021492E"/>
    <w:rsid w:val="00245284"/>
    <w:rsid w:val="0025643B"/>
    <w:rsid w:val="00260BCC"/>
    <w:rsid w:val="0026706F"/>
    <w:rsid w:val="00280749"/>
    <w:rsid w:val="00295BE6"/>
    <w:rsid w:val="00296715"/>
    <w:rsid w:val="002A1941"/>
    <w:rsid w:val="002D6389"/>
    <w:rsid w:val="002E6C4D"/>
    <w:rsid w:val="002F1459"/>
    <w:rsid w:val="003018A1"/>
    <w:rsid w:val="003077C9"/>
    <w:rsid w:val="00315CE0"/>
    <w:rsid w:val="00315EB7"/>
    <w:rsid w:val="00326764"/>
    <w:rsid w:val="003309D8"/>
    <w:rsid w:val="003327C1"/>
    <w:rsid w:val="00340D74"/>
    <w:rsid w:val="00383CD4"/>
    <w:rsid w:val="003A736D"/>
    <w:rsid w:val="003C19C1"/>
    <w:rsid w:val="003D7DAC"/>
    <w:rsid w:val="004203C2"/>
    <w:rsid w:val="004241F4"/>
    <w:rsid w:val="00425708"/>
    <w:rsid w:val="004305E7"/>
    <w:rsid w:val="004318AD"/>
    <w:rsid w:val="004321E6"/>
    <w:rsid w:val="00435E7B"/>
    <w:rsid w:val="00442A05"/>
    <w:rsid w:val="00446AEC"/>
    <w:rsid w:val="00462B0C"/>
    <w:rsid w:val="00464DA2"/>
    <w:rsid w:val="004716C0"/>
    <w:rsid w:val="00473D0D"/>
    <w:rsid w:val="00480BF9"/>
    <w:rsid w:val="00493F52"/>
    <w:rsid w:val="00497831"/>
    <w:rsid w:val="004A0949"/>
    <w:rsid w:val="004A1ABA"/>
    <w:rsid w:val="004A37D3"/>
    <w:rsid w:val="004A3F7E"/>
    <w:rsid w:val="004A6BB5"/>
    <w:rsid w:val="004A6CCD"/>
    <w:rsid w:val="004B75B1"/>
    <w:rsid w:val="004D06D0"/>
    <w:rsid w:val="004D6F13"/>
    <w:rsid w:val="004F1AA3"/>
    <w:rsid w:val="0050098E"/>
    <w:rsid w:val="0051344E"/>
    <w:rsid w:val="00513973"/>
    <w:rsid w:val="005162A3"/>
    <w:rsid w:val="00527453"/>
    <w:rsid w:val="00562593"/>
    <w:rsid w:val="00564652"/>
    <w:rsid w:val="00567336"/>
    <w:rsid w:val="0059513F"/>
    <w:rsid w:val="0059582B"/>
    <w:rsid w:val="005B55FB"/>
    <w:rsid w:val="005D75BC"/>
    <w:rsid w:val="005E0B07"/>
    <w:rsid w:val="00607FD9"/>
    <w:rsid w:val="00611919"/>
    <w:rsid w:val="00613262"/>
    <w:rsid w:val="00616C06"/>
    <w:rsid w:val="00617012"/>
    <w:rsid w:val="006206CE"/>
    <w:rsid w:val="006226CF"/>
    <w:rsid w:val="00623728"/>
    <w:rsid w:val="00623D40"/>
    <w:rsid w:val="00626D89"/>
    <w:rsid w:val="00645659"/>
    <w:rsid w:val="00646511"/>
    <w:rsid w:val="00657689"/>
    <w:rsid w:val="00666E0F"/>
    <w:rsid w:val="0068399C"/>
    <w:rsid w:val="0068710A"/>
    <w:rsid w:val="00690A0F"/>
    <w:rsid w:val="006A38CB"/>
    <w:rsid w:val="006E61F3"/>
    <w:rsid w:val="006F7466"/>
    <w:rsid w:val="007110BB"/>
    <w:rsid w:val="0072083F"/>
    <w:rsid w:val="007224E0"/>
    <w:rsid w:val="007439FF"/>
    <w:rsid w:val="00751711"/>
    <w:rsid w:val="00751CB0"/>
    <w:rsid w:val="007574F9"/>
    <w:rsid w:val="00770613"/>
    <w:rsid w:val="00775263"/>
    <w:rsid w:val="00777C0D"/>
    <w:rsid w:val="00797281"/>
    <w:rsid w:val="007B3178"/>
    <w:rsid w:val="007C2767"/>
    <w:rsid w:val="0080014E"/>
    <w:rsid w:val="00807596"/>
    <w:rsid w:val="0081577F"/>
    <w:rsid w:val="00834FBB"/>
    <w:rsid w:val="0084482B"/>
    <w:rsid w:val="00854F5A"/>
    <w:rsid w:val="008616E2"/>
    <w:rsid w:val="008729B3"/>
    <w:rsid w:val="00887FBC"/>
    <w:rsid w:val="008A10CE"/>
    <w:rsid w:val="008A70EE"/>
    <w:rsid w:val="008B6461"/>
    <w:rsid w:val="008B676E"/>
    <w:rsid w:val="008C0122"/>
    <w:rsid w:val="008E2826"/>
    <w:rsid w:val="008F0F75"/>
    <w:rsid w:val="008F3D93"/>
    <w:rsid w:val="008F4E62"/>
    <w:rsid w:val="00930EDD"/>
    <w:rsid w:val="00934DAA"/>
    <w:rsid w:val="00957447"/>
    <w:rsid w:val="00975401"/>
    <w:rsid w:val="00981AF2"/>
    <w:rsid w:val="00993D23"/>
    <w:rsid w:val="009D05E7"/>
    <w:rsid w:val="009D630C"/>
    <w:rsid w:val="009D6DB9"/>
    <w:rsid w:val="009E0B7B"/>
    <w:rsid w:val="009E313F"/>
    <w:rsid w:val="00A01661"/>
    <w:rsid w:val="00A020E9"/>
    <w:rsid w:val="00A04506"/>
    <w:rsid w:val="00A06395"/>
    <w:rsid w:val="00A22688"/>
    <w:rsid w:val="00A26D40"/>
    <w:rsid w:val="00A3364C"/>
    <w:rsid w:val="00A55916"/>
    <w:rsid w:val="00A67095"/>
    <w:rsid w:val="00A84ABF"/>
    <w:rsid w:val="00AA2B7E"/>
    <w:rsid w:val="00AC3919"/>
    <w:rsid w:val="00AC4003"/>
    <w:rsid w:val="00AD496A"/>
    <w:rsid w:val="00AD6329"/>
    <w:rsid w:val="00AE1DAD"/>
    <w:rsid w:val="00AF3A99"/>
    <w:rsid w:val="00B00E10"/>
    <w:rsid w:val="00B01FC4"/>
    <w:rsid w:val="00B02AEE"/>
    <w:rsid w:val="00B07336"/>
    <w:rsid w:val="00B10C60"/>
    <w:rsid w:val="00B1112F"/>
    <w:rsid w:val="00B1262C"/>
    <w:rsid w:val="00B175AD"/>
    <w:rsid w:val="00B37D38"/>
    <w:rsid w:val="00B603FB"/>
    <w:rsid w:val="00B60CA4"/>
    <w:rsid w:val="00B675D0"/>
    <w:rsid w:val="00B7631D"/>
    <w:rsid w:val="00B773A2"/>
    <w:rsid w:val="00B80886"/>
    <w:rsid w:val="00B86A6C"/>
    <w:rsid w:val="00B8796E"/>
    <w:rsid w:val="00B93B2C"/>
    <w:rsid w:val="00BB1EBF"/>
    <w:rsid w:val="00BE3278"/>
    <w:rsid w:val="00BF037F"/>
    <w:rsid w:val="00BF18B4"/>
    <w:rsid w:val="00C07F6C"/>
    <w:rsid w:val="00C14EDF"/>
    <w:rsid w:val="00C177E3"/>
    <w:rsid w:val="00C2744E"/>
    <w:rsid w:val="00C36531"/>
    <w:rsid w:val="00C460F9"/>
    <w:rsid w:val="00C464E0"/>
    <w:rsid w:val="00C62791"/>
    <w:rsid w:val="00C91641"/>
    <w:rsid w:val="00CD5D1C"/>
    <w:rsid w:val="00CF4D1C"/>
    <w:rsid w:val="00D0189D"/>
    <w:rsid w:val="00D05195"/>
    <w:rsid w:val="00D16784"/>
    <w:rsid w:val="00D17EBD"/>
    <w:rsid w:val="00D2585A"/>
    <w:rsid w:val="00D42602"/>
    <w:rsid w:val="00D46B97"/>
    <w:rsid w:val="00D46E0F"/>
    <w:rsid w:val="00D521C5"/>
    <w:rsid w:val="00D551AC"/>
    <w:rsid w:val="00D551BE"/>
    <w:rsid w:val="00D61CBD"/>
    <w:rsid w:val="00D658C0"/>
    <w:rsid w:val="00D77E0C"/>
    <w:rsid w:val="00D823DB"/>
    <w:rsid w:val="00D82E7D"/>
    <w:rsid w:val="00D955CE"/>
    <w:rsid w:val="00D96983"/>
    <w:rsid w:val="00DA1E2D"/>
    <w:rsid w:val="00DB18E3"/>
    <w:rsid w:val="00DB6A57"/>
    <w:rsid w:val="00DC109C"/>
    <w:rsid w:val="00DD38E0"/>
    <w:rsid w:val="00DF5543"/>
    <w:rsid w:val="00E02483"/>
    <w:rsid w:val="00E05E69"/>
    <w:rsid w:val="00E42AA4"/>
    <w:rsid w:val="00E42ACE"/>
    <w:rsid w:val="00E5095A"/>
    <w:rsid w:val="00E537B6"/>
    <w:rsid w:val="00E72512"/>
    <w:rsid w:val="00E84766"/>
    <w:rsid w:val="00E97AC2"/>
    <w:rsid w:val="00EA39E3"/>
    <w:rsid w:val="00EA6550"/>
    <w:rsid w:val="00EA65A2"/>
    <w:rsid w:val="00EC3BA7"/>
    <w:rsid w:val="00EC5567"/>
    <w:rsid w:val="00EC6353"/>
    <w:rsid w:val="00EE04A6"/>
    <w:rsid w:val="00EF1441"/>
    <w:rsid w:val="00EF1D4B"/>
    <w:rsid w:val="00F31CFF"/>
    <w:rsid w:val="00F456D2"/>
    <w:rsid w:val="00F45B7E"/>
    <w:rsid w:val="00F516ED"/>
    <w:rsid w:val="00F552C0"/>
    <w:rsid w:val="00F809D8"/>
    <w:rsid w:val="00FA4D85"/>
    <w:rsid w:val="00FA7B2A"/>
    <w:rsid w:val="00FC2077"/>
    <w:rsid w:val="00FD1227"/>
    <w:rsid w:val="00FF5216"/>
    <w:rsid w:val="00FF69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C5906F"/>
  <w15:chartTrackingRefBased/>
  <w15:docId w15:val="{B556A92C-EE31-43D6-964E-8FAFF5E8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E61F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E61F3"/>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6E61F3"/>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6E61F3"/>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6E61F3"/>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6E61F3"/>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6E61F3"/>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6E61F3"/>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6E61F3"/>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6E61F3"/>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E61F3"/>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6E61F3"/>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6E61F3"/>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6E61F3"/>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6E61F3"/>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6E61F3"/>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6E61F3"/>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6E61F3"/>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6E61F3"/>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6E61F3"/>
    <w:rPr>
      <w:rFonts w:ascii="Arial" w:eastAsia="Times New Roman" w:hAnsi="Arial" w:cs="Arial"/>
      <w:b/>
      <w:sz w:val="24"/>
      <w:szCs w:val="24"/>
      <w:lang w:eastAsia="cs-CZ"/>
    </w:rPr>
  </w:style>
  <w:style w:type="character" w:customStyle="1" w:styleId="BezmezerChar">
    <w:name w:val="Bez mezer Char"/>
    <w:link w:val="Bezmezer"/>
    <w:uiPriority w:val="99"/>
    <w:locked/>
    <w:rsid w:val="006E61F3"/>
    <w:rPr>
      <w:rFonts w:ascii="Calibri" w:hAnsi="Calibri"/>
    </w:rPr>
  </w:style>
  <w:style w:type="paragraph" w:styleId="Bezmezer">
    <w:name w:val="No Spacing"/>
    <w:link w:val="BezmezerChar"/>
    <w:uiPriority w:val="99"/>
    <w:qFormat/>
    <w:rsid w:val="006E61F3"/>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E61F3"/>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E61F3"/>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6E61F3"/>
    <w:pPr>
      <w:keepNext/>
      <w:numPr>
        <w:numId w:val="1"/>
      </w:numPr>
      <w:spacing w:before="360" w:after="120"/>
    </w:pPr>
    <w:rPr>
      <w:rFonts w:ascii="Calibri" w:hAnsi="Calibri"/>
      <w:b/>
      <w:bCs/>
    </w:rPr>
  </w:style>
  <w:style w:type="paragraph" w:customStyle="1" w:styleId="Odstavec11">
    <w:name w:val="Odstavec 1.1"/>
    <w:basedOn w:val="Normln"/>
    <w:uiPriority w:val="99"/>
    <w:rsid w:val="006E61F3"/>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6E61F3"/>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6E61F3"/>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6E61F3"/>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6E61F3"/>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E02483"/>
    <w:pPr>
      <w:tabs>
        <w:tab w:val="center" w:pos="4536"/>
        <w:tab w:val="right" w:pos="9072"/>
      </w:tabs>
    </w:pPr>
  </w:style>
  <w:style w:type="character" w:customStyle="1" w:styleId="ZhlavChar">
    <w:name w:val="Záhlaví Char"/>
    <w:basedOn w:val="Standardnpsmoodstavce"/>
    <w:link w:val="Zhlav"/>
    <w:uiPriority w:val="99"/>
    <w:rsid w:val="00E0248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E02483"/>
    <w:pPr>
      <w:tabs>
        <w:tab w:val="center" w:pos="4536"/>
        <w:tab w:val="right" w:pos="9072"/>
      </w:tabs>
    </w:pPr>
  </w:style>
  <w:style w:type="character" w:customStyle="1" w:styleId="ZpatChar">
    <w:name w:val="Zápatí Char"/>
    <w:basedOn w:val="Standardnpsmoodstavce"/>
    <w:link w:val="Zpat"/>
    <w:uiPriority w:val="99"/>
    <w:rsid w:val="00E02483"/>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rsid w:val="00E72512"/>
    <w:pPr>
      <w:widowControl w:val="0"/>
      <w:spacing w:after="120"/>
    </w:pPr>
    <w:rPr>
      <w:sz w:val="20"/>
      <w:szCs w:val="20"/>
    </w:rPr>
  </w:style>
  <w:style w:type="character" w:customStyle="1" w:styleId="ZkladntextChar">
    <w:name w:val="Základní text Char"/>
    <w:basedOn w:val="Standardnpsmoodstavce"/>
    <w:link w:val="Zkladntext"/>
    <w:uiPriority w:val="99"/>
    <w:rsid w:val="00E72512"/>
    <w:rPr>
      <w:rFonts w:ascii="Times New Roman" w:eastAsia="Times New Roman" w:hAnsi="Times New Roman" w:cs="Times New Roman"/>
      <w:sz w:val="20"/>
      <w:szCs w:val="20"/>
      <w:lang w:eastAsia="cs-CZ"/>
    </w:rPr>
  </w:style>
  <w:style w:type="paragraph" w:styleId="Zkladntext3">
    <w:name w:val="Body Text 3"/>
    <w:basedOn w:val="Normln"/>
    <w:link w:val="Zkladntext3Char"/>
    <w:uiPriority w:val="99"/>
    <w:unhideWhenUsed/>
    <w:rsid w:val="00EC3BA7"/>
    <w:pPr>
      <w:spacing w:after="120"/>
    </w:pPr>
    <w:rPr>
      <w:sz w:val="16"/>
      <w:szCs w:val="16"/>
    </w:rPr>
  </w:style>
  <w:style w:type="character" w:customStyle="1" w:styleId="Zkladntext3Char">
    <w:name w:val="Základní text 3 Char"/>
    <w:basedOn w:val="Standardnpsmoodstavce"/>
    <w:link w:val="Zkladntext3"/>
    <w:uiPriority w:val="99"/>
    <w:semiHidden/>
    <w:rsid w:val="00EC3BA7"/>
    <w:rPr>
      <w:rFonts w:ascii="Times New Roman" w:eastAsia="Times New Roman" w:hAnsi="Times New Roman" w:cs="Times New Roman"/>
      <w:sz w:val="16"/>
      <w:szCs w:val="16"/>
      <w:lang w:eastAsia="cs-CZ"/>
    </w:rPr>
  </w:style>
  <w:style w:type="character" w:styleId="Hypertextovodkaz">
    <w:name w:val="Hyperlink"/>
    <w:rsid w:val="00EC3BA7"/>
    <w:rPr>
      <w:color w:val="0000FF"/>
      <w:u w:val="single"/>
    </w:rPr>
  </w:style>
  <w:style w:type="paragraph" w:styleId="Textbubliny">
    <w:name w:val="Balloon Text"/>
    <w:basedOn w:val="Normln"/>
    <w:link w:val="TextbublinyChar"/>
    <w:uiPriority w:val="99"/>
    <w:semiHidden/>
    <w:unhideWhenUsed/>
    <w:rsid w:val="006206C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206CE"/>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C91641"/>
    <w:rPr>
      <w:sz w:val="16"/>
      <w:szCs w:val="16"/>
    </w:rPr>
  </w:style>
  <w:style w:type="paragraph" w:styleId="Textkomente">
    <w:name w:val="annotation text"/>
    <w:basedOn w:val="Normln"/>
    <w:link w:val="TextkomenteChar"/>
    <w:uiPriority w:val="99"/>
    <w:unhideWhenUsed/>
    <w:rsid w:val="00C91641"/>
    <w:rPr>
      <w:sz w:val="20"/>
      <w:szCs w:val="20"/>
    </w:rPr>
  </w:style>
  <w:style w:type="character" w:customStyle="1" w:styleId="TextkomenteChar">
    <w:name w:val="Text komentáře Char"/>
    <w:basedOn w:val="Standardnpsmoodstavce"/>
    <w:link w:val="Textkomente"/>
    <w:uiPriority w:val="99"/>
    <w:rsid w:val="00C9164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1641"/>
    <w:rPr>
      <w:b/>
      <w:bCs/>
    </w:rPr>
  </w:style>
  <w:style w:type="character" w:customStyle="1" w:styleId="PedmtkomenteChar">
    <w:name w:val="Předmět komentáře Char"/>
    <w:basedOn w:val="TextkomenteChar"/>
    <w:link w:val="Pedmtkomente"/>
    <w:uiPriority w:val="99"/>
    <w:semiHidden/>
    <w:rsid w:val="00C91641"/>
    <w:rPr>
      <w:rFonts w:ascii="Times New Roman" w:eastAsia="Times New Roman" w:hAnsi="Times New Roman" w:cs="Times New Roman"/>
      <w:b/>
      <w:bCs/>
      <w:sz w:val="20"/>
      <w:szCs w:val="20"/>
      <w:lang w:eastAsia="cs-CZ"/>
    </w:rPr>
  </w:style>
  <w:style w:type="paragraph" w:customStyle="1" w:styleId="Styl1">
    <w:name w:val="Styl1"/>
    <w:basedOn w:val="Nadpis1"/>
    <w:link w:val="Styl1Char"/>
    <w:qFormat/>
    <w:rsid w:val="00657689"/>
    <w:pPr>
      <w:keepLines/>
      <w:numPr>
        <w:ilvl w:val="1"/>
        <w:numId w:val="20"/>
      </w:numPr>
      <w:pBdr>
        <w:bottom w:val="single" w:sz="4" w:space="2" w:color="ED7D31" w:themeColor="accent2"/>
      </w:pBdr>
      <w:spacing w:before="0" w:after="0"/>
    </w:pPr>
    <w:rPr>
      <w:rFonts w:asciiTheme="majorHAnsi" w:eastAsiaTheme="majorEastAsia" w:hAnsiTheme="majorHAnsi" w:cstheme="majorBidi"/>
      <w:b w:val="0"/>
      <w:color w:val="262626" w:themeColor="text1" w:themeTint="D9"/>
      <w:sz w:val="32"/>
      <w:szCs w:val="32"/>
    </w:rPr>
  </w:style>
  <w:style w:type="character" w:customStyle="1" w:styleId="Styl1Char">
    <w:name w:val="Styl1 Char"/>
    <w:basedOn w:val="Nadpis1Char"/>
    <w:link w:val="Styl1"/>
    <w:rsid w:val="00657689"/>
    <w:rPr>
      <w:rFonts w:asciiTheme="majorHAnsi" w:eastAsiaTheme="majorEastAsia" w:hAnsiTheme="majorHAnsi" w:cstheme="majorBidi"/>
      <w:b w:val="0"/>
      <w:color w:val="262626" w:themeColor="text1" w:themeTint="D9"/>
      <w:kern w:val="28"/>
      <w:sz w:val="32"/>
      <w:szCs w:val="32"/>
      <w:lang w:eastAsia="cs-CZ"/>
    </w:rPr>
  </w:style>
  <w:style w:type="table" w:styleId="Mkatabulky">
    <w:name w:val="Table Grid"/>
    <w:basedOn w:val="Normlntabulka"/>
    <w:uiPriority w:val="99"/>
    <w:rsid w:val="00EF1441"/>
    <w:pPr>
      <w:spacing w:after="0" w:line="240" w:lineRule="auto"/>
    </w:pPr>
    <w:rPr>
      <w:rFonts w:ascii="Calibri" w:eastAsia="Times New Roman"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AA2B7E"/>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901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5663F-77B9-4177-B0CB-26D0A8551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974</TotalTime>
  <Pages>13</Pages>
  <Words>5035</Words>
  <Characters>29708</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Zdeněk Kohoutek</cp:lastModifiedBy>
  <cp:revision>253</cp:revision>
  <cp:lastPrinted>2018-08-31T08:45:00Z</cp:lastPrinted>
  <dcterms:created xsi:type="dcterms:W3CDTF">2018-08-01T06:17:00Z</dcterms:created>
  <dcterms:modified xsi:type="dcterms:W3CDTF">2019-12-13T14:21:00Z</dcterms:modified>
</cp:coreProperties>
</file>