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1C37EB12" w:rsidR="005C1633" w:rsidRPr="00401355" w:rsidRDefault="005C1633" w:rsidP="00401355">
      <w:pPr>
        <w:tabs>
          <w:tab w:val="left" w:pos="2268"/>
        </w:tabs>
        <w:autoSpaceDN w:val="0"/>
        <w:spacing w:after="0"/>
      </w:pPr>
      <w:r w:rsidRPr="00401355">
        <w:t xml:space="preserve">  </w:t>
      </w:r>
      <w:r w:rsidR="00401355">
        <w:tab/>
      </w:r>
      <w:r w:rsidR="001D0973">
        <w:t xml:space="preserve">Ing. Františkem </w:t>
      </w:r>
      <w:proofErr w:type="spellStart"/>
      <w:r w:rsidR="001D0973">
        <w:t>Lešundákem</w:t>
      </w:r>
      <w:proofErr w:type="spellEnd"/>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2240AC23" w:rsidR="00420FB8" w:rsidRPr="009305D5" w:rsidRDefault="00420FB8" w:rsidP="00784491">
      <w:pPr>
        <w:pStyle w:val="Bezmezer"/>
        <w:jc w:val="both"/>
        <w:rPr>
          <w:highlight w:val="cyan"/>
        </w:rPr>
      </w:pPr>
      <w:r w:rsidRPr="00770666">
        <w:t xml:space="preserve">Podkladem pro uzavření této </w:t>
      </w:r>
      <w:r w:rsidR="00B067C8" w:rsidRPr="00770666">
        <w:t>Smlouv</w:t>
      </w:r>
      <w:r w:rsidRPr="00770666">
        <w:t>y je nabídka vítězného dodavatele předložená v rámci zadávacího řízení</w:t>
      </w:r>
      <w:r w:rsidR="004A1D9D" w:rsidRPr="00770666">
        <w:t xml:space="preserve"> </w:t>
      </w:r>
      <w:r w:rsidR="00770666">
        <w:t>„</w:t>
      </w:r>
      <w:r w:rsidR="00770666" w:rsidRPr="00770666">
        <w:t>Dodávka a implementace systému pro centralizovanou správu a analýzu logů“</w:t>
      </w:r>
      <w:r w:rsidRPr="00784491">
        <w:t>, vyhlášen</w:t>
      </w:r>
      <w:r w:rsidR="009305D5" w:rsidRPr="00784491">
        <w:t>ého</w:t>
      </w:r>
      <w:r w:rsidRPr="00784491">
        <w:t xml:space="preserve"> dne</w:t>
      </w:r>
      <w:r w:rsidR="00770666" w:rsidRPr="00784491">
        <w:t xml:space="preserve"> </w:t>
      </w:r>
      <w:r w:rsidR="00CC66C1">
        <w:t>20. 11. 2019</w:t>
      </w:r>
      <w:r w:rsidR="00770666" w:rsidRPr="00784491">
        <w:t xml:space="preserve">, </w:t>
      </w:r>
      <w:r w:rsidRPr="00784491">
        <w:t>identifikátor veřejné zakázky</w:t>
      </w:r>
      <w:r w:rsidR="004A1D9D" w:rsidRPr="00784491">
        <w:t xml:space="preserve"> </w:t>
      </w:r>
      <w:r w:rsidR="00CC66C1" w:rsidRPr="00CC66C1">
        <w:t>P19V00000446</w:t>
      </w:r>
      <w:r w:rsidRPr="00CC66C1">
        <w:t xml:space="preserve"> </w:t>
      </w:r>
      <w:r w:rsidRPr="00784491">
        <w:t>evidenční číslo z věstníku veřejných zakázek</w:t>
      </w:r>
      <w:r w:rsidR="00CC66C1">
        <w:t xml:space="preserve">                 </w:t>
      </w:r>
      <w:r w:rsidR="00CC66C1" w:rsidRPr="00CC66C1">
        <w:t>Z2019-041677</w:t>
      </w:r>
      <w:r w:rsidRPr="00CC66C1">
        <w:t xml:space="preserve"> </w:t>
      </w:r>
      <w:r w:rsidRPr="00784491">
        <w:t>realizovaného v souladu se zákonem č. 134/2016 Sb., ZZVZ.</w:t>
      </w:r>
    </w:p>
    <w:p w14:paraId="687AF1A2" w14:textId="7E7140E3" w:rsidR="003007B4" w:rsidRDefault="003007B4" w:rsidP="003007B4">
      <w:pPr>
        <w:rPr>
          <w:lang w:eastAsia="en-US"/>
        </w:rPr>
      </w:pPr>
      <w:bookmarkStart w:id="2" w:name="_GoBack"/>
      <w:bookmarkEnd w:id="2"/>
    </w:p>
    <w:p w14:paraId="7FE2BCA0" w14:textId="1A84E181" w:rsidR="009305D5" w:rsidRPr="008F54AD" w:rsidRDefault="009305D5" w:rsidP="00784491">
      <w:pPr>
        <w:pStyle w:val="Bezmezer"/>
        <w:jc w:val="both"/>
      </w:pPr>
      <w:r w:rsidRPr="00784491">
        <w:t>Předmět smlouvy je realizován v rámci projektu „</w:t>
      </w:r>
      <w:r w:rsidR="002713E6" w:rsidRPr="002713E6">
        <w:t>Ochrana proti nežádoucím aktivitám v síťovém prostředí elektronického informačního systému Nemocnice Pardubického kraje, a.s.</w:t>
      </w:r>
      <w:r w:rsidRPr="00784491">
        <w:t>“ (</w:t>
      </w:r>
      <w:proofErr w:type="spellStart"/>
      <w:r w:rsidRPr="00784491">
        <w:t>reg</w:t>
      </w:r>
      <w:proofErr w:type="spellEnd"/>
      <w:r w:rsidRPr="00784491">
        <w:t>.</w:t>
      </w:r>
      <w:r w:rsidR="002713E6">
        <w:t xml:space="preserve"> </w:t>
      </w:r>
      <w:proofErr w:type="gramStart"/>
      <w:r w:rsidRPr="00784491">
        <w:t>č.</w:t>
      </w:r>
      <w:proofErr w:type="gramEnd"/>
      <w:r w:rsidRPr="00784491">
        <w:t xml:space="preserve"> </w:t>
      </w:r>
      <w:r w:rsidR="002713E6" w:rsidRPr="002713E6">
        <w:t>CZ.06.3.05/0.0/0.0/15_011/0006964</w:t>
      </w:r>
      <w:r w:rsidRPr="00784491">
        <w:t xml:space="preserve">) spolufinancovaného Evropskou unií z Evropského fondu pro </w:t>
      </w:r>
      <w:r w:rsidRPr="00784491">
        <w:lastRenderedPageBreak/>
        <w:t>regionální rozvoj. Zhotovitel se zavazuje dodržet při naplňování této smlouvy veškeré požadavky zadavatele specifikované v zadávací dokumentaci veřejné zakázky uvedené výše.</w:t>
      </w:r>
      <w:r w:rsidRPr="008F54AD">
        <w:t xml:space="preserve"> </w:t>
      </w:r>
    </w:p>
    <w:p w14:paraId="59D338AD" w14:textId="45809E21" w:rsidR="009305D5" w:rsidRPr="003007B4" w:rsidRDefault="007F46D4" w:rsidP="007F46D4">
      <w:pPr>
        <w:tabs>
          <w:tab w:val="left" w:pos="1860"/>
        </w:tabs>
        <w:rPr>
          <w:lang w:eastAsia="en-US"/>
        </w:rPr>
      </w:pPr>
      <w:r>
        <w:rPr>
          <w:lang w:eastAsia="en-US"/>
        </w:rPr>
        <w:tab/>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1A6B701A" w:rsidR="004A1D9D" w:rsidRPr="00591F8A" w:rsidRDefault="0032400D" w:rsidP="00596B52">
      <w:pPr>
        <w:numPr>
          <w:ilvl w:val="0"/>
          <w:numId w:val="8"/>
        </w:numPr>
        <w:spacing w:after="60" w:line="240" w:lineRule="auto"/>
        <w:jc w:val="both"/>
      </w:pPr>
      <w:r w:rsidRPr="00591F8A">
        <w:t xml:space="preserve">Účelem této </w:t>
      </w:r>
      <w:r w:rsidR="00B067C8">
        <w:t>Smlouv</w:t>
      </w:r>
      <w:r w:rsidRPr="00591F8A">
        <w:t xml:space="preserve">y je </w:t>
      </w:r>
      <w:r w:rsidR="00952EAE">
        <w:t xml:space="preserve">dodávka a implementace systému pro </w:t>
      </w:r>
      <w:r w:rsidR="00D723E6">
        <w:t xml:space="preserve">centralizovanou </w:t>
      </w:r>
      <w:r w:rsidR="00952EAE">
        <w:t xml:space="preserve">správu a analýzu logů v </w:t>
      </w:r>
      <w:r w:rsidR="004A1D9D" w:rsidRPr="00591F8A">
        <w:t>Nemocnici Pardubického kraje, a.s.</w:t>
      </w:r>
      <w:r w:rsidR="004A1D9D">
        <w:t xml:space="preserve"> (dále též </w:t>
      </w:r>
      <w:r w:rsidR="004A1D9D" w:rsidRPr="002923D5">
        <w:rPr>
          <w:b/>
        </w:rPr>
        <w:t>NPK</w:t>
      </w:r>
      <w:r w:rsidR="004A1D9D">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3"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3"/>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4" w:name="_Hlk510095614"/>
      <w:r w:rsidR="004A1D9D">
        <w:t xml:space="preserve">které jsou součástí </w:t>
      </w:r>
      <w:r w:rsidR="004A1D9D" w:rsidRPr="004A1D9D">
        <w:rPr>
          <w:b/>
        </w:rPr>
        <w:t>díla</w:t>
      </w:r>
      <w:r w:rsidR="004A1D9D">
        <w:t>,</w:t>
      </w:r>
      <w:r w:rsidRPr="006A0C86">
        <w:t xml:space="preserve"> </w:t>
      </w:r>
      <w:bookmarkEnd w:id="4"/>
      <w:r w:rsidRPr="006A0C86">
        <w:t>je uvedena v Příloze č. 1 této Smlouvy.</w:t>
      </w:r>
      <w:r>
        <w:t xml:space="preserve"> </w:t>
      </w:r>
    </w:p>
    <w:p w14:paraId="03A38A3A" w14:textId="4E3DC0ED" w:rsidR="00420FB8" w:rsidRPr="002E7365" w:rsidRDefault="00591F8A" w:rsidP="00596B52">
      <w:pPr>
        <w:numPr>
          <w:ilvl w:val="0"/>
          <w:numId w:val="13"/>
        </w:numPr>
        <w:spacing w:after="60" w:line="240" w:lineRule="auto"/>
        <w:jc w:val="both"/>
      </w:pPr>
      <w:r w:rsidRPr="002E7365">
        <w:t xml:space="preserve">Rozsah </w:t>
      </w:r>
      <w:r w:rsidR="00A366D5" w:rsidRPr="002E7365">
        <w:t xml:space="preserve">plnění </w:t>
      </w:r>
      <w:r w:rsidR="00587198" w:rsidRPr="002E7365">
        <w:t>díla</w:t>
      </w:r>
      <w:r w:rsidR="006A0C86">
        <w:t>, vč. dodávek konfiguračních položek</w:t>
      </w:r>
      <w:r w:rsidR="00B24F5F">
        <w:t>,</w:t>
      </w:r>
      <w:r w:rsidR="006A0C86">
        <w:t xml:space="preserve"> </w:t>
      </w:r>
      <w:r w:rsidR="00A366D5" w:rsidRPr="002E7365">
        <w:t xml:space="preserve">dle této </w:t>
      </w:r>
      <w:r w:rsidR="00B067C8" w:rsidRPr="002E7365">
        <w:t>Smlouv</w:t>
      </w:r>
      <w:r w:rsidR="008B75AB" w:rsidRPr="002E7365">
        <w:t xml:space="preserve">y </w:t>
      </w:r>
      <w:r w:rsidRPr="002E7365">
        <w:t>zahrnuje</w:t>
      </w:r>
      <w:r w:rsidR="008B75AB" w:rsidRPr="002E7365">
        <w:t>:</w:t>
      </w:r>
    </w:p>
    <w:p w14:paraId="244D1049" w14:textId="39050D0D" w:rsidR="000E2621" w:rsidRPr="00D723E6" w:rsidRDefault="00B24F5F" w:rsidP="00596B52">
      <w:pPr>
        <w:pStyle w:val="Odstavecseseznamem"/>
        <w:numPr>
          <w:ilvl w:val="1"/>
          <w:numId w:val="9"/>
        </w:numPr>
        <w:spacing w:before="0" w:after="120" w:line="240" w:lineRule="auto"/>
        <w:ind w:left="717"/>
        <w:contextualSpacing w:val="0"/>
        <w:rPr>
          <w:rFonts w:ascii="Calibri" w:hAnsi="Calibri"/>
          <w:sz w:val="22"/>
          <w:szCs w:val="22"/>
        </w:rPr>
      </w:pPr>
      <w:r w:rsidRPr="00D723E6">
        <w:rPr>
          <w:rFonts w:ascii="Calibri" w:hAnsi="Calibri"/>
          <w:sz w:val="22"/>
          <w:szCs w:val="22"/>
        </w:rPr>
        <w:t xml:space="preserve">dodávku </w:t>
      </w:r>
      <w:r w:rsidRPr="00D723E6">
        <w:rPr>
          <w:rFonts w:ascii="Calibri" w:hAnsi="Calibri"/>
          <w:b/>
          <w:sz w:val="22"/>
          <w:szCs w:val="22"/>
        </w:rPr>
        <w:t xml:space="preserve">aplikačního softwarového vybavení </w:t>
      </w:r>
      <w:r w:rsidRPr="00D723E6">
        <w:rPr>
          <w:rFonts w:ascii="Calibri" w:hAnsi="Calibri"/>
          <w:sz w:val="22"/>
          <w:szCs w:val="22"/>
        </w:rPr>
        <w:t xml:space="preserve">(dále jen </w:t>
      </w:r>
      <w:r w:rsidRPr="00D723E6">
        <w:rPr>
          <w:rFonts w:ascii="Calibri" w:hAnsi="Calibri"/>
          <w:b/>
          <w:sz w:val="22"/>
          <w:szCs w:val="22"/>
        </w:rPr>
        <w:t>ASW</w:t>
      </w:r>
      <w:r w:rsidRPr="00D723E6">
        <w:rPr>
          <w:rFonts w:ascii="Calibri" w:hAnsi="Calibri"/>
          <w:sz w:val="22"/>
          <w:szCs w:val="22"/>
        </w:rPr>
        <w:t xml:space="preserve">), tj. </w:t>
      </w:r>
      <w:r w:rsidR="00591F8A" w:rsidRPr="00D723E6">
        <w:rPr>
          <w:rFonts w:ascii="Calibri" w:hAnsi="Calibri"/>
          <w:sz w:val="22"/>
          <w:szCs w:val="22"/>
        </w:rPr>
        <w:t>kompletní dodávku</w:t>
      </w:r>
      <w:r w:rsidR="008B75AB" w:rsidRPr="00D723E6">
        <w:rPr>
          <w:rFonts w:ascii="Calibri" w:hAnsi="Calibri"/>
          <w:sz w:val="22"/>
          <w:szCs w:val="22"/>
        </w:rPr>
        <w:t xml:space="preserve"> všech potřebných </w:t>
      </w:r>
      <w:r w:rsidR="00591F8A" w:rsidRPr="00D723E6">
        <w:rPr>
          <w:rFonts w:ascii="Calibri" w:hAnsi="Calibri"/>
          <w:b/>
          <w:sz w:val="22"/>
          <w:szCs w:val="22"/>
        </w:rPr>
        <w:t xml:space="preserve">aplikačních </w:t>
      </w:r>
      <w:r w:rsidR="008B75AB" w:rsidRPr="00D723E6">
        <w:rPr>
          <w:rFonts w:ascii="Calibri" w:hAnsi="Calibri"/>
          <w:b/>
          <w:sz w:val="22"/>
          <w:szCs w:val="22"/>
        </w:rPr>
        <w:t>softwarových modulů a licencí</w:t>
      </w:r>
      <w:r w:rsidR="008B75AB" w:rsidRPr="00D723E6">
        <w:rPr>
          <w:rFonts w:ascii="Calibri" w:hAnsi="Calibri"/>
          <w:sz w:val="22"/>
          <w:szCs w:val="22"/>
        </w:rPr>
        <w:t xml:space="preserve">, které zaručují odstranění veškerých případných limitů na využití všech funkcionalit dodávaného řešení. </w:t>
      </w:r>
    </w:p>
    <w:p w14:paraId="4ADD02B6" w14:textId="0C606798" w:rsidR="008B75AB" w:rsidRPr="00D723E6" w:rsidRDefault="00345D41" w:rsidP="00452F3C">
      <w:pPr>
        <w:pStyle w:val="Odstavecseseznamem"/>
        <w:spacing w:before="0" w:after="120" w:line="240" w:lineRule="auto"/>
        <w:ind w:left="717"/>
        <w:contextualSpacing w:val="0"/>
        <w:rPr>
          <w:rFonts w:ascii="Calibri" w:hAnsi="Calibri"/>
          <w:sz w:val="22"/>
          <w:szCs w:val="22"/>
        </w:rPr>
      </w:pPr>
      <w:bookmarkStart w:id="5" w:name="_Hlk510095785"/>
      <w:r w:rsidRPr="00D723E6">
        <w:rPr>
          <w:rFonts w:ascii="Calibri" w:hAnsi="Calibri"/>
          <w:sz w:val="22"/>
          <w:szCs w:val="22"/>
        </w:rPr>
        <w:t xml:space="preserve">Výčet </w:t>
      </w:r>
      <w:r w:rsidR="00452F3C" w:rsidRPr="00D723E6">
        <w:rPr>
          <w:rFonts w:ascii="Calibri" w:hAnsi="Calibri"/>
          <w:sz w:val="22"/>
          <w:szCs w:val="22"/>
        </w:rPr>
        <w:t xml:space="preserve">všech dodávaných </w:t>
      </w:r>
      <w:r w:rsidR="000E2621" w:rsidRPr="00D723E6">
        <w:rPr>
          <w:rFonts w:ascii="Calibri" w:hAnsi="Calibri"/>
          <w:sz w:val="22"/>
          <w:szCs w:val="22"/>
        </w:rPr>
        <w:t xml:space="preserve">ASW, </w:t>
      </w:r>
      <w:r w:rsidRPr="00D723E6">
        <w:rPr>
          <w:rFonts w:ascii="Calibri" w:hAnsi="Calibri"/>
          <w:sz w:val="22"/>
          <w:szCs w:val="22"/>
        </w:rPr>
        <w:t xml:space="preserve">licenční model, </w:t>
      </w:r>
      <w:r w:rsidR="008B75AB" w:rsidRPr="00D723E6">
        <w:rPr>
          <w:rFonts w:ascii="Calibri" w:hAnsi="Calibri"/>
          <w:sz w:val="22"/>
          <w:szCs w:val="22"/>
        </w:rPr>
        <w:t xml:space="preserve">typ </w:t>
      </w:r>
      <w:r w:rsidR="00591F8A" w:rsidRPr="00D723E6">
        <w:rPr>
          <w:rFonts w:ascii="Calibri" w:hAnsi="Calibri"/>
          <w:sz w:val="22"/>
          <w:szCs w:val="22"/>
        </w:rPr>
        <w:t xml:space="preserve">poskytnutých </w:t>
      </w:r>
      <w:r w:rsidR="008B75AB" w:rsidRPr="00D723E6">
        <w:rPr>
          <w:rFonts w:ascii="Calibri" w:hAnsi="Calibri"/>
          <w:sz w:val="22"/>
          <w:szCs w:val="22"/>
        </w:rPr>
        <w:t xml:space="preserve">licencí (per user, per named user, </w:t>
      </w:r>
      <w:r w:rsidR="000E2621" w:rsidRPr="00D723E6">
        <w:rPr>
          <w:rFonts w:ascii="Calibri" w:hAnsi="Calibri"/>
          <w:sz w:val="22"/>
          <w:szCs w:val="22"/>
        </w:rPr>
        <w:t xml:space="preserve">per device, </w:t>
      </w:r>
      <w:r w:rsidR="008B75AB" w:rsidRPr="00D723E6">
        <w:rPr>
          <w:rFonts w:ascii="Calibri" w:hAnsi="Calibri"/>
          <w:sz w:val="22"/>
          <w:szCs w:val="22"/>
        </w:rPr>
        <w:t>concurrent apod.)</w:t>
      </w:r>
      <w:r w:rsidR="000E2621" w:rsidRPr="00D723E6">
        <w:rPr>
          <w:rFonts w:ascii="Calibri" w:hAnsi="Calibri"/>
          <w:sz w:val="22"/>
          <w:szCs w:val="22"/>
        </w:rPr>
        <w:t xml:space="preserve"> a </w:t>
      </w:r>
      <w:r w:rsidR="008B75AB" w:rsidRPr="00D723E6">
        <w:rPr>
          <w:rFonts w:ascii="Calibri" w:hAnsi="Calibri"/>
          <w:sz w:val="22"/>
          <w:szCs w:val="22"/>
        </w:rPr>
        <w:t xml:space="preserve">počet </w:t>
      </w:r>
      <w:r w:rsidR="00591F8A" w:rsidRPr="00D723E6">
        <w:rPr>
          <w:rFonts w:ascii="Calibri" w:hAnsi="Calibri"/>
          <w:sz w:val="22"/>
          <w:szCs w:val="22"/>
        </w:rPr>
        <w:t>poskytnutých</w:t>
      </w:r>
      <w:r w:rsidR="000E2621" w:rsidRPr="00D723E6">
        <w:rPr>
          <w:rFonts w:ascii="Calibri" w:hAnsi="Calibri"/>
          <w:sz w:val="22"/>
          <w:szCs w:val="22"/>
        </w:rPr>
        <w:t xml:space="preserve"> licencí je uveden v Příloze č. 1.</w:t>
      </w:r>
    </w:p>
    <w:bookmarkEnd w:id="5"/>
    <w:p w14:paraId="1BBDDC6E" w14:textId="6180F41B" w:rsidR="008B75AB" w:rsidRPr="00D723E6" w:rsidRDefault="00B24F5F" w:rsidP="00596B52">
      <w:pPr>
        <w:pStyle w:val="Odstavecseseznamem"/>
        <w:numPr>
          <w:ilvl w:val="1"/>
          <w:numId w:val="9"/>
        </w:numPr>
        <w:spacing w:before="0" w:after="120" w:line="240" w:lineRule="auto"/>
        <w:ind w:left="717"/>
        <w:contextualSpacing w:val="0"/>
        <w:rPr>
          <w:rFonts w:ascii="Calibri" w:hAnsi="Calibri"/>
          <w:sz w:val="22"/>
          <w:szCs w:val="22"/>
        </w:rPr>
      </w:pPr>
      <w:r w:rsidRPr="00D723E6">
        <w:rPr>
          <w:rFonts w:ascii="Calibri" w:hAnsi="Calibri"/>
          <w:sz w:val="22"/>
          <w:szCs w:val="22"/>
        </w:rPr>
        <w:t xml:space="preserve">dodávku potřebného </w:t>
      </w:r>
      <w:r w:rsidRPr="00D723E6">
        <w:rPr>
          <w:rFonts w:ascii="Calibri" w:hAnsi="Calibri"/>
          <w:b/>
          <w:sz w:val="22"/>
          <w:szCs w:val="22"/>
        </w:rPr>
        <w:t>systémového softwarového vybavení</w:t>
      </w:r>
      <w:r w:rsidRPr="00D723E6">
        <w:rPr>
          <w:rFonts w:ascii="Calibri" w:hAnsi="Calibri"/>
          <w:sz w:val="22"/>
          <w:szCs w:val="22"/>
        </w:rPr>
        <w:t xml:space="preserve"> (dále jen </w:t>
      </w:r>
      <w:r w:rsidRPr="00D723E6">
        <w:rPr>
          <w:rFonts w:ascii="Calibri" w:hAnsi="Calibri"/>
          <w:b/>
          <w:sz w:val="22"/>
          <w:szCs w:val="22"/>
        </w:rPr>
        <w:t>SSW</w:t>
      </w:r>
      <w:r w:rsidRPr="00D723E6">
        <w:rPr>
          <w:rFonts w:ascii="Calibri" w:hAnsi="Calibri"/>
          <w:sz w:val="22"/>
          <w:szCs w:val="22"/>
        </w:rPr>
        <w:t xml:space="preserve">), tj. </w:t>
      </w:r>
      <w:r w:rsidR="008B75AB" w:rsidRPr="00D723E6">
        <w:rPr>
          <w:rFonts w:ascii="Calibri" w:hAnsi="Calibri"/>
          <w:sz w:val="22"/>
          <w:szCs w:val="22"/>
        </w:rPr>
        <w:t xml:space="preserve">kompletní dodávku všech potřebných </w:t>
      </w:r>
      <w:r w:rsidR="008B75AB" w:rsidRPr="00D723E6">
        <w:rPr>
          <w:rFonts w:ascii="Calibri" w:hAnsi="Calibri"/>
          <w:b/>
          <w:sz w:val="22"/>
          <w:szCs w:val="22"/>
        </w:rPr>
        <w:t>systémových software</w:t>
      </w:r>
      <w:r w:rsidR="00452F3C" w:rsidRPr="00D723E6">
        <w:rPr>
          <w:rFonts w:ascii="Calibri" w:hAnsi="Calibri"/>
          <w:b/>
          <w:sz w:val="22"/>
          <w:szCs w:val="22"/>
        </w:rPr>
        <w:t xml:space="preserve"> a licencí</w:t>
      </w:r>
      <w:r w:rsidR="000D1C47" w:rsidRPr="00D723E6">
        <w:rPr>
          <w:rFonts w:ascii="Calibri" w:hAnsi="Calibri"/>
          <w:b/>
          <w:sz w:val="22"/>
          <w:szCs w:val="22"/>
        </w:rPr>
        <w:t xml:space="preserve"> </w:t>
      </w:r>
      <w:r w:rsidR="008B75AB" w:rsidRPr="00D723E6">
        <w:rPr>
          <w:rFonts w:ascii="Calibri" w:hAnsi="Calibri"/>
          <w:sz w:val="22"/>
          <w:szCs w:val="22"/>
        </w:rPr>
        <w:t xml:space="preserve">které nejsou součástí provozního prostředí </w:t>
      </w:r>
      <w:r w:rsidR="001A5A4F" w:rsidRPr="00D723E6">
        <w:rPr>
          <w:rFonts w:ascii="Calibri" w:hAnsi="Calibri"/>
          <w:sz w:val="22"/>
          <w:szCs w:val="22"/>
        </w:rPr>
        <w:t>Objednatele</w:t>
      </w:r>
      <w:r w:rsidR="008B75AB" w:rsidRPr="00D723E6">
        <w:rPr>
          <w:rFonts w:ascii="Calibri" w:hAnsi="Calibri"/>
          <w:sz w:val="22"/>
          <w:szCs w:val="22"/>
        </w:rPr>
        <w:t xml:space="preserve"> (např. linuxová operační prostředí, databázový systém,</w:t>
      </w:r>
      <w:r w:rsidR="00591F8A" w:rsidRPr="00D723E6">
        <w:rPr>
          <w:rFonts w:ascii="Calibri" w:hAnsi="Calibri"/>
          <w:sz w:val="22"/>
          <w:szCs w:val="22"/>
        </w:rPr>
        <w:t xml:space="preserve"> virtualizační prostředí</w:t>
      </w:r>
      <w:r w:rsidR="008B75AB" w:rsidRPr="00D723E6">
        <w:rPr>
          <w:rFonts w:ascii="Calibri" w:hAnsi="Calibri"/>
          <w:sz w:val="22"/>
          <w:szCs w:val="22"/>
        </w:rPr>
        <w:t xml:space="preserve"> a další případné specifické systémové komponenty). </w:t>
      </w:r>
    </w:p>
    <w:p w14:paraId="2A7ABC42" w14:textId="1283A477" w:rsidR="00345D41" w:rsidRPr="00D723E6" w:rsidRDefault="00345D41" w:rsidP="00345D41">
      <w:pPr>
        <w:spacing w:after="120" w:line="240" w:lineRule="auto"/>
        <w:ind w:left="708"/>
        <w:rPr>
          <w:rFonts w:ascii="Calibri" w:hAnsi="Calibri"/>
        </w:rPr>
      </w:pPr>
      <w:bookmarkStart w:id="6" w:name="_Hlk510095869"/>
      <w:r w:rsidRPr="00D723E6">
        <w:rPr>
          <w:rFonts w:ascii="Calibri" w:hAnsi="Calibri"/>
        </w:rPr>
        <w:t>Výčet všech dodávaných SSW, licenční model, typ poskytnutých licencí a počet poskytnutých licencí je uveden v Příloze č. 1.</w:t>
      </w:r>
    </w:p>
    <w:bookmarkEnd w:id="6"/>
    <w:p w14:paraId="24841E28" w14:textId="77777777" w:rsidR="00BB7CB7" w:rsidRDefault="008B75AB" w:rsidP="00D723E6">
      <w:pPr>
        <w:pStyle w:val="Odstavecseseznamem"/>
        <w:numPr>
          <w:ilvl w:val="1"/>
          <w:numId w:val="9"/>
        </w:numPr>
        <w:spacing w:before="0" w:after="120" w:line="240" w:lineRule="auto"/>
        <w:ind w:left="717" w:hanging="357"/>
        <w:contextualSpacing w:val="0"/>
        <w:rPr>
          <w:rFonts w:ascii="Calibri" w:hAnsi="Calibri"/>
          <w:sz w:val="22"/>
          <w:szCs w:val="22"/>
        </w:rPr>
      </w:pPr>
      <w:r w:rsidRPr="00D723E6">
        <w:rPr>
          <w:rFonts w:ascii="Calibri" w:hAnsi="Calibri"/>
          <w:sz w:val="22"/>
          <w:szCs w:val="22"/>
        </w:rPr>
        <w:t xml:space="preserve">kompletní dodávku </w:t>
      </w:r>
      <w:r w:rsidR="00591F8A" w:rsidRPr="00D723E6">
        <w:rPr>
          <w:rFonts w:ascii="Calibri" w:hAnsi="Calibri"/>
          <w:sz w:val="22"/>
          <w:szCs w:val="22"/>
        </w:rPr>
        <w:t xml:space="preserve">všech potřebných </w:t>
      </w:r>
      <w:r w:rsidRPr="00D723E6">
        <w:rPr>
          <w:rFonts w:ascii="Calibri" w:hAnsi="Calibri"/>
          <w:sz w:val="22"/>
          <w:szCs w:val="22"/>
        </w:rPr>
        <w:t xml:space="preserve">technických </w:t>
      </w:r>
      <w:r w:rsidR="00B24F5F" w:rsidRPr="00D723E6">
        <w:rPr>
          <w:rFonts w:ascii="Calibri" w:hAnsi="Calibri"/>
          <w:sz w:val="22"/>
          <w:szCs w:val="22"/>
        </w:rPr>
        <w:t xml:space="preserve">prostředků a zařízení </w:t>
      </w:r>
      <w:r w:rsidRPr="00D723E6">
        <w:rPr>
          <w:rFonts w:ascii="Calibri" w:hAnsi="Calibri"/>
          <w:sz w:val="22"/>
          <w:szCs w:val="22"/>
        </w:rPr>
        <w:t>(</w:t>
      </w:r>
      <w:r w:rsidR="00B24F5F" w:rsidRPr="00D723E6">
        <w:rPr>
          <w:rFonts w:ascii="Calibri" w:hAnsi="Calibri"/>
          <w:sz w:val="22"/>
          <w:szCs w:val="22"/>
        </w:rPr>
        <w:t xml:space="preserve">dále jen </w:t>
      </w:r>
      <w:r w:rsidRPr="00D723E6">
        <w:rPr>
          <w:rFonts w:ascii="Calibri" w:hAnsi="Calibri"/>
          <w:b/>
          <w:sz w:val="22"/>
          <w:szCs w:val="22"/>
        </w:rPr>
        <w:t>hardware</w:t>
      </w:r>
      <w:r w:rsidR="00B24F5F" w:rsidRPr="00D723E6">
        <w:rPr>
          <w:rFonts w:ascii="Calibri" w:hAnsi="Calibri"/>
          <w:sz w:val="22"/>
          <w:szCs w:val="22"/>
        </w:rPr>
        <w:t xml:space="preserve">, </w:t>
      </w:r>
      <w:r w:rsidR="00B24F5F" w:rsidRPr="00D723E6">
        <w:rPr>
          <w:rFonts w:ascii="Calibri" w:hAnsi="Calibri"/>
          <w:b/>
          <w:sz w:val="22"/>
          <w:szCs w:val="22"/>
        </w:rPr>
        <w:t>HW</w:t>
      </w:r>
      <w:r w:rsidRPr="00D723E6">
        <w:rPr>
          <w:rFonts w:ascii="Calibri" w:hAnsi="Calibri"/>
          <w:sz w:val="22"/>
          <w:szCs w:val="22"/>
        </w:rPr>
        <w:t>)</w:t>
      </w:r>
      <w:r w:rsidR="00BB7CB7">
        <w:rPr>
          <w:rFonts w:ascii="Calibri" w:hAnsi="Calibri"/>
          <w:sz w:val="22"/>
          <w:szCs w:val="22"/>
        </w:rPr>
        <w:t xml:space="preserve"> pro realizaci díla.</w:t>
      </w:r>
    </w:p>
    <w:p w14:paraId="270DAB9F" w14:textId="0BA06D0C" w:rsidR="00452F3C" w:rsidRPr="00D723E6" w:rsidRDefault="008B75AB" w:rsidP="00BB7CB7">
      <w:pPr>
        <w:pStyle w:val="Odstavecseseznamem"/>
        <w:spacing w:before="0" w:after="120" w:line="240" w:lineRule="auto"/>
        <w:ind w:left="717"/>
        <w:contextualSpacing w:val="0"/>
        <w:rPr>
          <w:rFonts w:ascii="Calibri" w:hAnsi="Calibri"/>
          <w:sz w:val="22"/>
          <w:szCs w:val="22"/>
        </w:rPr>
      </w:pPr>
      <w:r w:rsidRPr="00D723E6">
        <w:rPr>
          <w:rFonts w:ascii="Calibri" w:hAnsi="Calibri"/>
          <w:sz w:val="22"/>
          <w:szCs w:val="22"/>
        </w:rPr>
        <w:t xml:space="preserve"> </w:t>
      </w:r>
      <w:r w:rsidR="00345D41" w:rsidRPr="00D723E6">
        <w:rPr>
          <w:rFonts w:ascii="Calibri" w:hAnsi="Calibri"/>
          <w:sz w:val="22"/>
          <w:szCs w:val="22"/>
        </w:rPr>
        <w:t>Výčet</w:t>
      </w:r>
      <w:r w:rsidR="000B2FAF" w:rsidRPr="00D723E6">
        <w:rPr>
          <w:rFonts w:ascii="Calibri" w:hAnsi="Calibri"/>
          <w:sz w:val="22"/>
          <w:szCs w:val="22"/>
        </w:rPr>
        <w:t xml:space="preserve"> všech dodávaných technických </w:t>
      </w:r>
      <w:r w:rsidR="00345D41" w:rsidRPr="00D723E6">
        <w:rPr>
          <w:rFonts w:ascii="Calibri" w:hAnsi="Calibri"/>
          <w:sz w:val="22"/>
          <w:szCs w:val="22"/>
        </w:rPr>
        <w:t xml:space="preserve">prostředků a </w:t>
      </w:r>
      <w:r w:rsidR="000B2FAF" w:rsidRPr="00D723E6">
        <w:rPr>
          <w:rFonts w:ascii="Calibri" w:hAnsi="Calibri"/>
          <w:sz w:val="22"/>
          <w:szCs w:val="22"/>
        </w:rPr>
        <w:t xml:space="preserve">zařízení, vč. příslušného softwarového vybavení, je uveden v </w:t>
      </w:r>
      <w:r w:rsidR="00452F3C" w:rsidRPr="00D723E6">
        <w:rPr>
          <w:rFonts w:ascii="Calibri" w:hAnsi="Calibri"/>
          <w:sz w:val="22"/>
          <w:szCs w:val="22"/>
        </w:rPr>
        <w:t>Příloze č. 1.</w:t>
      </w:r>
    </w:p>
    <w:p w14:paraId="757789E9" w14:textId="35B203D0" w:rsidR="008B75AB" w:rsidRPr="00D723E6" w:rsidRDefault="008B75AB" w:rsidP="00596B52">
      <w:pPr>
        <w:pStyle w:val="Odstavecseseznamem"/>
        <w:numPr>
          <w:ilvl w:val="1"/>
          <w:numId w:val="9"/>
        </w:numPr>
        <w:spacing w:before="0" w:after="120" w:line="240" w:lineRule="auto"/>
        <w:ind w:left="717" w:hanging="357"/>
        <w:contextualSpacing w:val="0"/>
        <w:rPr>
          <w:rFonts w:ascii="Calibri" w:hAnsi="Calibri"/>
          <w:sz w:val="22"/>
          <w:szCs w:val="22"/>
        </w:rPr>
      </w:pPr>
      <w:r w:rsidRPr="00D723E6">
        <w:rPr>
          <w:rFonts w:ascii="Calibri" w:hAnsi="Calibri"/>
          <w:sz w:val="22"/>
          <w:szCs w:val="22"/>
        </w:rPr>
        <w:t xml:space="preserve">všechny </w:t>
      </w:r>
      <w:r w:rsidRPr="00D723E6">
        <w:rPr>
          <w:rFonts w:ascii="Calibri" w:hAnsi="Calibri"/>
          <w:b/>
          <w:sz w:val="22"/>
          <w:szCs w:val="22"/>
        </w:rPr>
        <w:t>práce</w:t>
      </w:r>
      <w:r w:rsidRPr="00D723E6">
        <w:rPr>
          <w:rFonts w:ascii="Calibri" w:hAnsi="Calibri"/>
          <w:sz w:val="22"/>
          <w:szCs w:val="22"/>
        </w:rPr>
        <w:t xml:space="preserve"> </w:t>
      </w:r>
      <w:r w:rsidR="007E02B8" w:rsidRPr="00D723E6">
        <w:rPr>
          <w:rFonts w:ascii="Calibri" w:hAnsi="Calibri"/>
          <w:sz w:val="22"/>
          <w:szCs w:val="22"/>
        </w:rPr>
        <w:t>spojené s realizací díla, zejména pak:</w:t>
      </w:r>
    </w:p>
    <w:p w14:paraId="176400B5" w14:textId="77777777" w:rsidR="00CA0F88" w:rsidRPr="00D723E6" w:rsidRDefault="00CA0F88" w:rsidP="00596B52">
      <w:pPr>
        <w:pStyle w:val="Odstavecseseznamem"/>
        <w:numPr>
          <w:ilvl w:val="0"/>
          <w:numId w:val="10"/>
        </w:numPr>
        <w:spacing w:before="0" w:after="120" w:line="240" w:lineRule="auto"/>
        <w:contextualSpacing w:val="0"/>
        <w:rPr>
          <w:rFonts w:cs="Arial"/>
          <w:sz w:val="22"/>
          <w:szCs w:val="22"/>
        </w:rPr>
      </w:pPr>
      <w:r w:rsidRPr="00D723E6">
        <w:rPr>
          <w:rFonts w:ascii="Calibri" w:hAnsi="Calibri"/>
          <w:sz w:val="22"/>
          <w:szCs w:val="22"/>
        </w:rPr>
        <w:t xml:space="preserve">vypracování vstupního analytického prováděcího plánu projektu (dále jen </w:t>
      </w:r>
      <w:r w:rsidRPr="00D723E6">
        <w:rPr>
          <w:rFonts w:ascii="Calibri" w:hAnsi="Calibri"/>
          <w:b/>
          <w:sz w:val="22"/>
          <w:szCs w:val="22"/>
        </w:rPr>
        <w:t>Implementační plán projektu</w:t>
      </w:r>
      <w:r w:rsidRPr="00D723E6">
        <w:rPr>
          <w:rFonts w:ascii="Calibri" w:hAnsi="Calibri"/>
          <w:sz w:val="22"/>
          <w:szCs w:val="22"/>
        </w:rPr>
        <w:t xml:space="preserve">), vč. </w:t>
      </w:r>
      <w:r w:rsidRPr="00D723E6">
        <w:rPr>
          <w:rFonts w:cs="Arial"/>
          <w:sz w:val="22"/>
          <w:szCs w:val="22"/>
        </w:rPr>
        <w:t>akceptačních procedur (nutných k provedení akceptace díla) a akceptačních protokolů,</w:t>
      </w:r>
    </w:p>
    <w:p w14:paraId="1E9AFC43" w14:textId="77777777" w:rsidR="007E02B8" w:rsidRPr="00D723E6" w:rsidRDefault="007E02B8" w:rsidP="00596B52">
      <w:pPr>
        <w:pStyle w:val="Odstavecseseznamem"/>
        <w:numPr>
          <w:ilvl w:val="0"/>
          <w:numId w:val="10"/>
        </w:numPr>
        <w:spacing w:before="0" w:after="120" w:line="240" w:lineRule="auto"/>
        <w:contextualSpacing w:val="0"/>
        <w:rPr>
          <w:rFonts w:cs="Arial"/>
          <w:sz w:val="22"/>
          <w:szCs w:val="22"/>
        </w:rPr>
      </w:pPr>
      <w:r w:rsidRPr="00D723E6">
        <w:rPr>
          <w:rFonts w:ascii="Calibri" w:hAnsi="Calibri"/>
          <w:sz w:val="22"/>
          <w:szCs w:val="22"/>
        </w:rPr>
        <w:t xml:space="preserve">instalace dodávaného SW a HW vybavení, vč. </w:t>
      </w:r>
      <w:r w:rsidRPr="00D723E6">
        <w:rPr>
          <w:rFonts w:cs="Arial"/>
          <w:sz w:val="22"/>
          <w:szCs w:val="22"/>
        </w:rPr>
        <w:t>fyzické implementace do sítě Objednatele,</w:t>
      </w:r>
    </w:p>
    <w:p w14:paraId="7C2A1CA1" w14:textId="66134E66" w:rsidR="008B75AB" w:rsidRPr="00D723E6" w:rsidRDefault="008B75AB" w:rsidP="00596B52">
      <w:pPr>
        <w:pStyle w:val="Odstavecseseznamem"/>
        <w:numPr>
          <w:ilvl w:val="0"/>
          <w:numId w:val="10"/>
        </w:numPr>
        <w:spacing w:before="0" w:after="120" w:line="240" w:lineRule="auto"/>
        <w:contextualSpacing w:val="0"/>
        <w:rPr>
          <w:rFonts w:ascii="Calibri" w:hAnsi="Calibri"/>
          <w:sz w:val="22"/>
          <w:szCs w:val="22"/>
        </w:rPr>
      </w:pPr>
      <w:r w:rsidRPr="00D723E6">
        <w:rPr>
          <w:rFonts w:ascii="Calibri" w:hAnsi="Calibri"/>
          <w:sz w:val="22"/>
          <w:szCs w:val="22"/>
        </w:rPr>
        <w:t>implementac</w:t>
      </w:r>
      <w:r w:rsidR="007E02B8" w:rsidRPr="00D723E6">
        <w:rPr>
          <w:rFonts w:ascii="Calibri" w:hAnsi="Calibri"/>
          <w:sz w:val="22"/>
          <w:szCs w:val="22"/>
        </w:rPr>
        <w:t>e</w:t>
      </w:r>
      <w:r w:rsidRPr="00D723E6">
        <w:rPr>
          <w:rFonts w:ascii="Calibri" w:hAnsi="Calibri"/>
          <w:sz w:val="22"/>
          <w:szCs w:val="22"/>
        </w:rPr>
        <w:t xml:space="preserve"> a vstupní nastavení dodávaného řešení dle požadavků </w:t>
      </w:r>
      <w:r w:rsidR="001A5A4F" w:rsidRPr="00D723E6">
        <w:rPr>
          <w:rFonts w:ascii="Calibri" w:hAnsi="Calibri"/>
          <w:sz w:val="22"/>
          <w:szCs w:val="22"/>
        </w:rPr>
        <w:t>Objednatele</w:t>
      </w:r>
    </w:p>
    <w:p w14:paraId="334C27EE" w14:textId="59EEF8CA" w:rsidR="008B75AB" w:rsidRPr="00D723E6" w:rsidRDefault="008B75AB" w:rsidP="00596B52">
      <w:pPr>
        <w:pStyle w:val="Odstavecseseznamem"/>
        <w:numPr>
          <w:ilvl w:val="1"/>
          <w:numId w:val="9"/>
        </w:numPr>
        <w:spacing w:before="0" w:after="120" w:line="240" w:lineRule="auto"/>
        <w:ind w:left="717" w:hanging="357"/>
        <w:contextualSpacing w:val="0"/>
        <w:rPr>
          <w:rFonts w:ascii="Calibri" w:hAnsi="Calibri"/>
          <w:sz w:val="22"/>
          <w:szCs w:val="22"/>
        </w:rPr>
      </w:pPr>
      <w:r w:rsidRPr="00D723E6">
        <w:rPr>
          <w:rFonts w:ascii="Calibri" w:hAnsi="Calibri"/>
          <w:sz w:val="22"/>
          <w:szCs w:val="22"/>
        </w:rPr>
        <w:t xml:space="preserve">všechny typy </w:t>
      </w:r>
      <w:r w:rsidRPr="00D723E6">
        <w:rPr>
          <w:rFonts w:ascii="Calibri" w:hAnsi="Calibri"/>
          <w:b/>
          <w:sz w:val="22"/>
          <w:szCs w:val="22"/>
        </w:rPr>
        <w:t>školení</w:t>
      </w:r>
      <w:r w:rsidRPr="00D723E6">
        <w:rPr>
          <w:rFonts w:ascii="Calibri" w:hAnsi="Calibri"/>
          <w:sz w:val="22"/>
          <w:szCs w:val="22"/>
        </w:rPr>
        <w:t xml:space="preserve"> potřebné pro práci s dodávaným </w:t>
      </w:r>
      <w:r w:rsidR="008A6FEC" w:rsidRPr="00D723E6">
        <w:rPr>
          <w:rFonts w:ascii="Calibri" w:hAnsi="Calibri"/>
          <w:sz w:val="22"/>
          <w:szCs w:val="22"/>
        </w:rPr>
        <w:t>řešením:</w:t>
      </w:r>
    </w:p>
    <w:p w14:paraId="25BA4C75" w14:textId="4D53462F" w:rsidR="008B75AB" w:rsidRPr="00F94773" w:rsidRDefault="008B75AB" w:rsidP="00596B52">
      <w:pPr>
        <w:pStyle w:val="Odstavecseseznamem"/>
        <w:numPr>
          <w:ilvl w:val="0"/>
          <w:numId w:val="10"/>
        </w:numPr>
        <w:spacing w:before="0" w:after="120" w:line="240" w:lineRule="auto"/>
        <w:contextualSpacing w:val="0"/>
        <w:rPr>
          <w:rFonts w:ascii="Calibri" w:hAnsi="Calibri"/>
          <w:sz w:val="22"/>
          <w:szCs w:val="22"/>
        </w:rPr>
      </w:pPr>
      <w:r w:rsidRPr="00F94773">
        <w:rPr>
          <w:rFonts w:ascii="Calibri" w:hAnsi="Calibri"/>
          <w:sz w:val="22"/>
          <w:szCs w:val="22"/>
        </w:rPr>
        <w:t xml:space="preserve">školení administrátorů a správců v počtu: </w:t>
      </w:r>
      <w:r w:rsidRPr="00F94773">
        <w:rPr>
          <w:rFonts w:ascii="Calibri" w:hAnsi="Calibri"/>
          <w:sz w:val="22"/>
          <w:szCs w:val="22"/>
        </w:rPr>
        <w:tab/>
      </w:r>
      <w:r w:rsidRPr="00F94773">
        <w:rPr>
          <w:rFonts w:ascii="Calibri" w:hAnsi="Calibri"/>
          <w:sz w:val="22"/>
          <w:szCs w:val="22"/>
        </w:rPr>
        <w:tab/>
      </w:r>
      <w:r w:rsidRPr="00F94773">
        <w:rPr>
          <w:rFonts w:ascii="Calibri" w:hAnsi="Calibri"/>
          <w:sz w:val="22"/>
          <w:szCs w:val="22"/>
        </w:rPr>
        <w:tab/>
      </w:r>
      <w:r w:rsidRPr="00F94773">
        <w:rPr>
          <w:rFonts w:ascii="Calibri" w:hAnsi="Calibri"/>
          <w:sz w:val="22"/>
          <w:szCs w:val="22"/>
        </w:rPr>
        <w:tab/>
      </w:r>
      <w:r w:rsidRPr="00F94773">
        <w:rPr>
          <w:rFonts w:ascii="Calibri" w:hAnsi="Calibri"/>
          <w:sz w:val="22"/>
          <w:szCs w:val="22"/>
        </w:rPr>
        <w:tab/>
        <w:t xml:space="preserve">do 5 </w:t>
      </w:r>
    </w:p>
    <w:p w14:paraId="11E91FBB" w14:textId="47C0AD9F" w:rsidR="008B75AB" w:rsidRPr="00D723E6" w:rsidRDefault="008B75AB" w:rsidP="00596B52">
      <w:pPr>
        <w:pStyle w:val="Odstavecseseznamem"/>
        <w:numPr>
          <w:ilvl w:val="1"/>
          <w:numId w:val="9"/>
        </w:numPr>
        <w:spacing w:before="0" w:after="120" w:line="240" w:lineRule="auto"/>
        <w:ind w:left="717" w:hanging="357"/>
        <w:contextualSpacing w:val="0"/>
        <w:rPr>
          <w:rFonts w:ascii="Calibri" w:hAnsi="Calibri"/>
          <w:sz w:val="22"/>
          <w:szCs w:val="22"/>
        </w:rPr>
      </w:pPr>
      <w:r w:rsidRPr="00D723E6">
        <w:rPr>
          <w:rFonts w:ascii="Calibri" w:hAnsi="Calibri"/>
          <w:sz w:val="22"/>
          <w:szCs w:val="22"/>
        </w:rPr>
        <w:t xml:space="preserve">kompletní </w:t>
      </w:r>
      <w:r w:rsidR="00E33990" w:rsidRPr="00D723E6">
        <w:rPr>
          <w:rFonts w:ascii="Calibri" w:hAnsi="Calibri"/>
          <w:b/>
          <w:sz w:val="22"/>
          <w:szCs w:val="22"/>
        </w:rPr>
        <w:t>projektovou</w:t>
      </w:r>
      <w:r w:rsidR="00E33990" w:rsidRPr="00D723E6">
        <w:rPr>
          <w:rFonts w:ascii="Calibri" w:hAnsi="Calibri"/>
          <w:sz w:val="22"/>
          <w:szCs w:val="22"/>
        </w:rPr>
        <w:t xml:space="preserve"> </w:t>
      </w:r>
      <w:r w:rsidRPr="00D723E6">
        <w:rPr>
          <w:rFonts w:ascii="Calibri" w:hAnsi="Calibri"/>
          <w:b/>
          <w:sz w:val="22"/>
          <w:szCs w:val="22"/>
        </w:rPr>
        <w:t>dokumentaci</w:t>
      </w:r>
      <w:r w:rsidRPr="00D723E6">
        <w:rPr>
          <w:rFonts w:ascii="Calibri" w:hAnsi="Calibri"/>
          <w:sz w:val="22"/>
          <w:szCs w:val="22"/>
        </w:rPr>
        <w:t xml:space="preserve"> v elektronické podobě</w:t>
      </w:r>
      <w:r w:rsidR="00AE087E" w:rsidRPr="00D723E6">
        <w:rPr>
          <w:rFonts w:ascii="Calibri" w:hAnsi="Calibri"/>
          <w:sz w:val="22"/>
          <w:szCs w:val="22"/>
        </w:rPr>
        <w:t>, která zahrnuje minimálně tuto dokumentaci</w:t>
      </w:r>
      <w:r w:rsidRPr="00D723E6">
        <w:rPr>
          <w:rFonts w:ascii="Calibri" w:hAnsi="Calibri"/>
          <w:sz w:val="22"/>
          <w:szCs w:val="22"/>
        </w:rPr>
        <w:t>:</w:t>
      </w:r>
    </w:p>
    <w:p w14:paraId="3772FFA2" w14:textId="10744FCC" w:rsidR="008B75AB" w:rsidRPr="00D723E6" w:rsidRDefault="008B75AB" w:rsidP="00596B52">
      <w:pPr>
        <w:pStyle w:val="Odstavecseseznamem"/>
        <w:numPr>
          <w:ilvl w:val="0"/>
          <w:numId w:val="10"/>
        </w:numPr>
        <w:spacing w:before="0" w:after="120" w:line="240" w:lineRule="auto"/>
        <w:contextualSpacing w:val="0"/>
        <w:rPr>
          <w:rFonts w:ascii="Calibri" w:hAnsi="Calibri"/>
          <w:sz w:val="22"/>
          <w:szCs w:val="22"/>
        </w:rPr>
      </w:pPr>
      <w:r w:rsidRPr="00D723E6">
        <w:rPr>
          <w:rFonts w:ascii="Calibri" w:hAnsi="Calibri"/>
          <w:sz w:val="22"/>
          <w:szCs w:val="22"/>
        </w:rPr>
        <w:t xml:space="preserve">uživatelská dokumentace – </w:t>
      </w:r>
      <w:r w:rsidR="00E33990" w:rsidRPr="00D723E6">
        <w:rPr>
          <w:rFonts w:ascii="Calibri" w:hAnsi="Calibri"/>
          <w:b/>
          <w:sz w:val="22"/>
          <w:szCs w:val="22"/>
        </w:rPr>
        <w:t>U</w:t>
      </w:r>
      <w:r w:rsidRPr="00D723E6">
        <w:rPr>
          <w:rFonts w:ascii="Calibri" w:hAnsi="Calibri"/>
          <w:b/>
          <w:sz w:val="22"/>
          <w:szCs w:val="22"/>
        </w:rPr>
        <w:t>živatelský manuál</w:t>
      </w:r>
      <w:r w:rsidR="00F94773">
        <w:rPr>
          <w:rFonts w:ascii="Calibri" w:hAnsi="Calibri"/>
          <w:b/>
          <w:sz w:val="22"/>
          <w:szCs w:val="22"/>
        </w:rPr>
        <w:t xml:space="preserve"> k dodávanému řešení</w:t>
      </w:r>
      <w:r w:rsidR="00D723E6">
        <w:rPr>
          <w:rFonts w:ascii="Calibri" w:hAnsi="Calibri"/>
          <w:b/>
          <w:sz w:val="22"/>
          <w:szCs w:val="22"/>
        </w:rPr>
        <w:t xml:space="preserve"> </w:t>
      </w:r>
      <w:r w:rsidRPr="00D723E6">
        <w:rPr>
          <w:rFonts w:ascii="Calibri" w:hAnsi="Calibri"/>
          <w:sz w:val="22"/>
          <w:szCs w:val="22"/>
        </w:rPr>
        <w:t xml:space="preserve">s popisem uživatelských funkcí </w:t>
      </w:r>
    </w:p>
    <w:p w14:paraId="28A1099E" w14:textId="270066CD" w:rsidR="008B75AB" w:rsidRPr="00D723E6" w:rsidRDefault="00587198" w:rsidP="00E33990">
      <w:pPr>
        <w:pStyle w:val="Odstavecseseznamem"/>
        <w:numPr>
          <w:ilvl w:val="0"/>
          <w:numId w:val="10"/>
        </w:numPr>
        <w:spacing w:before="0" w:after="120" w:line="240" w:lineRule="auto"/>
        <w:contextualSpacing w:val="0"/>
        <w:rPr>
          <w:rFonts w:ascii="Calibri" w:hAnsi="Calibri"/>
          <w:sz w:val="22"/>
          <w:szCs w:val="22"/>
        </w:rPr>
      </w:pPr>
      <w:r w:rsidRPr="00D723E6">
        <w:rPr>
          <w:rFonts w:ascii="Calibri" w:hAnsi="Calibri"/>
          <w:b/>
          <w:sz w:val="22"/>
          <w:szCs w:val="22"/>
        </w:rPr>
        <w:t>Implementační</w:t>
      </w:r>
      <w:r w:rsidR="008B75AB" w:rsidRPr="00D723E6">
        <w:rPr>
          <w:rFonts w:ascii="Calibri" w:hAnsi="Calibri"/>
          <w:b/>
          <w:sz w:val="22"/>
          <w:szCs w:val="22"/>
        </w:rPr>
        <w:t xml:space="preserve"> plán projektu</w:t>
      </w:r>
      <w:r w:rsidR="003220A8" w:rsidRPr="00D723E6">
        <w:rPr>
          <w:rFonts w:ascii="Calibri" w:hAnsi="Calibri"/>
          <w:sz w:val="22"/>
          <w:szCs w:val="22"/>
        </w:rPr>
        <w:t xml:space="preserve">, </w:t>
      </w:r>
      <w:bookmarkStart w:id="7" w:name="_Hlk510505761"/>
      <w:r w:rsidR="00E33990" w:rsidRPr="00D723E6">
        <w:rPr>
          <w:rFonts w:ascii="Calibri" w:hAnsi="Calibri"/>
          <w:sz w:val="22"/>
          <w:szCs w:val="22"/>
        </w:rPr>
        <w:t>který obsahuje minimálně:</w:t>
      </w:r>
    </w:p>
    <w:bookmarkEnd w:id="7"/>
    <w:p w14:paraId="3B979073" w14:textId="77777777" w:rsidR="00E33990" w:rsidRPr="00D723E6" w:rsidRDefault="00E33990" w:rsidP="00E33990">
      <w:pPr>
        <w:pStyle w:val="Odstavecseseznamem"/>
        <w:numPr>
          <w:ilvl w:val="0"/>
          <w:numId w:val="11"/>
        </w:numPr>
        <w:spacing w:before="0" w:after="120" w:line="240" w:lineRule="auto"/>
        <w:contextualSpacing w:val="0"/>
        <w:rPr>
          <w:rFonts w:ascii="Calibri" w:hAnsi="Calibri"/>
          <w:sz w:val="22"/>
          <w:szCs w:val="22"/>
        </w:rPr>
      </w:pPr>
      <w:r w:rsidRPr="00D723E6">
        <w:rPr>
          <w:rFonts w:ascii="Calibri" w:hAnsi="Calibri"/>
          <w:sz w:val="22"/>
          <w:szCs w:val="22"/>
        </w:rPr>
        <w:t xml:space="preserve">finální popis implementace dodávaného řešení, </w:t>
      </w:r>
    </w:p>
    <w:p w14:paraId="05B7FB31" w14:textId="38B5641A" w:rsidR="008B75AB" w:rsidRPr="00D723E6" w:rsidRDefault="00E33990" w:rsidP="00596B52">
      <w:pPr>
        <w:pStyle w:val="Odstavecseseznamem"/>
        <w:numPr>
          <w:ilvl w:val="0"/>
          <w:numId w:val="11"/>
        </w:numPr>
        <w:spacing w:before="0" w:after="120" w:line="240" w:lineRule="auto"/>
        <w:contextualSpacing w:val="0"/>
        <w:rPr>
          <w:rFonts w:ascii="Calibri" w:hAnsi="Calibri"/>
          <w:sz w:val="22"/>
          <w:szCs w:val="22"/>
        </w:rPr>
      </w:pPr>
      <w:r w:rsidRPr="00D723E6">
        <w:rPr>
          <w:rFonts w:ascii="Calibri" w:hAnsi="Calibri"/>
          <w:sz w:val="22"/>
          <w:szCs w:val="22"/>
        </w:rPr>
        <w:t xml:space="preserve">popis akceptačních procedur a </w:t>
      </w:r>
      <w:r w:rsidR="008B75AB" w:rsidRPr="00D723E6">
        <w:rPr>
          <w:rFonts w:ascii="Calibri" w:hAnsi="Calibri"/>
          <w:sz w:val="22"/>
          <w:szCs w:val="22"/>
        </w:rPr>
        <w:t>akceptační protokoly.</w:t>
      </w:r>
    </w:p>
    <w:p w14:paraId="0B41928C" w14:textId="76CBDB97" w:rsidR="00AE087E" w:rsidRPr="00D723E6" w:rsidRDefault="00BD130D" w:rsidP="00596B52">
      <w:pPr>
        <w:pStyle w:val="Odstavecseseznamem"/>
        <w:numPr>
          <w:ilvl w:val="0"/>
          <w:numId w:val="10"/>
        </w:numPr>
        <w:spacing w:before="0" w:after="120" w:line="240" w:lineRule="auto"/>
        <w:contextualSpacing w:val="0"/>
        <w:rPr>
          <w:rFonts w:ascii="Calibri" w:hAnsi="Calibri"/>
          <w:sz w:val="22"/>
          <w:szCs w:val="22"/>
        </w:rPr>
      </w:pPr>
      <w:r w:rsidRPr="00D723E6">
        <w:rPr>
          <w:rFonts w:ascii="Calibri" w:hAnsi="Calibri"/>
          <w:b/>
          <w:sz w:val="22"/>
          <w:szCs w:val="22"/>
        </w:rPr>
        <w:t>B</w:t>
      </w:r>
      <w:r w:rsidR="008B75AB" w:rsidRPr="00D723E6">
        <w:rPr>
          <w:rFonts w:ascii="Calibri" w:hAnsi="Calibri"/>
          <w:b/>
          <w:sz w:val="22"/>
          <w:szCs w:val="22"/>
        </w:rPr>
        <w:t xml:space="preserve">ezpečnostní </w:t>
      </w:r>
      <w:r w:rsidRPr="00D723E6">
        <w:rPr>
          <w:rFonts w:ascii="Calibri" w:hAnsi="Calibri"/>
          <w:b/>
          <w:sz w:val="22"/>
          <w:szCs w:val="22"/>
        </w:rPr>
        <w:t xml:space="preserve">opatření – </w:t>
      </w:r>
      <w:r w:rsidRPr="00D723E6">
        <w:rPr>
          <w:rFonts w:ascii="Calibri" w:hAnsi="Calibri"/>
          <w:sz w:val="22"/>
          <w:szCs w:val="22"/>
        </w:rPr>
        <w:t>projektová dokumentace</w:t>
      </w:r>
      <w:r w:rsidR="008B75AB" w:rsidRPr="00D723E6">
        <w:rPr>
          <w:rFonts w:ascii="Calibri" w:hAnsi="Calibri"/>
          <w:sz w:val="22"/>
          <w:szCs w:val="22"/>
        </w:rPr>
        <w:t>, která zahrnuje minimálně popis přístupů ke všem správcovským, administrátorským a servisním účtům</w:t>
      </w:r>
      <w:r w:rsidR="00E33990" w:rsidRPr="00D723E6">
        <w:rPr>
          <w:rFonts w:ascii="Calibri" w:hAnsi="Calibri"/>
          <w:sz w:val="22"/>
          <w:szCs w:val="22"/>
        </w:rPr>
        <w:t xml:space="preserve"> a popis zajištění bezpečnostních požadavků organizace na předmět plnění a dodavatele</w:t>
      </w:r>
      <w:r w:rsidR="00B5432B">
        <w:rPr>
          <w:rFonts w:ascii="Calibri" w:hAnsi="Calibri"/>
          <w:sz w:val="22"/>
          <w:szCs w:val="22"/>
        </w:rPr>
        <w:t>.</w:t>
      </w:r>
    </w:p>
    <w:p w14:paraId="387A7D08" w14:textId="11EC7C45" w:rsidR="0024684A" w:rsidRPr="00D723E6" w:rsidRDefault="0024684A" w:rsidP="0024684A">
      <w:pPr>
        <w:numPr>
          <w:ilvl w:val="0"/>
          <w:numId w:val="13"/>
        </w:numPr>
        <w:spacing w:after="60" w:line="240" w:lineRule="auto"/>
        <w:jc w:val="both"/>
      </w:pPr>
      <w:r w:rsidRPr="00D723E6">
        <w:t>V případě potřeby realizace díla zajistí Zhotovitel případnou dočasnou zápůjčku všech HW a SW nástrojů či zařízení, které jsou nutné k realizaci díla</w:t>
      </w:r>
      <w:r w:rsidR="00E41E4B" w:rsidRPr="00D723E6">
        <w:t>.</w:t>
      </w:r>
      <w:r w:rsidRPr="00D723E6">
        <w:t xml:space="preserve"> </w:t>
      </w:r>
      <w:r w:rsidR="00E41E4B" w:rsidRPr="00D723E6">
        <w:t>Zapůjčené prostředky nejsou předmětem dodávky díla.</w:t>
      </w:r>
      <w:r w:rsidRPr="00D723E6">
        <w:t xml:space="preserve">  </w:t>
      </w:r>
    </w:p>
    <w:p w14:paraId="56EFE954" w14:textId="7ED2A226" w:rsidR="00587198" w:rsidRPr="00F32147"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F94773" w:rsidRDefault="00201B10" w:rsidP="00596B52">
      <w:pPr>
        <w:pStyle w:val="Odstavecseseznamem"/>
        <w:numPr>
          <w:ilvl w:val="0"/>
          <w:numId w:val="10"/>
        </w:numPr>
        <w:spacing w:before="0" w:after="120" w:line="240" w:lineRule="auto"/>
        <w:contextualSpacing w:val="0"/>
        <w:rPr>
          <w:rFonts w:ascii="Calibri" w:hAnsi="Calibri"/>
          <w:szCs w:val="20"/>
        </w:rPr>
      </w:pPr>
      <w:r w:rsidRPr="00F94773">
        <w:rPr>
          <w:rFonts w:ascii="Calibri" w:hAnsi="Calibri"/>
          <w:szCs w:val="20"/>
        </w:rPr>
        <w:t>Pardubická nemocnice, Kyjevská 44, 53203 Pardubice,</w:t>
      </w:r>
    </w:p>
    <w:p w14:paraId="0839CAB6" w14:textId="77777777" w:rsidR="00201B10" w:rsidRPr="00F94773" w:rsidRDefault="00201B10" w:rsidP="00596B52">
      <w:pPr>
        <w:pStyle w:val="Odstavecseseznamem"/>
        <w:numPr>
          <w:ilvl w:val="0"/>
          <w:numId w:val="10"/>
        </w:numPr>
        <w:spacing w:before="0" w:after="120" w:line="240" w:lineRule="auto"/>
        <w:contextualSpacing w:val="0"/>
        <w:rPr>
          <w:rFonts w:ascii="Calibri" w:hAnsi="Calibri"/>
          <w:szCs w:val="20"/>
        </w:rPr>
      </w:pPr>
      <w:r w:rsidRPr="00F94773">
        <w:rPr>
          <w:rFonts w:ascii="Calibri" w:hAnsi="Calibri"/>
          <w:szCs w:val="20"/>
        </w:rPr>
        <w:t>Chrudimská nemocnice, Václavská 570, 537 27 Chrudim,</w:t>
      </w:r>
    </w:p>
    <w:p w14:paraId="2C224EDB" w14:textId="77777777" w:rsidR="00201B10" w:rsidRPr="00F94773" w:rsidRDefault="00201B10" w:rsidP="00596B52">
      <w:pPr>
        <w:pStyle w:val="Odstavecseseznamem"/>
        <w:numPr>
          <w:ilvl w:val="0"/>
          <w:numId w:val="10"/>
        </w:numPr>
        <w:spacing w:before="0" w:after="120" w:line="240" w:lineRule="auto"/>
        <w:contextualSpacing w:val="0"/>
        <w:rPr>
          <w:rFonts w:ascii="Calibri" w:hAnsi="Calibri"/>
          <w:szCs w:val="20"/>
        </w:rPr>
      </w:pPr>
      <w:r w:rsidRPr="00F94773">
        <w:rPr>
          <w:rFonts w:ascii="Calibri" w:hAnsi="Calibri"/>
          <w:szCs w:val="20"/>
        </w:rPr>
        <w:t xml:space="preserve">Svitavská nemocnice, Kollárova 7, 568 25 Svitavy, </w:t>
      </w:r>
    </w:p>
    <w:p w14:paraId="3B37FDE0" w14:textId="77777777" w:rsidR="00201B10" w:rsidRPr="00F94773" w:rsidRDefault="00201B10" w:rsidP="00596B52">
      <w:pPr>
        <w:pStyle w:val="Odstavecseseznamem"/>
        <w:numPr>
          <w:ilvl w:val="0"/>
          <w:numId w:val="10"/>
        </w:numPr>
        <w:spacing w:before="0" w:after="120" w:line="240" w:lineRule="auto"/>
        <w:contextualSpacing w:val="0"/>
        <w:rPr>
          <w:rFonts w:ascii="Calibri" w:hAnsi="Calibri"/>
          <w:szCs w:val="20"/>
        </w:rPr>
      </w:pPr>
      <w:r w:rsidRPr="00F94773">
        <w:rPr>
          <w:rFonts w:ascii="Calibri" w:hAnsi="Calibri"/>
          <w:szCs w:val="20"/>
        </w:rPr>
        <w:t>Litomyšlská nemocnice, J. E. Purkyně 652, 570 14 Litomyšl,</w:t>
      </w:r>
    </w:p>
    <w:p w14:paraId="6E135DCD" w14:textId="77777777" w:rsidR="00201B10" w:rsidRPr="00F94773" w:rsidRDefault="00201B10" w:rsidP="00596B52">
      <w:pPr>
        <w:pStyle w:val="Odstavecseseznamem"/>
        <w:numPr>
          <w:ilvl w:val="0"/>
          <w:numId w:val="10"/>
        </w:numPr>
        <w:spacing w:before="0" w:after="120" w:line="240" w:lineRule="auto"/>
        <w:contextualSpacing w:val="0"/>
        <w:rPr>
          <w:rFonts w:ascii="Calibri" w:hAnsi="Calibri"/>
          <w:szCs w:val="20"/>
        </w:rPr>
      </w:pPr>
      <w:r w:rsidRPr="00F94773">
        <w:rPr>
          <w:rFonts w:ascii="Calibri" w:hAnsi="Calibri"/>
          <w:szCs w:val="20"/>
        </w:rPr>
        <w:t>Orlickoústecká nemocnice, Čs. armády 1076, 562 18 Ústí nad Orlicí.</w:t>
      </w:r>
    </w:p>
    <w:p w14:paraId="32435E19" w14:textId="3021F2E5" w:rsidR="002923D5" w:rsidRPr="00F94773" w:rsidRDefault="00E6122C" w:rsidP="006C6BD0">
      <w:pPr>
        <w:numPr>
          <w:ilvl w:val="0"/>
          <w:numId w:val="4"/>
        </w:numPr>
        <w:spacing w:after="60" w:line="240" w:lineRule="auto"/>
        <w:jc w:val="both"/>
      </w:pPr>
      <w:r w:rsidRPr="00F94773">
        <w:t>Zhotovit</w:t>
      </w:r>
      <w:r w:rsidR="002923D5" w:rsidRPr="00F94773">
        <w:t xml:space="preserve">el se zavazuje poskytovat plnění dle této </w:t>
      </w:r>
      <w:r w:rsidR="00B067C8" w:rsidRPr="00F94773">
        <w:t>Smlouv</w:t>
      </w:r>
      <w:r w:rsidR="002923D5" w:rsidRPr="00F94773">
        <w:t>y prostřednictvím svých zaměstnanců</w:t>
      </w:r>
      <w:r w:rsidR="008F5857" w:rsidRPr="00F94773">
        <w:t xml:space="preserve"> </w:t>
      </w:r>
      <w:r w:rsidR="000563D4" w:rsidRPr="00F94773">
        <w:t xml:space="preserve">nebo zaměstnanců třetích osob </w:t>
      </w:r>
      <w:r w:rsidR="002923D5" w:rsidRPr="00F94773">
        <w:t xml:space="preserve">a vyhrazuje si právo rozhodovat podle svého uvážení o přidělení </w:t>
      </w:r>
      <w:r w:rsidR="000563D4" w:rsidRPr="00F94773">
        <w:t>těchto</w:t>
      </w:r>
      <w:r w:rsidR="002923D5" w:rsidRPr="00F94773">
        <w:t xml:space="preserve"> zaměstnanců</w:t>
      </w:r>
      <w:r w:rsidR="007E68F3" w:rsidRPr="00F94773">
        <w:t xml:space="preserve"> </w:t>
      </w:r>
      <w:r w:rsidR="002923D5" w:rsidRPr="00F94773">
        <w:t>pro zajištění jednotlivých činností v rámci plnění díla.</w:t>
      </w:r>
    </w:p>
    <w:p w14:paraId="630C951F" w14:textId="70DEFA86" w:rsidR="002923D5" w:rsidRDefault="002923D5" w:rsidP="006C6BD0">
      <w:pPr>
        <w:numPr>
          <w:ilvl w:val="0"/>
          <w:numId w:val="4"/>
        </w:numPr>
        <w:spacing w:after="60" w:line="240" w:lineRule="auto"/>
        <w:jc w:val="both"/>
      </w:pPr>
      <w:r>
        <w:t xml:space="preserve">Plnění díla bude </w:t>
      </w:r>
      <w:r w:rsidR="00E6122C">
        <w:t>Zhotovit</w:t>
      </w:r>
      <w:r>
        <w:t xml:space="preserve">elem </w:t>
      </w:r>
      <w:r w:rsidR="00FD2E0D">
        <w:t xml:space="preserve">prováděno </w:t>
      </w:r>
      <w:r>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(IPSec,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A603E3" w:rsidRDefault="008B75AB" w:rsidP="00596B52">
      <w:pPr>
        <w:numPr>
          <w:ilvl w:val="0"/>
          <w:numId w:val="12"/>
        </w:numPr>
        <w:spacing w:after="120" w:line="240" w:lineRule="auto"/>
        <w:ind w:left="357" w:hanging="357"/>
        <w:jc w:val="both"/>
      </w:pPr>
      <w:r w:rsidRPr="00A603E3">
        <w:t>Termín zahájení plnění díla je</w:t>
      </w:r>
      <w:r w:rsidR="00CE1A0E" w:rsidRPr="00A603E3">
        <w:t xml:space="preserve"> nejpozději </w:t>
      </w:r>
      <w:r w:rsidR="00CE1A0E" w:rsidRPr="00F94773">
        <w:t xml:space="preserve">do </w:t>
      </w:r>
      <w:r w:rsidR="00351CC7" w:rsidRPr="00F94773">
        <w:t>10 pracovních</w:t>
      </w:r>
      <w:r w:rsidR="00351CC7" w:rsidRPr="00A603E3">
        <w:t xml:space="preserve"> dnů </w:t>
      </w:r>
      <w:r w:rsidR="00900D1A" w:rsidRPr="005E0ECC">
        <w:t>ode dne nabytí účinnosti</w:t>
      </w:r>
      <w:r w:rsidR="00900D1A" w:rsidRPr="00A603E3">
        <w:t xml:space="preserve"> </w:t>
      </w:r>
      <w:r w:rsidR="00B067C8" w:rsidRPr="00A603E3">
        <w:t>Smlouv</w:t>
      </w:r>
      <w:r w:rsidR="00CE1A0E" w:rsidRPr="00A603E3">
        <w:t>y.</w:t>
      </w:r>
    </w:p>
    <w:p w14:paraId="7E584C5E" w14:textId="448C7B91" w:rsidR="008B75AB" w:rsidRDefault="00E6122C" w:rsidP="00E41E4B">
      <w:pPr>
        <w:numPr>
          <w:ilvl w:val="0"/>
          <w:numId w:val="12"/>
        </w:numPr>
        <w:spacing w:after="120" w:line="240" w:lineRule="auto"/>
        <w:jc w:val="both"/>
      </w:pPr>
      <w:r w:rsidRPr="00A603E3">
        <w:t>Zhotovit</w:t>
      </w:r>
      <w:r w:rsidR="008B75AB" w:rsidRPr="00A603E3">
        <w:t xml:space="preserve">el se zavazuje provést dílo řádně </w:t>
      </w:r>
      <w:r w:rsidR="00351CC7" w:rsidRPr="00A603E3">
        <w:t xml:space="preserve">nejpozději </w:t>
      </w:r>
      <w:r w:rsidR="00351CC7" w:rsidRPr="00F94773">
        <w:t xml:space="preserve">do </w:t>
      </w:r>
      <w:r w:rsidR="00F94773" w:rsidRPr="00F94773">
        <w:t>2</w:t>
      </w:r>
      <w:r w:rsidR="00351CC7" w:rsidRPr="00F94773">
        <w:t xml:space="preserve"> měsíců</w:t>
      </w:r>
      <w:r w:rsidR="00351CC7" w:rsidRPr="00A603E3">
        <w:t xml:space="preserve"> </w:t>
      </w:r>
      <w:r w:rsidR="00900D1A" w:rsidRPr="005E0ECC">
        <w:t>ode dne nabytí účinnosti</w:t>
      </w:r>
      <w:r w:rsidR="00900D1A" w:rsidRPr="00A603E3">
        <w:t xml:space="preserve"> </w:t>
      </w:r>
      <w:r w:rsidR="00B067C8" w:rsidRPr="00A603E3">
        <w:t>Smlouv</w:t>
      </w:r>
      <w:r w:rsidR="008B75AB" w:rsidRPr="00A603E3">
        <w:t>y.</w:t>
      </w:r>
      <w:r w:rsidR="00CF2FCA">
        <w:t xml:space="preserve"> Podrobný harmonogram realizace díla bude zpracován v </w:t>
      </w:r>
      <w:r w:rsidR="00CF2FCA" w:rsidRPr="00B34024">
        <w:rPr>
          <w:b/>
        </w:rPr>
        <w:t>Implementačním plánu projektu</w:t>
      </w:r>
      <w:r w:rsidR="00CF2FCA">
        <w:t>.</w:t>
      </w:r>
      <w:r w:rsidR="00E41E4B">
        <w:t xml:space="preserve"> </w:t>
      </w:r>
      <w:r w:rsidR="00E41E4B" w:rsidRPr="002C1468">
        <w:t xml:space="preserve"> </w:t>
      </w:r>
      <w:r w:rsidR="00E41E4B" w:rsidRPr="00393813">
        <w:rPr>
          <w:b/>
        </w:rPr>
        <w:t>Implementačního plánu projektu</w:t>
      </w:r>
      <w:r w:rsidR="00E41E4B" w:rsidRPr="002C1468">
        <w:t xml:space="preserve"> </w:t>
      </w:r>
      <w:r w:rsidR="00E41E4B">
        <w:t xml:space="preserve">bude předložen Objednateli </w:t>
      </w:r>
      <w:r w:rsidR="00E41E4B" w:rsidRPr="002C1468">
        <w:t xml:space="preserve">do </w:t>
      </w:r>
      <w:r w:rsidR="00F94773">
        <w:t xml:space="preserve">2 týdnů </w:t>
      </w:r>
      <w:r w:rsidR="00E41E4B" w:rsidRPr="002C1468">
        <w:t xml:space="preserve">od </w:t>
      </w:r>
      <w:r w:rsidR="00E41E4B">
        <w:t>zahájení plnění díla, pokud se smluvní strany nedohodnou jinak</w:t>
      </w:r>
      <w:r w:rsidR="00E41E4B" w:rsidRPr="002C1468">
        <w:t>.</w:t>
      </w:r>
    </w:p>
    <w:p w14:paraId="138DA026" w14:textId="3B45843B" w:rsidR="00BA50AB" w:rsidRDefault="00BA50AB" w:rsidP="00E41E4B">
      <w:pPr>
        <w:numPr>
          <w:ilvl w:val="0"/>
          <w:numId w:val="12"/>
        </w:numPr>
        <w:spacing w:after="120" w:line="240" w:lineRule="auto"/>
        <w:jc w:val="both"/>
      </w:pPr>
      <w:r>
        <w:t>Po vzájemné dohodě smluvních stran lze termín, resp. dobu</w:t>
      </w:r>
      <w:r w:rsidRPr="0004245F">
        <w:t xml:space="preserve"> plnění díla</w:t>
      </w:r>
      <w:r>
        <w:t>,</w:t>
      </w:r>
      <w:r w:rsidRPr="0004245F">
        <w:t xml:space="preserve"> prodloužit na základě písemného dodatku, a to pouze v případě, že</w:t>
      </w:r>
      <w:r>
        <w:t xml:space="preserve"> nepůjde o podstatnou změnu smlouvy ve smyslu </w:t>
      </w:r>
      <w:proofErr w:type="spellStart"/>
      <w:r>
        <w:t>ust</w:t>
      </w:r>
      <w:proofErr w:type="spellEnd"/>
      <w:r>
        <w:t>. § 222 zákona č. 134/2016 Sb., ZZVZ.</w:t>
      </w:r>
    </w:p>
    <w:p w14:paraId="2F1D85D7" w14:textId="77777777" w:rsidR="00E41E4B" w:rsidRPr="00F94773" w:rsidRDefault="00E41E4B" w:rsidP="00E41E4B">
      <w:pPr>
        <w:numPr>
          <w:ilvl w:val="0"/>
          <w:numId w:val="12"/>
        </w:numPr>
        <w:spacing w:after="120" w:line="240" w:lineRule="auto"/>
        <w:jc w:val="both"/>
      </w:pPr>
      <w:r w:rsidRPr="00F94773">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8" w:name="_Hlk510780551"/>
      <w:r w:rsidRPr="006C0D3A">
        <w:t>v</w:t>
      </w:r>
      <w:r w:rsidR="00906E1F">
        <w:t>e znění pozdějších předpisů</w:t>
      </w:r>
      <w:bookmarkEnd w:id="8"/>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5EC94FC4" w14:textId="05B425DF" w:rsidR="00BA50AB" w:rsidRPr="00784491" w:rsidRDefault="00BA50AB" w:rsidP="00FB1F6A">
      <w:pPr>
        <w:numPr>
          <w:ilvl w:val="0"/>
          <w:numId w:val="24"/>
        </w:numPr>
        <w:spacing w:after="120" w:line="240" w:lineRule="auto"/>
        <w:jc w:val="both"/>
      </w:pPr>
      <w:r w:rsidRPr="00784491">
        <w:t>Daňový doklad (faktura) bude obsahovat identifikační číslo příslušného projektu a jeho název:</w:t>
      </w:r>
      <w:r w:rsidR="00FB1F6A" w:rsidRPr="00784491">
        <w:t xml:space="preserve"> </w:t>
      </w:r>
      <w:r w:rsidR="00FB1F6A" w:rsidRPr="00FB1F6A">
        <w:t>„</w:t>
      </w:r>
      <w:r w:rsidR="00FB1F6A" w:rsidRPr="00784491">
        <w:rPr>
          <w:b/>
        </w:rPr>
        <w:t xml:space="preserve">Ochrana proti nežádoucím aktivitám v síťovém prostředí elektronického informačního systému Nemocnice Pardubického kraje, a.s.“, </w:t>
      </w:r>
      <w:proofErr w:type="spellStart"/>
      <w:r w:rsidR="00FB1F6A" w:rsidRPr="00784491">
        <w:rPr>
          <w:b/>
        </w:rPr>
        <w:t>reg</w:t>
      </w:r>
      <w:proofErr w:type="spellEnd"/>
      <w:r w:rsidR="00FB1F6A" w:rsidRPr="00784491">
        <w:rPr>
          <w:b/>
        </w:rPr>
        <w:t xml:space="preserve">. </w:t>
      </w:r>
      <w:proofErr w:type="gramStart"/>
      <w:r w:rsidR="00FB1F6A" w:rsidRPr="00784491">
        <w:rPr>
          <w:b/>
        </w:rPr>
        <w:t>č.</w:t>
      </w:r>
      <w:proofErr w:type="gramEnd"/>
      <w:r w:rsidR="00FB1F6A" w:rsidRPr="00784491">
        <w:rPr>
          <w:b/>
        </w:rPr>
        <w:t xml:space="preserve"> CZ.06.3.05/0.0/0.0/15_011/0006964.</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5E0ECC" w:rsidRDefault="00E6122C" w:rsidP="00596B52">
      <w:pPr>
        <w:numPr>
          <w:ilvl w:val="0"/>
          <w:numId w:val="25"/>
        </w:numPr>
        <w:spacing w:after="120" w:line="240" w:lineRule="auto"/>
        <w:ind w:left="357" w:hanging="357"/>
        <w:jc w:val="both"/>
      </w:pPr>
      <w:bookmarkStart w:id="9" w:name="_Hlk514651459"/>
      <w:r w:rsidRPr="005E0ECC">
        <w:t>Zhotovitel</w:t>
      </w:r>
      <w:r w:rsidR="00E7147A" w:rsidRPr="005E0ECC">
        <w:t xml:space="preserve"> i </w:t>
      </w:r>
      <w:r w:rsidRPr="005E0ECC">
        <w:t>Objednat</w:t>
      </w:r>
      <w:r w:rsidR="00E7147A" w:rsidRPr="005E0ECC">
        <w:t xml:space="preserve">el se zavazují stanovit osobu(-y) odpovědnou(-é) </w:t>
      </w:r>
      <w:r w:rsidR="00E7147A" w:rsidRPr="005E0ECC">
        <w:rPr>
          <w:b/>
        </w:rPr>
        <w:t>za plnění závazků</w:t>
      </w:r>
      <w:r w:rsidR="00E7147A" w:rsidRPr="005E0ECC">
        <w:t xml:space="preserve"> dle této </w:t>
      </w:r>
      <w:r w:rsidR="00B067C8" w:rsidRPr="005E0ECC">
        <w:t>Smlouv</w:t>
      </w:r>
      <w:r w:rsidR="00E7147A" w:rsidRPr="005E0ECC">
        <w:t xml:space="preserve">y. Jména pracovníků jsou uvedena v </w:t>
      </w:r>
      <w:r w:rsidR="00E7147A" w:rsidRPr="005E0ECC">
        <w:rPr>
          <w:b/>
        </w:rPr>
        <w:t xml:space="preserve">Příloze č. </w:t>
      </w:r>
      <w:r w:rsidR="00E41E4B" w:rsidRPr="005E0ECC">
        <w:rPr>
          <w:b/>
        </w:rPr>
        <w:t>6</w:t>
      </w:r>
      <w:r w:rsidR="00E7147A" w:rsidRPr="005E0ECC">
        <w:rPr>
          <w:b/>
        </w:rPr>
        <w:t xml:space="preserve"> – Zodpovědné osoby.</w:t>
      </w:r>
    </w:p>
    <w:bookmarkEnd w:id="9"/>
    <w:p w14:paraId="0BD98741" w14:textId="475441B4" w:rsidR="00480FF6" w:rsidRPr="005E0ECC" w:rsidRDefault="00480FF6" w:rsidP="00596B52">
      <w:pPr>
        <w:pStyle w:val="Odstavecseseznamem"/>
        <w:numPr>
          <w:ilvl w:val="0"/>
          <w:numId w:val="25"/>
        </w:numPr>
        <w:tabs>
          <w:tab w:val="left" w:pos="0"/>
        </w:tabs>
        <w:spacing w:before="0" w:after="120"/>
        <w:ind w:left="357" w:hanging="357"/>
        <w:contextualSpacing w:val="0"/>
      </w:pPr>
      <w:r w:rsidRPr="005E0ECC">
        <w:t>Objednatel je oprávněn kontrolovat plnění této Smlouvy.</w:t>
      </w:r>
    </w:p>
    <w:p w14:paraId="4FD7CD0B" w14:textId="50BD5E5A" w:rsidR="00D97E59" w:rsidRDefault="00D97E59" w:rsidP="00596B52">
      <w:pPr>
        <w:pStyle w:val="Odstavecseseznamem"/>
        <w:numPr>
          <w:ilvl w:val="0"/>
          <w:numId w:val="25"/>
        </w:numPr>
        <w:tabs>
          <w:tab w:val="left" w:pos="0"/>
        </w:tabs>
        <w:spacing w:before="0" w:after="120"/>
        <w:ind w:left="357" w:hanging="357"/>
        <w:contextualSpacing w:val="0"/>
      </w:pPr>
      <w:r>
        <w:t>Zhotovit</w:t>
      </w:r>
      <w:r w:rsidRPr="00D21076">
        <w:t>el je povinen provést dílo řádně a včas v soulad</w:t>
      </w:r>
      <w:r>
        <w:t xml:space="preserve">u s odsouhlaseným </w:t>
      </w:r>
      <w:r w:rsidRPr="008A6FEC">
        <w:rPr>
          <w:b/>
        </w:rPr>
        <w:t>harmonogramem</w:t>
      </w:r>
      <w:r>
        <w:t xml:space="preserve"> </w:t>
      </w:r>
      <w:r w:rsidR="008A6FEC">
        <w:t>uvedeným v Implementačním</w:t>
      </w:r>
      <w:r>
        <w:t xml:space="preserve"> plánu projektu.</w:t>
      </w:r>
      <w:r w:rsidRPr="00D21076">
        <w:t xml:space="preserve"> </w:t>
      </w:r>
    </w:p>
    <w:p w14:paraId="02C07B93" w14:textId="140AE29A"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je povinen postupovat při provádění díla s</w:t>
      </w:r>
      <w:r w:rsidR="00BE12E8">
        <w:t> </w:t>
      </w:r>
      <w:r w:rsidR="00BE12E8" w:rsidRPr="00D21076">
        <w:t>náležitou</w:t>
      </w:r>
      <w:r w:rsidR="00BE12E8">
        <w:t>,</w:t>
      </w:r>
      <w:r w:rsidR="00BE12E8" w:rsidRPr="00D21076">
        <w:t xml:space="preserve"> odbornou péči a podle pokynů </w:t>
      </w:r>
      <w:r>
        <w:t>Objednat</w:t>
      </w:r>
      <w:r w:rsidR="00BE12E8" w:rsidRPr="00D21076">
        <w:t xml:space="preserve">ele. Při provádění díla je </w:t>
      </w:r>
      <w:r>
        <w:t>Zhotovit</w:t>
      </w:r>
      <w:r w:rsidR="00BE12E8" w:rsidRPr="00D21076">
        <w:t xml:space="preserve">el povinen upozorňovat </w:t>
      </w:r>
      <w:r>
        <w:t>Objednat</w:t>
      </w:r>
      <w:r w:rsidR="00BE12E8" w:rsidRPr="00D21076">
        <w:t xml:space="preserve">ele na nevhodnost jeho pokynů, které by mohly mít za následek újmu na právech </w:t>
      </w:r>
      <w:r>
        <w:t>Objednat</w:t>
      </w:r>
      <w:r w:rsidR="00BE12E8" w:rsidRPr="00D21076">
        <w:t xml:space="preserve">ele nebo vznik škody. Pokud </w:t>
      </w:r>
      <w:r>
        <w:t>Objednat</w:t>
      </w:r>
      <w:r w:rsidR="00BE12E8" w:rsidRPr="00D21076">
        <w:t xml:space="preserve">el i přes upozornění na splnění svých pokynů trvá, neodpovídá </w:t>
      </w:r>
      <w:r>
        <w:t>Zhotovit</w:t>
      </w:r>
      <w:r w:rsidR="00BE12E8" w:rsidRPr="00D21076">
        <w:t>el za případnou škodu tím vzniklou.</w:t>
      </w:r>
    </w:p>
    <w:p w14:paraId="2D517412" w14:textId="2C238C58"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Dodávky, práce a služby, které jsou předmětem této </w:t>
      </w:r>
      <w:r w:rsidR="00B067C8">
        <w:t>Smlouv</w:t>
      </w:r>
      <w:r w:rsidRPr="00D21076">
        <w:t xml:space="preserve">y </w:t>
      </w:r>
      <w:r w:rsidR="00E6122C">
        <w:t>Zhotovit</w:t>
      </w:r>
      <w:r w:rsidRPr="00D21076">
        <w:t xml:space="preserve">el dodá nebo provede v takovém rozsahu a jakosti, aby výsledkem bylo kompletní dílo odpovídající podmínkám stanoveným touto </w:t>
      </w:r>
      <w:r w:rsidR="00B067C8">
        <w:t>Smlouv</w:t>
      </w:r>
      <w:r w:rsidRPr="00D21076">
        <w:t>ou a účelu použití.</w:t>
      </w:r>
    </w:p>
    <w:p w14:paraId="28DE9CD3" w14:textId="2AA96E7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dílo provést ve sjednané době a v souladu s dalšími podmínkami stanovenými touto </w:t>
      </w:r>
      <w:r w:rsidR="00B067C8">
        <w:t>Smlouv</w:t>
      </w:r>
      <w:r w:rsidR="00BE12E8" w:rsidRPr="00D21076">
        <w:t xml:space="preserve">ou. </w:t>
      </w:r>
      <w:r>
        <w:t>Zhotovit</w:t>
      </w:r>
      <w:r w:rsidR="00BE12E8" w:rsidRPr="00D21076">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při realizaci díla dodržovat veškeré předpisy, pokud se vztahují k prováděnému dílu. Pokud porušením těchto předpisů </w:t>
      </w:r>
      <w:r>
        <w:t>Zhotovit</w:t>
      </w:r>
      <w:r w:rsidR="00BE12E8" w:rsidRPr="00D21076">
        <w:t xml:space="preserve">elem vznikne škoda, nese náklady </w:t>
      </w:r>
      <w:r>
        <w:t>Zhotovit</w:t>
      </w:r>
      <w:r w:rsidR="00BE12E8" w:rsidRPr="00D21076">
        <w:t>el.</w:t>
      </w:r>
    </w:p>
    <w:p w14:paraId="67EC28DE" w14:textId="2EFF9196"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Předmět díla musí vyhovovat technickým a právním normám </w:t>
      </w:r>
      <w:r>
        <w:t>a ostatním předpisům platným</w:t>
      </w:r>
      <w:r w:rsidR="00906E1F">
        <w:t xml:space="preserve"> a účinným</w:t>
      </w:r>
      <w:r>
        <w:t xml:space="preserve"> v Č</w:t>
      </w:r>
      <w:r w:rsidRPr="00D21076">
        <w:t>eské republice</w:t>
      </w:r>
      <w:r>
        <w:t>.</w:t>
      </w:r>
      <w:r w:rsidRPr="00D21076">
        <w:t xml:space="preserve"> </w:t>
      </w:r>
    </w:p>
    <w:p w14:paraId="69E8AD14" w14:textId="170489F5"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se zavazuje používat při provádění díla pouze výrobky, které splňují technické požadavky stanovené zákonem č.</w:t>
      </w:r>
      <w:r w:rsidR="00BE12E8">
        <w:t xml:space="preserve"> </w:t>
      </w:r>
      <w:r w:rsidR="00BE12E8" w:rsidRPr="00D21076">
        <w:t>22/1997 Sb., o technických požadavcích na výrobky, v</w:t>
      </w:r>
      <w:r w:rsidR="00906E1F">
        <w:t>e znění pozdějších předpisů</w:t>
      </w:r>
      <w:r w:rsidR="00BE12E8" w:rsidRPr="00D21076">
        <w:t>, a předpisy souvisejícími. Veškeré materiály, zařízení apod. použité při</w:t>
      </w:r>
      <w:r w:rsidR="00BE12E8">
        <w:t xml:space="preserve"> zhotovování díla budou nové</w:t>
      </w:r>
      <w:r w:rsidR="00BE12E8" w:rsidRPr="00D21076">
        <w:t>, nepoužité, nerepasované a budou odpovídat veškerým platným</w:t>
      </w:r>
      <w:r w:rsidR="00906E1F">
        <w:t xml:space="preserve"> a účinným</w:t>
      </w:r>
      <w:r w:rsidR="00BE12E8" w:rsidRPr="00D21076">
        <w:t xml:space="preserve"> technickým normám a předpisům. Tuto skutečnost </w:t>
      </w:r>
      <w:r>
        <w:t>Zhotovit</w:t>
      </w:r>
      <w:r w:rsidR="00BE12E8" w:rsidRPr="00D21076">
        <w:t>el na vyžádání doloží příslušnými doklady.</w:t>
      </w:r>
      <w:r w:rsidR="00BE12E8">
        <w:t xml:space="preserve"> </w:t>
      </w:r>
      <w:r w:rsidR="00BE12E8" w:rsidRPr="00D21076">
        <w:t xml:space="preserve">Smluvní strany se dohodly, že platné </w:t>
      </w:r>
      <w:r w:rsidR="00906E1F">
        <w:t xml:space="preserve">a účinné </w:t>
      </w:r>
      <w:r w:rsidR="00BE12E8" w:rsidRPr="00D21076">
        <w:t xml:space="preserve">ČSN </w:t>
      </w:r>
      <w:r w:rsidR="00BE12E8">
        <w:t xml:space="preserve">(české technické normy) </w:t>
      </w:r>
      <w:r w:rsidR="00BE12E8" w:rsidRPr="00D21076">
        <w:t xml:space="preserve">jsou pro účely této </w:t>
      </w:r>
      <w:r w:rsidR="00B067C8">
        <w:t>Smlouv</w:t>
      </w:r>
      <w:r w:rsidR="00BE12E8" w:rsidRPr="00D21076">
        <w:t>y považovány za závazné.</w:t>
      </w:r>
    </w:p>
    <w:p w14:paraId="1E44CFB4" w14:textId="5493FE2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prohlašuje, že mu jsou známy technické, kvalitativní a specifické podmínky, za nichž se má dílo realizovat.</w:t>
      </w:r>
    </w:p>
    <w:p w14:paraId="250C11E9" w14:textId="77777777" w:rsidR="004821C6" w:rsidRPr="004821C6" w:rsidRDefault="004821C6" w:rsidP="00596B52">
      <w:pPr>
        <w:pStyle w:val="Odstavecseseznamem"/>
        <w:numPr>
          <w:ilvl w:val="0"/>
          <w:numId w:val="25"/>
        </w:numPr>
        <w:spacing w:before="0" w:after="120"/>
        <w:ind w:left="357" w:hanging="357"/>
        <w:contextualSpacing w:val="0"/>
        <w:rPr>
          <w:iCs/>
        </w:rPr>
      </w:pPr>
      <w:r w:rsidRPr="00312DC5">
        <w:rPr>
          <w:iCs/>
        </w:rPr>
        <w:t xml:space="preserve">Objednatel je povinen užívat dílo a příslušné softwarové vybavení pouze v souladu s licenčními podmínkami </w:t>
      </w:r>
      <w:r w:rsidRPr="004821C6">
        <w:rPr>
          <w:iCs/>
        </w:rPr>
        <w:t>Zhotovitele uvedenými v Příloze č. 3 této Smlouvy.</w:t>
      </w:r>
    </w:p>
    <w:p w14:paraId="610CB5E2" w14:textId="338BDC33" w:rsidR="00BE12E8" w:rsidRPr="00BE12E8" w:rsidRDefault="00E6122C" w:rsidP="00596B52">
      <w:pPr>
        <w:pStyle w:val="Odstavecseseznamem"/>
        <w:numPr>
          <w:ilvl w:val="0"/>
          <w:numId w:val="25"/>
        </w:numPr>
        <w:spacing w:before="0" w:after="120"/>
        <w:ind w:left="357" w:hanging="357"/>
        <w:contextualSpacing w:val="0"/>
        <w:rPr>
          <w:iCs/>
        </w:rPr>
      </w:pPr>
      <w:r w:rsidRPr="00312DC5">
        <w:rPr>
          <w:iCs/>
        </w:rPr>
        <w:t>Objednatel je povinen poskytnout Zhotovit</w:t>
      </w:r>
      <w:r w:rsidR="00BE12E8" w:rsidRPr="00312DC5">
        <w:rPr>
          <w:iCs/>
        </w:rPr>
        <w:t>eli ke splnění díla</w:t>
      </w:r>
      <w:r w:rsidR="00BE12E8" w:rsidRPr="00BE12E8">
        <w:rPr>
          <w:iCs/>
        </w:rPr>
        <w:t xml:space="preserve"> součinnost potřebnou k</w:t>
      </w:r>
      <w:r>
        <w:rPr>
          <w:iCs/>
        </w:rPr>
        <w:t> </w:t>
      </w:r>
      <w:r w:rsidR="00BE12E8" w:rsidRPr="00BE12E8">
        <w:rPr>
          <w:iCs/>
        </w:rPr>
        <w:t>realizac</w:t>
      </w:r>
      <w:r>
        <w:rPr>
          <w:iCs/>
        </w:rPr>
        <w:t>i díla. Pokud Objednat</w:t>
      </w:r>
      <w:r w:rsidR="00BE12E8" w:rsidRPr="00BE12E8">
        <w:rPr>
          <w:iCs/>
        </w:rPr>
        <w:t xml:space="preserve">el neposkytne dohodnutou součinnost, </w:t>
      </w:r>
      <w:r w:rsidR="00D12166">
        <w:rPr>
          <w:iCs/>
        </w:rPr>
        <w:t xml:space="preserve">prodlouží se stanovené termíny </w:t>
      </w:r>
      <w:r>
        <w:rPr>
          <w:iCs/>
        </w:rPr>
        <w:t>plnění díla</w:t>
      </w:r>
      <w:r w:rsidR="00BE12E8" w:rsidRPr="00BE12E8">
        <w:rPr>
          <w:iCs/>
        </w:rPr>
        <w:t xml:space="preserve"> o čas, po který </w:t>
      </w:r>
      <w:r>
        <w:rPr>
          <w:iCs/>
        </w:rPr>
        <w:t>Zhotovit</w:t>
      </w:r>
      <w:r w:rsidR="00BE12E8" w:rsidRPr="00BE12E8">
        <w:rPr>
          <w:iCs/>
        </w:rPr>
        <w:t>el nemohl pracovat na plnění</w:t>
      </w:r>
      <w:r w:rsidR="006C0D3A">
        <w:rPr>
          <w:iCs/>
        </w:rPr>
        <w:t xml:space="preserve"> díla</w:t>
      </w:r>
      <w:r w:rsidR="00BE12E8" w:rsidRPr="00BE12E8">
        <w:rPr>
          <w:iCs/>
        </w:rPr>
        <w:t xml:space="preserve"> v důsledku nepo</w:t>
      </w:r>
      <w:r>
        <w:rPr>
          <w:iCs/>
        </w:rPr>
        <w:t>skytnutí součinnosti ze strany Objednat</w:t>
      </w:r>
      <w:r w:rsidR="00BE12E8" w:rsidRPr="00BE12E8">
        <w:rPr>
          <w:iCs/>
        </w:rPr>
        <w:t>ele.</w:t>
      </w:r>
    </w:p>
    <w:p w14:paraId="3FAA8E38" w14:textId="6DBCF44E" w:rsidR="00BE12E8" w:rsidRPr="00BE12E8" w:rsidRDefault="00E6122C" w:rsidP="00596B52">
      <w:pPr>
        <w:pStyle w:val="Odstavecseseznamem"/>
        <w:numPr>
          <w:ilvl w:val="0"/>
          <w:numId w:val="25"/>
        </w:numPr>
        <w:spacing w:before="0" w:after="120"/>
        <w:ind w:left="357" w:hanging="357"/>
        <w:contextualSpacing w:val="0"/>
        <w:rPr>
          <w:iCs/>
        </w:rPr>
      </w:pPr>
      <w:r>
        <w:rPr>
          <w:iCs/>
        </w:rPr>
        <w:t>Objednatel je povinen Zhotovit</w:t>
      </w:r>
      <w:r w:rsidR="00BE12E8" w:rsidRPr="00BE12E8">
        <w:rPr>
          <w:iCs/>
        </w:rPr>
        <w:t>eli poskytnout veškeré podklady a informace nezbytné k provedení díla.</w:t>
      </w:r>
    </w:p>
    <w:p w14:paraId="74E3E80B" w14:textId="2D459DFE" w:rsidR="00BE12E8" w:rsidRPr="00D21076" w:rsidRDefault="00BE12E8" w:rsidP="00596B52">
      <w:pPr>
        <w:pStyle w:val="Odstavecseseznamem"/>
        <w:numPr>
          <w:ilvl w:val="0"/>
          <w:numId w:val="25"/>
        </w:numPr>
        <w:spacing w:before="0" w:after="120"/>
        <w:ind w:left="357" w:hanging="357"/>
        <w:contextualSpacing w:val="0"/>
      </w:pPr>
      <w:r w:rsidRPr="00BE12E8">
        <w:rPr>
          <w:iCs/>
        </w:rPr>
        <w:t xml:space="preserve">Na výzvu </w:t>
      </w:r>
      <w:r w:rsidR="00E6122C">
        <w:rPr>
          <w:iCs/>
        </w:rPr>
        <w:t>Objednat</w:t>
      </w:r>
      <w:r w:rsidRPr="00BE12E8">
        <w:rPr>
          <w:iCs/>
        </w:rPr>
        <w:t xml:space="preserve">ele je </w:t>
      </w:r>
      <w:r w:rsidR="00E6122C">
        <w:rPr>
          <w:iCs/>
        </w:rPr>
        <w:t>Zhotovit</w:t>
      </w:r>
      <w:r w:rsidRPr="00BE12E8">
        <w:rPr>
          <w:iCs/>
        </w:rPr>
        <w:t>el povinen průběžně jej informovat o stavu rozpracovaného díla, předkládat mu dílčí výsledky a rozpracovanou dokumentaci s ním konzultovat</w:t>
      </w:r>
      <w:r w:rsidRPr="00D21076">
        <w:t>.</w:t>
      </w:r>
    </w:p>
    <w:p w14:paraId="5A843AA0" w14:textId="77777777" w:rsidR="00EC34F9" w:rsidRPr="00EC34F9" w:rsidRDefault="00BE12E8" w:rsidP="00BA50AB">
      <w:pPr>
        <w:pStyle w:val="Odstavecseseznamem"/>
        <w:numPr>
          <w:ilvl w:val="0"/>
          <w:numId w:val="25"/>
        </w:numPr>
        <w:spacing w:before="0" w:after="120"/>
        <w:ind w:hanging="357"/>
        <w:contextualSpacing w:val="0"/>
      </w:pPr>
      <w:r w:rsidRPr="00EC34F9">
        <w:rPr>
          <w:iCs/>
        </w:rPr>
        <w:t xml:space="preserve">Na žádost </w:t>
      </w:r>
      <w:r w:rsidR="00E6122C" w:rsidRPr="00EC34F9">
        <w:rPr>
          <w:iCs/>
        </w:rPr>
        <w:t>Objednat</w:t>
      </w:r>
      <w:r w:rsidRPr="00EC34F9">
        <w:rPr>
          <w:iCs/>
        </w:rPr>
        <w:t xml:space="preserve">ele je </w:t>
      </w:r>
      <w:r w:rsidR="00E6122C" w:rsidRPr="00EC34F9">
        <w:rPr>
          <w:iCs/>
        </w:rPr>
        <w:t>Zhotovit</w:t>
      </w:r>
      <w:r w:rsidRPr="00EC34F9">
        <w:rPr>
          <w:iCs/>
        </w:rPr>
        <w:t xml:space="preserve">el povinen prokázat, že se na plnění z této </w:t>
      </w:r>
      <w:r w:rsidR="00B067C8" w:rsidRPr="00EC34F9">
        <w:rPr>
          <w:iCs/>
        </w:rPr>
        <w:t>Smlouv</w:t>
      </w:r>
      <w:r w:rsidRPr="00EC34F9">
        <w:rPr>
          <w:iCs/>
        </w:rPr>
        <w:t xml:space="preserve">y podílejí zodpovědné osoby (nebo schválení náhradníci), které uvedl v rámci prokázání kvalifikace v zadávacím řízení veřejné zakázky, na jehož základě byla tato </w:t>
      </w:r>
      <w:r w:rsidR="00B067C8" w:rsidRPr="00EC34F9">
        <w:rPr>
          <w:iCs/>
        </w:rPr>
        <w:t>Smlouv</w:t>
      </w:r>
      <w:r w:rsidRPr="00EC34F9">
        <w:rPr>
          <w:iCs/>
        </w:rPr>
        <w:t>a uzavřena</w:t>
      </w:r>
      <w:r w:rsidRPr="00EC34F9">
        <w:t>.</w:t>
      </w:r>
    </w:p>
    <w:p w14:paraId="23638742" w14:textId="6B133279" w:rsidR="008A6FEC" w:rsidRPr="00EC34F9" w:rsidRDefault="008A6FEC" w:rsidP="00BA50AB">
      <w:pPr>
        <w:pStyle w:val="Odstavecseseznamem"/>
        <w:numPr>
          <w:ilvl w:val="0"/>
          <w:numId w:val="25"/>
        </w:numPr>
        <w:spacing w:before="0" w:after="120"/>
        <w:ind w:hanging="357"/>
        <w:contextualSpacing w:val="0"/>
      </w:pPr>
      <w:r w:rsidRPr="00EC34F9">
        <w:t xml:space="preserve">Zhotovitel je oprávněn realizovat dílo ve spolupráci s jinými subjekty – </w:t>
      </w:r>
      <w:r w:rsidR="00B27837" w:rsidRPr="00EC34F9">
        <w:t>poddo</w:t>
      </w:r>
      <w:r w:rsidR="0024684A" w:rsidRPr="00EC34F9">
        <w:t>da</w:t>
      </w:r>
      <w:r w:rsidR="00B27837" w:rsidRPr="00EC34F9">
        <w:t>va</w:t>
      </w:r>
      <w:r w:rsidRPr="00EC34F9">
        <w:t xml:space="preserve">teli. Zhotovitel je přitom plně odpovědný za provádění prací svých </w:t>
      </w:r>
      <w:r w:rsidR="00B27837" w:rsidRPr="00EC34F9">
        <w:t>poddo</w:t>
      </w:r>
      <w:r w:rsidR="0024684A" w:rsidRPr="00EC34F9">
        <w:t>da</w:t>
      </w:r>
      <w:r w:rsidR="00B27837" w:rsidRPr="00EC34F9">
        <w:t>va</w:t>
      </w:r>
      <w:r w:rsidRPr="00EC34F9">
        <w:t xml:space="preserve">telů. Zhotovitel je povinen na výzvu Objednatele, předložit Objednateli seznam všech svých </w:t>
      </w:r>
      <w:r w:rsidR="00B27837" w:rsidRPr="00EC34F9">
        <w:t>poddo</w:t>
      </w:r>
      <w:r w:rsidR="0024684A" w:rsidRPr="00EC34F9">
        <w:t>da</w:t>
      </w:r>
      <w:r w:rsidR="00B27837" w:rsidRPr="00EC34F9">
        <w:t>v</w:t>
      </w:r>
      <w:r w:rsidRPr="00EC34F9">
        <w:t xml:space="preserve">atelů.  Změnu </w:t>
      </w:r>
      <w:r w:rsidR="00B27837" w:rsidRPr="00EC34F9">
        <w:t>poddo</w:t>
      </w:r>
      <w:r w:rsidR="0024684A" w:rsidRPr="00EC34F9">
        <w:t>da</w:t>
      </w:r>
      <w:r w:rsidR="00B27837" w:rsidRPr="00EC34F9">
        <w:t>v</w:t>
      </w:r>
      <w:r w:rsidRPr="00EC34F9">
        <w:t xml:space="preserve">atele, jehož prostřednictvím Zhotovitel prokázal v rámci výběrového řízení na realizaci díla kvalifikační předpoklady, není Zhotovitel oprávněn provést bez předchozího písemného souhlasu Objednatele. Veškeré odborné práce musí vykonávat pracovníci Zhotovitele nebo </w:t>
      </w:r>
      <w:r w:rsidR="00B27837" w:rsidRPr="00EC34F9">
        <w:t>poddo</w:t>
      </w:r>
      <w:r w:rsidR="0024684A" w:rsidRPr="00EC34F9">
        <w:t>da</w:t>
      </w:r>
      <w:r w:rsidR="00B27837" w:rsidRPr="00EC34F9">
        <w:t>v</w:t>
      </w:r>
      <w:r w:rsidRPr="00EC34F9">
        <w:t>atelů mající příslušnou kvalifikaci. Doklad o jejich kvalifikaci je Zhotovitel na požádání Objednatele povinen předložit.</w:t>
      </w:r>
    </w:p>
    <w:p w14:paraId="5D6A666D" w14:textId="29D50EBD" w:rsidR="00BE12E8" w:rsidRDefault="00E6122C" w:rsidP="00596B52">
      <w:pPr>
        <w:pStyle w:val="Odstavecseseznamem"/>
        <w:numPr>
          <w:ilvl w:val="0"/>
          <w:numId w:val="25"/>
        </w:numPr>
        <w:spacing w:before="0" w:after="120"/>
        <w:ind w:left="357" w:hanging="357"/>
        <w:contextualSpacing w:val="0"/>
      </w:pPr>
      <w:r>
        <w:t>Objednat</w:t>
      </w:r>
      <w:r w:rsidR="00BE12E8" w:rsidRPr="00D21076">
        <w:t xml:space="preserve">el je oprávněn přerušit provádění díla v případě, že </w:t>
      </w:r>
      <w:r>
        <w:t>Zhotovit</w:t>
      </w:r>
      <w:r w:rsidR="00BE12E8" w:rsidRPr="00D21076">
        <w:t xml:space="preserve">el závažným způsobem porušuje své povinnosti plynoucí mu z této </w:t>
      </w:r>
      <w:r w:rsidR="00B067C8">
        <w:t>Smlouv</w:t>
      </w:r>
      <w:r w:rsidR="00BE12E8" w:rsidRPr="00D21076">
        <w:t xml:space="preserve">y. O dobu, po kterou bylo nutno provádění díla přerušit, se neprodlužuje doba plnění díla. </w:t>
      </w:r>
      <w:r>
        <w:t>Zhotovit</w:t>
      </w:r>
      <w:r w:rsidR="00BE12E8" w:rsidRPr="00D21076">
        <w:t>el nemá nárok na úhradu nákladů spojených s přerušením provádění díla.</w:t>
      </w:r>
    </w:p>
    <w:p w14:paraId="55E85749" w14:textId="57065772" w:rsidR="00BE12E8"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prohlašuje, že dílo není zatíženo žádnými </w:t>
      </w:r>
      <w:r w:rsidRPr="00D21076">
        <w:t>právy třetích</w:t>
      </w:r>
      <w:r w:rsidR="00BE12E8" w:rsidRPr="00D21076">
        <w:t xml:space="preserve"> osob. </w:t>
      </w:r>
      <w:r>
        <w:t>Zhotovit</w:t>
      </w:r>
      <w:r w:rsidR="00BE12E8" w:rsidRPr="00D21076">
        <w:t xml:space="preserve">el odpovídá za případné porušení práv z průmyslového nebo jiného duševního vlastnictví třetích osob. </w:t>
      </w:r>
    </w:p>
    <w:p w14:paraId="4D6976BE" w14:textId="7F626A37" w:rsidR="00BE12E8" w:rsidRDefault="00BE12E8" w:rsidP="00596B52">
      <w:pPr>
        <w:pStyle w:val="Odstavecseseznamem"/>
        <w:numPr>
          <w:ilvl w:val="0"/>
          <w:numId w:val="25"/>
        </w:numPr>
        <w:tabs>
          <w:tab w:val="left" w:pos="0"/>
        </w:tabs>
        <w:spacing w:before="0" w:after="120"/>
        <w:ind w:left="357" w:hanging="357"/>
        <w:contextualSpacing w:val="0"/>
      </w:pPr>
      <w:r>
        <w:t xml:space="preserve">Nastanou-li u některé ze </w:t>
      </w:r>
      <w:r w:rsidR="00BE5B0E">
        <w:t>S</w:t>
      </w:r>
      <w:r>
        <w:t xml:space="preserve">mluvních stran skutečnosti bránící řádnému plnění této </w:t>
      </w:r>
      <w:r w:rsidR="00B067C8">
        <w:t>Smlouv</w:t>
      </w:r>
      <w:r>
        <w:t xml:space="preserve">y, je povinna to ihned bez zbytečného odkladu oznámit druhé </w:t>
      </w:r>
      <w:r w:rsidR="00BE5B0E">
        <w:t>S</w:t>
      </w:r>
      <w:r>
        <w:t xml:space="preserve">mluvní straně a vyvolat jednání </w:t>
      </w:r>
      <w:r w:rsidR="00BE5B0E">
        <w:t>S</w:t>
      </w:r>
      <w:r>
        <w:t>mluvních stran.</w:t>
      </w:r>
    </w:p>
    <w:p w14:paraId="7D91B3AB" w14:textId="59A69258" w:rsidR="00D12166" w:rsidRDefault="00D12166" w:rsidP="00596B52">
      <w:pPr>
        <w:pStyle w:val="Odstavecseseznamem"/>
        <w:numPr>
          <w:ilvl w:val="0"/>
          <w:numId w:val="25"/>
        </w:numPr>
        <w:tabs>
          <w:tab w:val="left" w:pos="0"/>
        </w:tabs>
        <w:spacing w:before="0" w:after="120"/>
        <w:ind w:left="357" w:hanging="357"/>
        <w:contextualSpacing w:val="0"/>
      </w:pPr>
      <w:r w:rsidRPr="00ED0F91">
        <w:rPr>
          <w:sz w:val="22"/>
          <w:szCs w:val="22"/>
        </w:rPr>
        <w:t>Zhotovitel je povinen minimálně do konce roku 2030 poskytovat požadované informace a dokumentaci související s realizací projekt</w:t>
      </w:r>
      <w:r>
        <w:rPr>
          <w:sz w:val="22"/>
          <w:szCs w:val="22"/>
        </w:rPr>
        <w:t>ů</w:t>
      </w:r>
      <w:r w:rsidRPr="00ED0F91">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0"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0"/>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2" w:name="_Hlk511370365"/>
      <w:bookmarkStart w:id="13" w:name="_Hlk514651767"/>
      <w:bookmarkStart w:id="14" w:name="_Hlk514651577"/>
      <w:bookmarkEnd w:id="11"/>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5"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2"/>
      <w:r w:rsidRPr="00EC6961">
        <w:rPr>
          <w:noProof/>
          <w:color w:val="7F7F7F" w:themeColor="text1" w:themeTint="80"/>
          <w:highlight w:val="yellow"/>
        </w:rPr>
        <w:t>nebo ……Zhotovitel uvede jiný důvod ….</w:t>
      </w:r>
    </w:p>
    <w:bookmarkEnd w:id="13"/>
    <w:bookmarkEnd w:id="15"/>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4"/>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6"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596B52">
      <w:pPr>
        <w:numPr>
          <w:ilvl w:val="0"/>
          <w:numId w:val="16"/>
        </w:numPr>
        <w:spacing w:after="120" w:line="240" w:lineRule="auto"/>
        <w:jc w:val="both"/>
      </w:pPr>
      <w:bookmarkStart w:id="17" w:name="_Hlk510775015"/>
      <w:bookmarkEnd w:id="16"/>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7"/>
    <w:p w14:paraId="34AA6F2A" w14:textId="46F8CBAF" w:rsidR="00BE12E8" w:rsidRPr="00217056" w:rsidRDefault="00217056"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8"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9"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9"/>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0" w:name="_Ref338775738"/>
      <w:r w:rsidRPr="00A743BF">
        <w:t xml:space="preserve"> Jiná použití nejsou bez písemného svolení Objednatele přípustná.</w:t>
      </w:r>
      <w:bookmarkEnd w:id="20"/>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0510390"/>
      <w:bookmarkEnd w:id="18"/>
      <w:r>
        <w:rPr>
          <w:color w:val="2F5496" w:themeColor="accent1" w:themeShade="BF"/>
        </w:rPr>
        <w:t xml:space="preserve"> </w:t>
      </w:r>
      <w:bookmarkStart w:id="22"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3" w:name="_Hlk510776831"/>
      <w:r>
        <w:t>v zákonem stanovených případech.</w:t>
      </w:r>
    </w:p>
    <w:bookmarkEnd w:id="23"/>
    <w:p w14:paraId="7EC97262" w14:textId="77777777" w:rsidR="00702DCC" w:rsidRPr="00466624"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4" w:name="_Hlk511034349"/>
      <w:bookmarkEnd w:id="21"/>
      <w:bookmarkEnd w:id="22"/>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5"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6" w:name="_Hlk510511352"/>
      <w:bookmarkEnd w:id="25"/>
      <w:r w:rsidRPr="00312DC5">
        <w:t>V</w:t>
      </w:r>
      <w:r w:rsidR="00BE12E8" w:rsidRPr="00312DC5">
        <w:t xml:space="preserve"> případě prodlení </w:t>
      </w:r>
      <w:r w:rsidR="00E6122C" w:rsidRPr="00312DC5">
        <w:t>Objednat</w:t>
      </w:r>
      <w:r w:rsidR="00BE12E8" w:rsidRPr="00312DC5">
        <w:t>ele s </w:t>
      </w:r>
      <w:bookmarkStart w:id="27"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7"/>
      <w:r w:rsidR="00BE12E8" w:rsidRPr="00312DC5">
        <w:t xml:space="preserve"> ve výši 0,05</w:t>
      </w:r>
      <w:r w:rsidR="00C06770" w:rsidRPr="00312DC5">
        <w:t xml:space="preserve"> </w:t>
      </w:r>
      <w:r w:rsidR="00BE12E8" w:rsidRPr="00312DC5">
        <w:t xml:space="preserve">% z dlužné částky </w:t>
      </w:r>
      <w:bookmarkStart w:id="28" w:name="_Hlk510507603"/>
      <w:r w:rsidR="00BE12E8" w:rsidRPr="00312DC5">
        <w:t xml:space="preserve">za </w:t>
      </w:r>
      <w:r w:rsidR="002048FB" w:rsidRPr="00312DC5">
        <w:t xml:space="preserve">každý i započatý den </w:t>
      </w:r>
      <w:r w:rsidR="00BE12E8" w:rsidRPr="00312DC5">
        <w:t>prodlení</w:t>
      </w:r>
      <w:bookmarkEnd w:id="28"/>
      <w:r w:rsidR="008376F5">
        <w:t xml:space="preserve">. Obě Smluvní strany </w:t>
      </w:r>
      <w:r w:rsidR="008376F5" w:rsidRPr="008A4528">
        <w:t xml:space="preserve">sjednávají, že takto upravený úrok z prodlení je přiměřený. </w:t>
      </w:r>
    </w:p>
    <w:bookmarkEnd w:id="26"/>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9"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0"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0"/>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9"/>
    <w:p w14:paraId="46FAD601" w14:textId="6B1D92C8"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BC3C3F">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31"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2" w:name="_Hlk510778708"/>
      <w:bookmarkEnd w:id="31"/>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3" w:name="_Hlk510778694"/>
      <w:bookmarkEnd w:id="32"/>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4" w:name="_Hlk509488369"/>
      <w:bookmarkEnd w:id="33"/>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5"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6" w:name="_Hlk511034553"/>
      <w:bookmarkEnd w:id="35"/>
      <w:bookmarkEnd w:id="34"/>
      <w:bookmarkEnd w:id="24"/>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7" w:name="_Hlk510778903"/>
      <w:r w:rsidRPr="002043AC">
        <w:t>Smluvní strany se dohodly, že závazek ze smluvního vztahu zaniká v těchto případech:</w:t>
      </w:r>
    </w:p>
    <w:bookmarkEnd w:id="37"/>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8" w:name="_Hlk510519080"/>
      <w:r w:rsidRPr="005A4A51">
        <w:t xml:space="preserve">vzájemnou dohodou smluvních stran </w:t>
      </w:r>
      <w:bookmarkStart w:id="39" w:name="_Hlk510519061"/>
      <w:r w:rsidRPr="005A4A51">
        <w:t>při vzájemném vyrovnání účelně vynaložených a prokazatelně doložených nákladů ke dni zániku Smlouvy</w:t>
      </w:r>
      <w:bookmarkEnd w:id="39"/>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0" w:name="_Hlk510519133"/>
      <w:bookmarkEnd w:id="38"/>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1" w:name="_Hlk510517802"/>
      <w:r w:rsidRPr="002043AC">
        <w:rPr>
          <w:rFonts w:asciiTheme="minorHAnsi" w:hAnsiTheme="minorHAnsi"/>
          <w:sz w:val="22"/>
        </w:rPr>
        <w:t xml:space="preserve"> </w:t>
      </w:r>
      <w:bookmarkStart w:id="42" w:name="_Hlk510519190"/>
      <w:bookmarkEnd w:id="40"/>
    </w:p>
    <w:p w14:paraId="47875AFA" w14:textId="77777777" w:rsidR="00A53398" w:rsidRPr="00A23200" w:rsidRDefault="00A53398" w:rsidP="00A53398">
      <w:pPr>
        <w:numPr>
          <w:ilvl w:val="0"/>
          <w:numId w:val="20"/>
        </w:numPr>
        <w:spacing w:after="120" w:line="240" w:lineRule="auto"/>
        <w:jc w:val="both"/>
      </w:pPr>
      <w:bookmarkStart w:id="43" w:name="_Hlk510517281"/>
      <w:bookmarkEnd w:id="41"/>
      <w:bookmarkEnd w:id="42"/>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5FA28DFF" w14:textId="77777777" w:rsidR="00A53398" w:rsidRPr="009F2373" w:rsidRDefault="00A53398" w:rsidP="00A53398">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3"/>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6"/>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4"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4"/>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32465DE" w14:textId="77777777" w:rsidR="00A21437" w:rsidRDefault="00A21437" w:rsidP="00784491">
      <w:pPr>
        <w:spacing w:after="60" w:line="240" w:lineRule="auto"/>
        <w:jc w:val="both"/>
      </w:pPr>
    </w:p>
    <w:p w14:paraId="7664A0BB" w14:textId="77777777" w:rsidR="00A21437" w:rsidRDefault="00A21437" w:rsidP="00784491">
      <w:pPr>
        <w:spacing w:after="60" w:line="240" w:lineRule="auto"/>
        <w:jc w:val="both"/>
      </w:pPr>
    </w:p>
    <w:p w14:paraId="0D7710C9" w14:textId="77777777" w:rsidR="00A21437" w:rsidRDefault="00A21437" w:rsidP="00784491">
      <w:pPr>
        <w:spacing w:after="60" w:line="240" w:lineRule="auto"/>
        <w:jc w:val="both"/>
      </w:pPr>
    </w:p>
    <w:p w14:paraId="2BCBA365" w14:textId="77777777" w:rsidR="00A21437" w:rsidRDefault="00A21437" w:rsidP="00784491">
      <w:pPr>
        <w:spacing w:after="60" w:line="240" w:lineRule="auto"/>
        <w:jc w:val="both"/>
      </w:pPr>
    </w:p>
    <w:p w14:paraId="3E483242" w14:textId="77777777" w:rsidR="00A21437" w:rsidRDefault="00A21437" w:rsidP="00784491">
      <w:pPr>
        <w:spacing w:after="60" w:line="240" w:lineRule="auto"/>
        <w:jc w:val="both"/>
      </w:pPr>
    </w:p>
    <w:p w14:paraId="72BCDC46" w14:textId="77777777" w:rsidR="00A21437" w:rsidRDefault="00A21437" w:rsidP="00784491">
      <w:pPr>
        <w:spacing w:after="60" w:line="240" w:lineRule="auto"/>
        <w:jc w:val="both"/>
      </w:pPr>
    </w:p>
    <w:p w14:paraId="525B6283" w14:textId="77777777" w:rsidR="00A21437" w:rsidRDefault="00A21437" w:rsidP="00784491">
      <w:pPr>
        <w:spacing w:after="60" w:line="240" w:lineRule="auto"/>
        <w:jc w:val="both"/>
      </w:pPr>
    </w:p>
    <w:p w14:paraId="16DF29D0" w14:textId="77777777" w:rsidR="00A21437" w:rsidRDefault="00A21437" w:rsidP="00784491">
      <w:pPr>
        <w:spacing w:after="60" w:line="240" w:lineRule="auto"/>
        <w:jc w:val="both"/>
      </w:pPr>
    </w:p>
    <w:p w14:paraId="0A53CB76" w14:textId="77777777" w:rsidR="00A21437" w:rsidRDefault="00A21437" w:rsidP="00784491">
      <w:pPr>
        <w:spacing w:after="60" w:line="240" w:lineRule="auto"/>
        <w:jc w:val="both"/>
      </w:pPr>
    </w:p>
    <w:p w14:paraId="4BB11880" w14:textId="77777777" w:rsidR="00A21437" w:rsidRDefault="00A21437" w:rsidP="00784491">
      <w:pPr>
        <w:spacing w:after="60" w:line="240" w:lineRule="auto"/>
        <w:jc w:val="both"/>
      </w:pPr>
    </w:p>
    <w:p w14:paraId="6405CDE6" w14:textId="77777777" w:rsidR="00A21437" w:rsidRDefault="00A21437" w:rsidP="00784491">
      <w:pPr>
        <w:spacing w:after="60" w:line="240" w:lineRule="auto"/>
        <w:jc w:val="both"/>
      </w:pPr>
    </w:p>
    <w:p w14:paraId="4DB8E3DE" w14:textId="77777777" w:rsidR="00A21437" w:rsidRDefault="00A21437" w:rsidP="00784491">
      <w:pPr>
        <w:spacing w:after="60" w:line="240" w:lineRule="auto"/>
        <w:jc w:val="both"/>
      </w:pPr>
    </w:p>
    <w:p w14:paraId="490AAA64" w14:textId="77777777" w:rsidR="00A21437" w:rsidRDefault="00A21437" w:rsidP="00784491">
      <w:pPr>
        <w:spacing w:after="60" w:line="240" w:lineRule="auto"/>
        <w:jc w:val="both"/>
      </w:pPr>
    </w:p>
    <w:p w14:paraId="3937AA00" w14:textId="77777777" w:rsidR="00A21437" w:rsidRDefault="00A21437" w:rsidP="00784491">
      <w:pPr>
        <w:spacing w:after="60" w:line="240" w:lineRule="auto"/>
        <w:jc w:val="both"/>
      </w:pPr>
    </w:p>
    <w:p w14:paraId="27819C84" w14:textId="77777777" w:rsidR="00A21437" w:rsidRDefault="00A21437" w:rsidP="00784491">
      <w:pPr>
        <w:spacing w:after="60" w:line="240" w:lineRule="auto"/>
        <w:jc w:val="both"/>
      </w:pPr>
    </w:p>
    <w:p w14:paraId="325E379D" w14:textId="77777777" w:rsidR="00A21437" w:rsidRDefault="00A21437" w:rsidP="00784491">
      <w:pPr>
        <w:spacing w:after="60" w:line="240" w:lineRule="auto"/>
        <w:jc w:val="both"/>
      </w:pPr>
    </w:p>
    <w:p w14:paraId="63885CB2" w14:textId="77777777" w:rsidR="00A21437" w:rsidRDefault="00A21437" w:rsidP="00784491">
      <w:pPr>
        <w:spacing w:after="60" w:line="240" w:lineRule="auto"/>
        <w:jc w:val="both"/>
      </w:pPr>
    </w:p>
    <w:p w14:paraId="015910A1" w14:textId="77777777" w:rsidR="00A21437" w:rsidRDefault="00A21437" w:rsidP="00784491">
      <w:pPr>
        <w:spacing w:after="60" w:line="240" w:lineRule="auto"/>
        <w:jc w:val="both"/>
      </w:pPr>
    </w:p>
    <w:p w14:paraId="50DF9C8C" w14:textId="77777777" w:rsidR="00A21437" w:rsidRDefault="00A21437" w:rsidP="00784491">
      <w:pPr>
        <w:spacing w:after="60" w:line="240" w:lineRule="auto"/>
        <w:jc w:val="both"/>
      </w:pPr>
    </w:p>
    <w:p w14:paraId="2D857935" w14:textId="77777777" w:rsidR="00A21437" w:rsidRDefault="00A21437" w:rsidP="00784491">
      <w:pPr>
        <w:spacing w:after="60" w:line="240" w:lineRule="auto"/>
        <w:jc w:val="both"/>
      </w:pPr>
    </w:p>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D5D0B">
      <w:pPr>
        <w:numPr>
          <w:ilvl w:val="0"/>
          <w:numId w:val="6"/>
        </w:numPr>
        <w:spacing w:after="60" w:line="240" w:lineRule="auto"/>
        <w:jc w:val="both"/>
      </w:pPr>
      <w:r>
        <w:t>Součástí Smlouvy jsou tyto přílohy:</w:t>
      </w:r>
    </w:p>
    <w:p w14:paraId="6B21178E" w14:textId="238CB88C" w:rsidR="00BE12E8" w:rsidRPr="00F94773" w:rsidRDefault="00BE12E8" w:rsidP="00BE12E8">
      <w:pPr>
        <w:spacing w:after="120" w:line="240" w:lineRule="auto"/>
        <w:ind w:left="708"/>
        <w:rPr>
          <w:szCs w:val="20"/>
        </w:rPr>
      </w:pPr>
      <w:r w:rsidRPr="00F94773">
        <w:rPr>
          <w:szCs w:val="20"/>
        </w:rPr>
        <w:t xml:space="preserve">Příloha č. 1 – </w:t>
      </w:r>
      <w:r w:rsidR="00E256B3" w:rsidRPr="00F94773">
        <w:rPr>
          <w:szCs w:val="20"/>
        </w:rPr>
        <w:t>Předmět</w:t>
      </w:r>
      <w:r w:rsidR="002E7365" w:rsidRPr="00F94773">
        <w:rPr>
          <w:szCs w:val="20"/>
        </w:rPr>
        <w:t xml:space="preserve"> plnění díla a komponentový popis</w:t>
      </w:r>
    </w:p>
    <w:p w14:paraId="6F91912D" w14:textId="77777777" w:rsidR="00BE12E8" w:rsidRPr="00F94773" w:rsidRDefault="00BE12E8" w:rsidP="00BE12E8">
      <w:pPr>
        <w:spacing w:after="120" w:line="240" w:lineRule="auto"/>
        <w:ind w:left="708"/>
        <w:rPr>
          <w:szCs w:val="20"/>
        </w:rPr>
      </w:pPr>
      <w:r w:rsidRPr="00F94773">
        <w:rPr>
          <w:szCs w:val="20"/>
        </w:rPr>
        <w:t>Příloha č. 2 – Záruka a záruční podmínky</w:t>
      </w:r>
    </w:p>
    <w:p w14:paraId="0C52DC6D" w14:textId="77777777" w:rsidR="00811D72" w:rsidRPr="00F94773" w:rsidRDefault="00BE12E8" w:rsidP="00811D72">
      <w:pPr>
        <w:spacing w:after="0" w:line="240" w:lineRule="auto"/>
        <w:ind w:left="709"/>
        <w:rPr>
          <w:szCs w:val="20"/>
        </w:rPr>
      </w:pPr>
      <w:r w:rsidRPr="00F94773">
        <w:rPr>
          <w:szCs w:val="20"/>
        </w:rPr>
        <w:t xml:space="preserve">Příloha č. 3 – </w:t>
      </w:r>
      <w:r w:rsidR="00811D72" w:rsidRPr="00F94773">
        <w:rPr>
          <w:szCs w:val="20"/>
        </w:rPr>
        <w:t xml:space="preserve">Licenční ujednání upravující právo k užívání poskytnutého aplikačního </w:t>
      </w:r>
    </w:p>
    <w:p w14:paraId="77996C71" w14:textId="4352C531" w:rsidR="00811D72" w:rsidRPr="00F94773" w:rsidRDefault="00811D72" w:rsidP="00811D72">
      <w:pPr>
        <w:spacing w:after="120" w:line="240" w:lineRule="auto"/>
        <w:ind w:left="1416"/>
        <w:rPr>
          <w:szCs w:val="20"/>
        </w:rPr>
      </w:pPr>
      <w:r w:rsidRPr="00F94773">
        <w:rPr>
          <w:szCs w:val="20"/>
        </w:rPr>
        <w:t xml:space="preserve">          softwarového vybavení</w:t>
      </w:r>
    </w:p>
    <w:p w14:paraId="03F2BA65" w14:textId="6F5C9341" w:rsidR="00186E5E" w:rsidRPr="00F94773" w:rsidRDefault="00186E5E" w:rsidP="00186E5E">
      <w:pPr>
        <w:spacing w:after="120" w:line="240" w:lineRule="auto"/>
        <w:ind w:left="708"/>
        <w:rPr>
          <w:szCs w:val="20"/>
        </w:rPr>
      </w:pPr>
      <w:r w:rsidRPr="00F94773">
        <w:rPr>
          <w:szCs w:val="20"/>
        </w:rPr>
        <w:t xml:space="preserve">Příloha č. </w:t>
      </w:r>
      <w:r w:rsidR="00811D72" w:rsidRPr="00F94773">
        <w:rPr>
          <w:szCs w:val="20"/>
        </w:rPr>
        <w:t>4</w:t>
      </w:r>
      <w:r w:rsidRPr="00F94773">
        <w:rPr>
          <w:szCs w:val="20"/>
        </w:rPr>
        <w:t xml:space="preserve"> – Cenové kalkulace a stanovení celkové ceny díla</w:t>
      </w:r>
      <w:r w:rsidR="00D5437E" w:rsidRPr="00F94773">
        <w:rPr>
          <w:szCs w:val="20"/>
        </w:rPr>
        <w:t xml:space="preserve"> (položkový rozpočet)</w:t>
      </w:r>
    </w:p>
    <w:p w14:paraId="2922EDD5" w14:textId="77777777" w:rsidR="00811D72" w:rsidRPr="00F94773" w:rsidRDefault="00811D72" w:rsidP="00811D72">
      <w:pPr>
        <w:spacing w:after="120" w:line="240" w:lineRule="auto"/>
        <w:ind w:left="708"/>
        <w:rPr>
          <w:szCs w:val="20"/>
        </w:rPr>
      </w:pPr>
      <w:r w:rsidRPr="00F94773">
        <w:rPr>
          <w:szCs w:val="20"/>
        </w:rPr>
        <w:t>Příloha č. 5 – Požadavky na součinnost Objednatele</w:t>
      </w:r>
    </w:p>
    <w:p w14:paraId="68A679C4" w14:textId="302E2221" w:rsidR="00BE12E8" w:rsidRPr="00F94773" w:rsidRDefault="00BE12E8" w:rsidP="00BE12E8">
      <w:pPr>
        <w:spacing w:after="120" w:line="240" w:lineRule="auto"/>
        <w:ind w:left="708"/>
        <w:rPr>
          <w:szCs w:val="20"/>
        </w:rPr>
      </w:pPr>
      <w:r w:rsidRPr="00F94773">
        <w:rPr>
          <w:szCs w:val="20"/>
        </w:rPr>
        <w:t xml:space="preserve">Příloha č. </w:t>
      </w:r>
      <w:r w:rsidR="00811D72" w:rsidRPr="00F94773">
        <w:rPr>
          <w:szCs w:val="20"/>
        </w:rPr>
        <w:t>6</w:t>
      </w:r>
      <w:r w:rsidR="005E0ECC" w:rsidRPr="00F94773">
        <w:rPr>
          <w:szCs w:val="20"/>
        </w:rPr>
        <w:t xml:space="preserve"> </w:t>
      </w:r>
      <w:r w:rsidRPr="00F94773">
        <w:rPr>
          <w:szCs w:val="20"/>
        </w:rPr>
        <w:t xml:space="preserve">– </w:t>
      </w:r>
      <w:r w:rsidR="004911F2" w:rsidRPr="00F94773">
        <w:rPr>
          <w:szCs w:val="20"/>
        </w:rPr>
        <w:t xml:space="preserve"> </w:t>
      </w:r>
      <w:r w:rsidRPr="00F94773">
        <w:rPr>
          <w:szCs w:val="20"/>
        </w:rPr>
        <w:t>Zodpovědné osoby</w:t>
      </w:r>
    </w:p>
    <w:p w14:paraId="0E87D305" w14:textId="3B8CE04D" w:rsidR="00811D72" w:rsidRPr="00A743BF" w:rsidRDefault="00811D72" w:rsidP="00811D72">
      <w:pPr>
        <w:spacing w:after="120" w:line="240" w:lineRule="auto"/>
        <w:ind w:left="708"/>
        <w:rPr>
          <w:szCs w:val="20"/>
        </w:rPr>
      </w:pPr>
      <w:r w:rsidRPr="00F94773">
        <w:rPr>
          <w:szCs w:val="20"/>
        </w:rPr>
        <w:t xml:space="preserve">Příloha č. 7 – </w:t>
      </w:r>
      <w:r w:rsidR="007F46D4" w:rsidRPr="00F94773">
        <w:rPr>
          <w:szCs w:val="20"/>
        </w:rPr>
        <w:t>Bezpečnostní požadavky</w:t>
      </w:r>
    </w:p>
    <w:p w14:paraId="079417BD" w14:textId="423C1779" w:rsidR="00BE12E8" w:rsidRDefault="004911F2" w:rsidP="003007B4">
      <w:pPr>
        <w:spacing w:after="120" w:line="240" w:lineRule="auto"/>
        <w:ind w:left="708"/>
        <w:rPr>
          <w:szCs w:val="20"/>
        </w:rPr>
      </w:pPr>
      <w:r w:rsidRPr="002E7365">
        <w:rPr>
          <w:szCs w:val="20"/>
          <w:highlight w:val="yellow"/>
        </w:rPr>
        <w:t xml:space="preserve">Příloha č. </w:t>
      </w:r>
      <w:r w:rsidR="00A53398">
        <w:rPr>
          <w:szCs w:val="20"/>
          <w:highlight w:val="yellow"/>
        </w:rPr>
        <w:t>8</w:t>
      </w:r>
      <w:r w:rsidR="00BE12E8" w:rsidRPr="002E7365">
        <w:rPr>
          <w:szCs w:val="20"/>
          <w:highlight w:val="yellow"/>
        </w:rPr>
        <w:t xml:space="preserve"> – Všeobecné obchodní podmínky</w:t>
      </w:r>
      <w:r w:rsidR="00BE12E8" w:rsidRPr="00A743BF">
        <w:rPr>
          <w:szCs w:val="20"/>
        </w:rPr>
        <w:t xml:space="preserve"> </w:t>
      </w:r>
    </w:p>
    <w:p w14:paraId="796BE9A0" w14:textId="29E74411" w:rsidR="00A21437" w:rsidRPr="00A743BF" w:rsidRDefault="00A21437"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7049BF59" w14:textId="77777777" w:rsidR="00A21437" w:rsidRDefault="00A21437" w:rsidP="006C6BD0">
      <w:pPr>
        <w:spacing w:before="120" w:after="120"/>
      </w:pPr>
      <w:bookmarkStart w:id="45" w:name="_Hlk507499879"/>
    </w:p>
    <w:p w14:paraId="583EB0C4" w14:textId="77777777" w:rsidR="00A21437" w:rsidRDefault="00A21437" w:rsidP="006C6BD0">
      <w:pPr>
        <w:spacing w:before="120" w:after="120"/>
      </w:pPr>
    </w:p>
    <w:p w14:paraId="2325FBBC" w14:textId="77777777" w:rsidR="006C6BD0" w:rsidRDefault="006C6BD0" w:rsidP="006C6BD0">
      <w:pPr>
        <w:spacing w:before="120" w:after="120"/>
      </w:pPr>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45"/>
    <w:p w14:paraId="64318E70" w14:textId="77777777" w:rsidR="00A21437" w:rsidRDefault="00A21437" w:rsidP="006C6BD0">
      <w:pPr>
        <w:spacing w:before="120" w:after="0" w:line="240" w:lineRule="auto"/>
      </w:pPr>
    </w:p>
    <w:p w14:paraId="5C325CF1" w14:textId="77777777" w:rsidR="00A21437" w:rsidRDefault="00A21437" w:rsidP="006C6BD0">
      <w:pPr>
        <w:spacing w:before="120" w:after="0" w:line="240" w:lineRule="auto"/>
      </w:pPr>
    </w:p>
    <w:p w14:paraId="78103DB8" w14:textId="77777777" w:rsidR="00A21437" w:rsidRDefault="00A21437" w:rsidP="006C6BD0">
      <w:pPr>
        <w:spacing w:before="120" w:after="0" w:line="240" w:lineRule="auto"/>
      </w:pPr>
    </w:p>
    <w:p w14:paraId="34EBD885" w14:textId="77777777" w:rsidR="00A21437" w:rsidRDefault="00A21437" w:rsidP="006C6BD0">
      <w:pPr>
        <w:spacing w:before="120" w:after="0" w:line="240" w:lineRule="auto"/>
      </w:pPr>
    </w:p>
    <w:p w14:paraId="56DE434D" w14:textId="77777777" w:rsidR="00A21437" w:rsidRDefault="00A21437" w:rsidP="006C6BD0">
      <w:pPr>
        <w:spacing w:before="120" w:after="0" w:line="240" w:lineRule="auto"/>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27C8CAC6" w14:textId="77777777" w:rsidR="00A21437" w:rsidRDefault="00A21437" w:rsidP="006C6BD0">
      <w:pPr>
        <w:spacing w:before="120" w:after="120"/>
      </w:pPr>
    </w:p>
    <w:p w14:paraId="2D6F4B6C" w14:textId="77777777" w:rsidR="00A21437" w:rsidRDefault="00A21437" w:rsidP="006C6BD0">
      <w:pPr>
        <w:spacing w:before="120" w:after="120"/>
      </w:pPr>
    </w:p>
    <w:p w14:paraId="21AD4527" w14:textId="77777777" w:rsidR="00A21437" w:rsidRDefault="00A21437"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3023F9EA" w:rsidR="006C6BD0" w:rsidRDefault="001D0973" w:rsidP="001D0973">
      <w:pPr>
        <w:spacing w:after="0"/>
      </w:pPr>
      <w:r>
        <w:t xml:space="preserve">     Ing. </w:t>
      </w:r>
      <w:proofErr w:type="spellStart"/>
      <w:r>
        <w:t>Františk</w:t>
      </w:r>
      <w:proofErr w:type="spellEnd"/>
      <w:r>
        <w:t xml:space="preserve"> Lešundák</w:t>
      </w:r>
      <w:r w:rsidRPr="009B25BF">
        <w:t xml:space="preserve">  </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6"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7" w:name="_Hlk506979792"/>
      <w:bookmarkEnd w:id="46"/>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96B52">
      <w:pPr>
        <w:pStyle w:val="Plohanadpisprvnrovn"/>
        <w:numPr>
          <w:ilvl w:val="0"/>
          <w:numId w:val="21"/>
        </w:numPr>
        <w:rPr>
          <w:rFonts w:asciiTheme="minorHAnsi" w:hAnsiTheme="minorHAnsi"/>
          <w:color w:val="auto"/>
        </w:rPr>
      </w:pPr>
      <w:bookmarkStart w:id="48" w:name="_Hlk506979820"/>
      <w:bookmarkEnd w:id="47"/>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224094">
      <w:pPr>
        <w:pStyle w:val="Odstavecseseznamem"/>
        <w:numPr>
          <w:ilvl w:val="0"/>
          <w:numId w:val="23"/>
        </w:numPr>
        <w:spacing w:after="0"/>
        <w:ind w:left="717"/>
        <w:rPr>
          <w:rFonts w:cs="Arial"/>
          <w:b/>
          <w:sz w:val="24"/>
          <w:highlight w:val="yellow"/>
        </w:rPr>
      </w:pPr>
      <w:bookmarkStart w:id="49" w:name="_Hlk514654398"/>
      <w:bookmarkEnd w:id="48"/>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p w14:paraId="6FF4C4FA"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1C35A614"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2361FF3A" w14:textId="77777777" w:rsidR="00224094" w:rsidRPr="00224094" w:rsidRDefault="00224094" w:rsidP="00224094">
      <w:pPr>
        <w:spacing w:after="0"/>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224094">
      <w:pPr>
        <w:spacing w:after="0"/>
        <w:rPr>
          <w:rFonts w:cs="Arial"/>
        </w:rPr>
      </w:pPr>
    </w:p>
    <w:p w14:paraId="3730548C" w14:textId="77777777"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224094">
      <w:pPr>
        <w:spacing w:after="0"/>
        <w:ind w:left="357" w:firstLine="357"/>
        <w:rPr>
          <w:rFonts w:cs="Arial"/>
          <w:i/>
          <w:color w:val="AEAAAA" w:themeColor="background2" w:themeShade="BF"/>
          <w:sz w:val="24"/>
          <w:highlight w:val="yellow"/>
        </w:rPr>
      </w:pPr>
    </w:p>
    <w:p w14:paraId="37A79296"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224094">
      <w:pPr>
        <w:rPr>
          <w:rFonts w:ascii="Signika" w:eastAsia="Times New Roman" w:hAnsi="Signika" w:cs="Arial"/>
          <w:b/>
          <w:szCs w:val="20"/>
        </w:rPr>
      </w:pPr>
    </w:p>
    <w:p w14:paraId="22C9701F" w14:textId="77777777" w:rsidR="00224094" w:rsidRDefault="00224094" w:rsidP="00224094">
      <w:pPr>
        <w:ind w:firstLine="708"/>
        <w:rPr>
          <w:rFonts w:cs="Arial"/>
        </w:rPr>
      </w:pPr>
      <w:r w:rsidRPr="00E53A96">
        <w:rPr>
          <w:rFonts w:cs="Arial"/>
          <w:highlight w:val="yellow"/>
        </w:rPr>
        <w:t>atd.</w:t>
      </w:r>
    </w:p>
    <w:bookmarkEnd w:id="49"/>
    <w:p w14:paraId="40664D26" w14:textId="5DF0EF62" w:rsidR="002038DB" w:rsidRDefault="002038DB">
      <w:r>
        <w:br w:type="page"/>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50" w:name="_Hlk511371390"/>
      <w:bookmarkStart w:id="51" w:name="_Hlk514655012"/>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50"/>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2" w:name="_Hlk511371442"/>
      <w:bookmarkStart w:id="53" w:name="_Hlk514654679"/>
      <w:r w:rsidRPr="00224094">
        <w:rPr>
          <w:rFonts w:cs="Arial"/>
          <w:b/>
          <w:sz w:val="24"/>
        </w:rPr>
        <w:t xml:space="preserve">Název SSW:      </w:t>
      </w:r>
      <w:r w:rsidRPr="00E53A96">
        <w:rPr>
          <w:rFonts w:cs="Arial"/>
          <w:b/>
          <w:sz w:val="24"/>
          <w:highlight w:val="yellow"/>
        </w:rPr>
        <w:t>… obchodní název SSW …</w:t>
      </w:r>
    </w:p>
    <w:p w14:paraId="1A7AE5A7" w14:textId="21283092"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r w:rsidR="00E406CE">
        <w:rPr>
          <w:rFonts w:cs="Arial"/>
          <w:i/>
          <w:color w:val="767171" w:themeColor="background2" w:themeShade="80"/>
          <w:highlight w:val="yellow"/>
        </w:rPr>
        <w:t>core</w:t>
      </w:r>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41CF0BDB"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2"/>
    <w:p w14:paraId="6909E003" w14:textId="77777777" w:rsidR="00E53A96" w:rsidRDefault="00E53A96" w:rsidP="00E53A96">
      <w:pPr>
        <w:spacing w:after="0"/>
        <w:rPr>
          <w:rFonts w:cs="Arial"/>
        </w:rPr>
      </w:pPr>
    </w:p>
    <w:p w14:paraId="3AE3B8B1"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E53A96">
      <w:pPr>
        <w:spacing w:after="0"/>
        <w:ind w:left="357" w:firstLine="357"/>
        <w:rPr>
          <w:rFonts w:cs="Arial"/>
          <w:i/>
          <w:color w:val="AEAAAA" w:themeColor="background2" w:themeShade="BF"/>
          <w:sz w:val="24"/>
          <w:highlight w:val="yellow"/>
        </w:rPr>
      </w:pPr>
    </w:p>
    <w:p w14:paraId="11B0BC16" w14:textId="6315BF62"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34011D4" w14:textId="77777777" w:rsidR="00E84049" w:rsidRDefault="00E84049" w:rsidP="00E84049">
      <w:pPr>
        <w:ind w:firstLine="708"/>
        <w:rPr>
          <w:rFonts w:cs="Arial"/>
        </w:rPr>
      </w:pPr>
      <w:r w:rsidRPr="00E53A96">
        <w:rPr>
          <w:rFonts w:cs="Arial"/>
          <w:highlight w:val="yellow"/>
        </w:rPr>
        <w:t>atd.</w:t>
      </w:r>
    </w:p>
    <w:bookmarkEnd w:id="53"/>
    <w:bookmarkEnd w:id="51"/>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D67196" w:rsidRPr="00E84049" w14:paraId="42BBF88B" w14:textId="77777777" w:rsidTr="000778E9">
        <w:trPr>
          <w:cantSplit/>
          <w:trHeight w:val="743"/>
        </w:trPr>
        <w:tc>
          <w:tcPr>
            <w:tcW w:w="1341" w:type="dxa"/>
            <w:shd w:val="clear" w:color="auto" w:fill="D9E2F3" w:themeFill="accent1" w:themeFillTint="33"/>
            <w:vAlign w:val="center"/>
          </w:tcPr>
          <w:p w14:paraId="0F492B97" w14:textId="77777777" w:rsidR="00D67196" w:rsidRPr="00E84049" w:rsidRDefault="00D67196" w:rsidP="000778E9">
            <w:pPr>
              <w:spacing w:after="0"/>
              <w:jc w:val="center"/>
              <w:rPr>
                <w:rFonts w:ascii="Arial" w:hAnsi="Arial" w:cs="Arial"/>
                <w:b/>
                <w:bCs/>
                <w:sz w:val="20"/>
                <w:szCs w:val="20"/>
                <w:highlight w:val="yellow"/>
              </w:rPr>
            </w:pPr>
            <w:r w:rsidRPr="00E84049">
              <w:rPr>
                <w:rFonts w:ascii="Arial" w:hAnsi="Arial" w:cs="Arial"/>
                <w:b/>
                <w:sz w:val="20"/>
                <w:szCs w:val="20"/>
                <w:highlight w:val="yellow"/>
              </w:rPr>
              <w:t>Typ HW</w:t>
            </w:r>
          </w:p>
        </w:tc>
        <w:tc>
          <w:tcPr>
            <w:tcW w:w="2977" w:type="dxa"/>
            <w:shd w:val="clear" w:color="auto" w:fill="D9E2F3" w:themeFill="accent1" w:themeFillTint="33"/>
            <w:vAlign w:val="center"/>
          </w:tcPr>
          <w:p w14:paraId="0519E83F" w14:textId="78252F37" w:rsidR="00D67196" w:rsidRPr="00E84049" w:rsidRDefault="00D67196" w:rsidP="000778E9">
            <w:pPr>
              <w:spacing w:after="0"/>
              <w:jc w:val="center"/>
              <w:rPr>
                <w:rFonts w:ascii="Arial" w:hAnsi="Arial" w:cs="Arial"/>
                <w:b/>
                <w:bCs/>
                <w:sz w:val="20"/>
                <w:szCs w:val="20"/>
                <w:highlight w:val="yellow"/>
              </w:rPr>
            </w:pPr>
            <w:r w:rsidRPr="00E84049">
              <w:rPr>
                <w:rFonts w:ascii="Arial" w:hAnsi="Arial" w:cs="Arial"/>
                <w:b/>
                <w:bCs/>
                <w:sz w:val="20"/>
                <w:szCs w:val="20"/>
                <w:highlight w:val="yellow"/>
              </w:rPr>
              <w:t>Výrobce a typ</w:t>
            </w:r>
            <w:r w:rsidR="00334408" w:rsidRPr="00E84049">
              <w:rPr>
                <w:rFonts w:ascii="Arial" w:hAnsi="Arial" w:cs="Arial"/>
                <w:b/>
                <w:bCs/>
                <w:sz w:val="20"/>
                <w:szCs w:val="20"/>
                <w:highlight w:val="yellow"/>
              </w:rPr>
              <w:t xml:space="preserve"> zařízení</w:t>
            </w:r>
          </w:p>
        </w:tc>
        <w:tc>
          <w:tcPr>
            <w:tcW w:w="2977" w:type="dxa"/>
            <w:shd w:val="clear" w:color="auto" w:fill="D9E2F3" w:themeFill="accent1" w:themeFillTint="33"/>
            <w:vAlign w:val="center"/>
          </w:tcPr>
          <w:p w14:paraId="4DEF68B1" w14:textId="77777777" w:rsidR="00D67196" w:rsidRPr="00E84049" w:rsidRDefault="00D67196" w:rsidP="000778E9">
            <w:pPr>
              <w:spacing w:after="0"/>
              <w:jc w:val="center"/>
              <w:rPr>
                <w:rFonts w:ascii="Arial" w:hAnsi="Arial" w:cs="Arial"/>
                <w:b/>
                <w:bCs/>
                <w:sz w:val="20"/>
                <w:szCs w:val="20"/>
                <w:highlight w:val="yellow"/>
              </w:rPr>
            </w:pPr>
            <w:r w:rsidRPr="00E84049">
              <w:rPr>
                <w:rFonts w:ascii="Arial" w:hAnsi="Arial" w:cs="Arial"/>
                <w:b/>
                <w:bCs/>
                <w:sz w:val="20"/>
                <w:szCs w:val="20"/>
                <w:highlight w:val="yellow"/>
              </w:rPr>
              <w:t>Systémové software</w:t>
            </w:r>
          </w:p>
          <w:p w14:paraId="749023CB" w14:textId="77777777" w:rsidR="00D67196" w:rsidRPr="00E84049" w:rsidRDefault="00D67196" w:rsidP="000778E9">
            <w:pPr>
              <w:spacing w:after="0"/>
              <w:jc w:val="center"/>
              <w:rPr>
                <w:rFonts w:ascii="Arial" w:hAnsi="Arial" w:cs="Arial"/>
                <w:bCs/>
                <w:sz w:val="20"/>
                <w:szCs w:val="20"/>
                <w:highlight w:val="yellow"/>
              </w:rPr>
            </w:pPr>
            <w:r w:rsidRPr="00E84049">
              <w:rPr>
                <w:rFonts w:ascii="Arial" w:hAnsi="Arial" w:cs="Arial"/>
                <w:bCs/>
                <w:sz w:val="20"/>
                <w:szCs w:val="20"/>
                <w:highlight w:val="yellow"/>
              </w:rPr>
              <w:t>(operační systém aj.)</w:t>
            </w:r>
          </w:p>
        </w:tc>
        <w:tc>
          <w:tcPr>
            <w:tcW w:w="851" w:type="dxa"/>
            <w:shd w:val="clear" w:color="auto" w:fill="D9E2F3" w:themeFill="accent1" w:themeFillTint="33"/>
            <w:vAlign w:val="center"/>
          </w:tcPr>
          <w:p w14:paraId="58BA0640" w14:textId="77777777" w:rsidR="00D67196" w:rsidRPr="00E84049" w:rsidRDefault="00D67196" w:rsidP="000778E9">
            <w:pPr>
              <w:spacing w:after="0"/>
              <w:jc w:val="center"/>
              <w:rPr>
                <w:rFonts w:ascii="Arial" w:hAnsi="Arial" w:cs="Arial"/>
                <w:b/>
                <w:bCs/>
                <w:sz w:val="20"/>
                <w:szCs w:val="20"/>
                <w:highlight w:val="yellow"/>
              </w:rPr>
            </w:pPr>
            <w:r w:rsidRPr="00E84049">
              <w:rPr>
                <w:rFonts w:ascii="Arial" w:hAnsi="Arial" w:cs="Arial"/>
                <w:b/>
                <w:bCs/>
                <w:sz w:val="20"/>
                <w:szCs w:val="20"/>
                <w:highlight w:val="yellow"/>
              </w:rPr>
              <w:t>počet kusů</w:t>
            </w:r>
          </w:p>
        </w:tc>
        <w:tc>
          <w:tcPr>
            <w:tcW w:w="2126" w:type="dxa"/>
            <w:shd w:val="clear" w:color="auto" w:fill="D9E2F3" w:themeFill="accent1" w:themeFillTint="33"/>
            <w:vAlign w:val="center"/>
          </w:tcPr>
          <w:p w14:paraId="738EA77A" w14:textId="77777777" w:rsidR="00D67196" w:rsidRPr="00E84049" w:rsidRDefault="00D67196" w:rsidP="000778E9">
            <w:pPr>
              <w:pStyle w:val="Textkomente"/>
              <w:spacing w:after="0"/>
              <w:jc w:val="center"/>
              <w:rPr>
                <w:rFonts w:cs="Arial"/>
                <w:b/>
                <w:bCs/>
                <w:highlight w:val="yellow"/>
              </w:rPr>
            </w:pPr>
            <w:r w:rsidRPr="00E84049">
              <w:rPr>
                <w:rFonts w:cs="Arial"/>
                <w:b/>
                <w:bCs/>
                <w:highlight w:val="yellow"/>
              </w:rPr>
              <w:t>Platnost záruky do:</w:t>
            </w:r>
          </w:p>
        </w:tc>
      </w:tr>
      <w:tr w:rsidR="00D67196" w:rsidRPr="00E84049" w14:paraId="79E3807D" w14:textId="77777777" w:rsidTr="000778E9">
        <w:trPr>
          <w:cantSplit/>
          <w:trHeight w:val="530"/>
        </w:trPr>
        <w:tc>
          <w:tcPr>
            <w:tcW w:w="1341" w:type="dxa"/>
            <w:vAlign w:val="center"/>
          </w:tcPr>
          <w:p w14:paraId="403AC4D6" w14:textId="614180B6" w:rsidR="00D67196" w:rsidRPr="00E84049" w:rsidRDefault="00F94773" w:rsidP="000778E9">
            <w:pPr>
              <w:pStyle w:val="Zhlav"/>
              <w:tabs>
                <w:tab w:val="clear" w:pos="4536"/>
                <w:tab w:val="clear" w:pos="9072"/>
              </w:tabs>
              <w:rPr>
                <w:rFonts w:cs="Arial"/>
                <w:sz w:val="20"/>
                <w:szCs w:val="20"/>
                <w:highlight w:val="yellow"/>
              </w:rPr>
            </w:pPr>
            <w:r w:rsidRPr="00F94773">
              <w:rPr>
                <w:i/>
                <w:color w:val="AEAAAA" w:themeColor="background2" w:themeShade="BF"/>
                <w:highlight w:val="yellow"/>
              </w:rPr>
              <w:t>appliance</w:t>
            </w:r>
          </w:p>
        </w:tc>
        <w:tc>
          <w:tcPr>
            <w:tcW w:w="2977" w:type="dxa"/>
            <w:vAlign w:val="center"/>
          </w:tcPr>
          <w:p w14:paraId="299E2581" w14:textId="2AF16011" w:rsidR="00D67196" w:rsidRPr="00E84049" w:rsidRDefault="00D67196" w:rsidP="000778E9">
            <w:pPr>
              <w:spacing w:after="0"/>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ED2BF5" w:rsidRPr="00E84049">
              <w:rPr>
                <w:i/>
                <w:color w:val="AEAAAA" w:themeColor="background2" w:themeShade="BF"/>
                <w:highlight w:val="yellow"/>
              </w:rPr>
              <w:t>zhotovitel</w:t>
            </w:r>
            <w:r w:rsidRPr="00E84049">
              <w:rPr>
                <w:rFonts w:cs="Arial"/>
                <w:i/>
                <w:color w:val="AEAAAA" w:themeColor="background2" w:themeShade="BF"/>
                <w:highlight w:val="yellow"/>
              </w:rPr>
              <w:t xml:space="preserve"> …</w:t>
            </w:r>
          </w:p>
        </w:tc>
        <w:tc>
          <w:tcPr>
            <w:tcW w:w="2977" w:type="dxa"/>
          </w:tcPr>
          <w:p w14:paraId="33117E96" w14:textId="77777777" w:rsidR="00D67196" w:rsidRPr="00E84049" w:rsidRDefault="00D67196" w:rsidP="000778E9">
            <w:pPr>
              <w:rPr>
                <w:rFonts w:cs="Arial"/>
                <w:sz w:val="20"/>
                <w:szCs w:val="20"/>
                <w:highlight w:val="yellow"/>
              </w:rPr>
            </w:pPr>
          </w:p>
        </w:tc>
        <w:tc>
          <w:tcPr>
            <w:tcW w:w="851" w:type="dxa"/>
            <w:vAlign w:val="center"/>
          </w:tcPr>
          <w:p w14:paraId="4132073A" w14:textId="77777777" w:rsidR="00D67196" w:rsidRPr="00E84049" w:rsidRDefault="00D67196" w:rsidP="000778E9">
            <w:pPr>
              <w:rPr>
                <w:rFonts w:cs="Arial"/>
                <w:sz w:val="20"/>
                <w:szCs w:val="20"/>
                <w:highlight w:val="yellow"/>
              </w:rPr>
            </w:pPr>
          </w:p>
        </w:tc>
        <w:tc>
          <w:tcPr>
            <w:tcW w:w="2126" w:type="dxa"/>
            <w:vAlign w:val="center"/>
          </w:tcPr>
          <w:p w14:paraId="374C0188" w14:textId="77777777" w:rsidR="00D67196" w:rsidRPr="00E84049" w:rsidRDefault="00D67196" w:rsidP="000778E9">
            <w:pPr>
              <w:spacing w:line="240" w:lineRule="auto"/>
              <w:rPr>
                <w:rFonts w:cs="Arial"/>
                <w:sz w:val="20"/>
                <w:szCs w:val="20"/>
                <w:highlight w:val="yellow"/>
              </w:rPr>
            </w:pPr>
          </w:p>
        </w:tc>
      </w:tr>
      <w:tr w:rsidR="00D67196" w:rsidRPr="00E84049" w14:paraId="6969FCF4" w14:textId="77777777" w:rsidTr="000778E9">
        <w:trPr>
          <w:cantSplit/>
          <w:trHeight w:val="417"/>
        </w:trPr>
        <w:tc>
          <w:tcPr>
            <w:tcW w:w="1341" w:type="dxa"/>
            <w:vAlign w:val="center"/>
          </w:tcPr>
          <w:p w14:paraId="27C5438F" w14:textId="52AFF63C" w:rsidR="00D67196" w:rsidRPr="00E84049" w:rsidRDefault="00F94773" w:rsidP="000778E9">
            <w:pPr>
              <w:pStyle w:val="Zhlav"/>
              <w:tabs>
                <w:tab w:val="clear" w:pos="4536"/>
                <w:tab w:val="clear" w:pos="9072"/>
              </w:tabs>
              <w:rPr>
                <w:rFonts w:cs="Arial"/>
                <w:sz w:val="20"/>
                <w:szCs w:val="20"/>
                <w:highlight w:val="yellow"/>
              </w:rPr>
            </w:pPr>
            <w:r w:rsidRPr="00F94773">
              <w:rPr>
                <w:i/>
                <w:color w:val="AEAAAA" w:themeColor="background2" w:themeShade="BF"/>
                <w:highlight w:val="yellow"/>
              </w:rPr>
              <w:t>appliance</w:t>
            </w:r>
          </w:p>
        </w:tc>
        <w:tc>
          <w:tcPr>
            <w:tcW w:w="2977" w:type="dxa"/>
          </w:tcPr>
          <w:p w14:paraId="55BD7A13" w14:textId="415F3975" w:rsidR="00D67196" w:rsidRPr="00E84049" w:rsidRDefault="00D67196" w:rsidP="000778E9">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ED2BF5" w:rsidRPr="00E84049">
              <w:rPr>
                <w:i/>
                <w:color w:val="AEAAAA" w:themeColor="background2" w:themeShade="BF"/>
                <w:highlight w:val="yellow"/>
              </w:rPr>
              <w:t>zhotovitel</w:t>
            </w:r>
            <w:r w:rsidRPr="00E84049">
              <w:rPr>
                <w:rFonts w:cs="Arial"/>
                <w:i/>
                <w:color w:val="AEAAAA" w:themeColor="background2" w:themeShade="BF"/>
                <w:highlight w:val="yellow"/>
              </w:rPr>
              <w:t xml:space="preserve"> …</w:t>
            </w:r>
          </w:p>
        </w:tc>
        <w:tc>
          <w:tcPr>
            <w:tcW w:w="2977" w:type="dxa"/>
          </w:tcPr>
          <w:p w14:paraId="6100FC6C" w14:textId="77777777" w:rsidR="00D67196" w:rsidRPr="00E84049" w:rsidRDefault="00D67196" w:rsidP="000778E9">
            <w:pPr>
              <w:jc w:val="center"/>
              <w:rPr>
                <w:rFonts w:cs="Arial"/>
                <w:sz w:val="20"/>
                <w:szCs w:val="20"/>
                <w:highlight w:val="yellow"/>
              </w:rPr>
            </w:pPr>
          </w:p>
        </w:tc>
        <w:tc>
          <w:tcPr>
            <w:tcW w:w="851" w:type="dxa"/>
            <w:vAlign w:val="center"/>
          </w:tcPr>
          <w:p w14:paraId="7DE0AD0C" w14:textId="77777777" w:rsidR="00D67196" w:rsidRPr="00E84049" w:rsidRDefault="00D67196" w:rsidP="000778E9">
            <w:pPr>
              <w:jc w:val="center"/>
              <w:rPr>
                <w:rFonts w:cs="Arial"/>
                <w:sz w:val="20"/>
                <w:szCs w:val="20"/>
                <w:highlight w:val="yellow"/>
              </w:rPr>
            </w:pPr>
          </w:p>
        </w:tc>
        <w:tc>
          <w:tcPr>
            <w:tcW w:w="2126" w:type="dxa"/>
            <w:vAlign w:val="center"/>
          </w:tcPr>
          <w:p w14:paraId="2F5BA231" w14:textId="77777777" w:rsidR="00D67196" w:rsidRPr="00E84049" w:rsidRDefault="00D67196" w:rsidP="000778E9">
            <w:pPr>
              <w:rPr>
                <w:rFonts w:cs="Arial"/>
                <w:sz w:val="20"/>
                <w:szCs w:val="20"/>
                <w:highlight w:val="yellow"/>
              </w:rPr>
            </w:pPr>
          </w:p>
        </w:tc>
      </w:tr>
      <w:tr w:rsidR="00D67196" w:rsidRPr="00E84049" w14:paraId="20F45AC7" w14:textId="77777777" w:rsidTr="000778E9">
        <w:trPr>
          <w:cantSplit/>
          <w:trHeight w:val="417"/>
        </w:trPr>
        <w:tc>
          <w:tcPr>
            <w:tcW w:w="1341" w:type="dxa"/>
            <w:vAlign w:val="center"/>
          </w:tcPr>
          <w:p w14:paraId="2219FD9A" w14:textId="2D47D0EA" w:rsidR="00D67196" w:rsidRPr="00E84049" w:rsidRDefault="00D67196" w:rsidP="000778E9">
            <w:pPr>
              <w:pStyle w:val="Zhlav"/>
              <w:tabs>
                <w:tab w:val="clear" w:pos="4536"/>
                <w:tab w:val="clear" w:pos="9072"/>
              </w:tabs>
              <w:rPr>
                <w:rFonts w:cs="Arial"/>
                <w:color w:val="808080" w:themeColor="background1" w:themeShade="80"/>
                <w:sz w:val="20"/>
                <w:szCs w:val="20"/>
                <w:highlight w:val="yellow"/>
              </w:rPr>
            </w:pPr>
          </w:p>
        </w:tc>
        <w:tc>
          <w:tcPr>
            <w:tcW w:w="2977" w:type="dxa"/>
          </w:tcPr>
          <w:p w14:paraId="5A22B211" w14:textId="1EA266FD" w:rsidR="00D67196" w:rsidRPr="00E84049" w:rsidRDefault="00D67196" w:rsidP="000778E9">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ED2BF5" w:rsidRPr="00E84049">
              <w:rPr>
                <w:i/>
                <w:color w:val="AEAAAA" w:themeColor="background2" w:themeShade="BF"/>
                <w:highlight w:val="yellow"/>
              </w:rPr>
              <w:t>zhotovitel</w:t>
            </w:r>
            <w:r w:rsidRPr="00E84049">
              <w:rPr>
                <w:rFonts w:cs="Arial"/>
                <w:i/>
                <w:color w:val="AEAAAA" w:themeColor="background2" w:themeShade="BF"/>
                <w:highlight w:val="yellow"/>
              </w:rPr>
              <w:t xml:space="preserve"> …</w:t>
            </w:r>
          </w:p>
        </w:tc>
        <w:tc>
          <w:tcPr>
            <w:tcW w:w="2977" w:type="dxa"/>
          </w:tcPr>
          <w:p w14:paraId="00162E11" w14:textId="77777777" w:rsidR="00D67196" w:rsidRPr="00E84049" w:rsidRDefault="00D67196" w:rsidP="000778E9">
            <w:pPr>
              <w:rPr>
                <w:rFonts w:cs="Arial"/>
                <w:sz w:val="20"/>
                <w:szCs w:val="20"/>
                <w:highlight w:val="yellow"/>
              </w:rPr>
            </w:pPr>
          </w:p>
        </w:tc>
        <w:tc>
          <w:tcPr>
            <w:tcW w:w="851" w:type="dxa"/>
            <w:vAlign w:val="center"/>
          </w:tcPr>
          <w:p w14:paraId="6DF1E743" w14:textId="77777777" w:rsidR="00D67196" w:rsidRPr="00E84049" w:rsidRDefault="00D67196" w:rsidP="000778E9">
            <w:pPr>
              <w:rPr>
                <w:rFonts w:cs="Arial"/>
                <w:sz w:val="20"/>
                <w:szCs w:val="20"/>
                <w:highlight w:val="yellow"/>
              </w:rPr>
            </w:pPr>
          </w:p>
        </w:tc>
        <w:tc>
          <w:tcPr>
            <w:tcW w:w="2126" w:type="dxa"/>
            <w:vAlign w:val="center"/>
          </w:tcPr>
          <w:p w14:paraId="7441F22B" w14:textId="77777777" w:rsidR="00D67196" w:rsidRPr="00E84049" w:rsidRDefault="00D67196" w:rsidP="000778E9">
            <w:pPr>
              <w:rPr>
                <w:rFonts w:cs="Arial"/>
                <w:sz w:val="20"/>
                <w:szCs w:val="20"/>
                <w:highlight w:val="yellow"/>
              </w:rPr>
            </w:pPr>
          </w:p>
        </w:tc>
      </w:tr>
      <w:tr w:rsidR="00D67196" w:rsidRPr="00E84049" w14:paraId="542E3098" w14:textId="77777777" w:rsidTr="000778E9">
        <w:trPr>
          <w:cantSplit/>
          <w:trHeight w:val="417"/>
        </w:trPr>
        <w:tc>
          <w:tcPr>
            <w:tcW w:w="1341" w:type="dxa"/>
            <w:vAlign w:val="center"/>
          </w:tcPr>
          <w:p w14:paraId="594B4135" w14:textId="77777777" w:rsidR="00D67196" w:rsidRPr="00E84049" w:rsidRDefault="00D67196" w:rsidP="000778E9">
            <w:pPr>
              <w:pStyle w:val="Zhlav"/>
              <w:tabs>
                <w:tab w:val="clear" w:pos="4536"/>
                <w:tab w:val="clear" w:pos="9072"/>
              </w:tabs>
              <w:rPr>
                <w:rFonts w:cs="Arial"/>
                <w:sz w:val="20"/>
                <w:szCs w:val="20"/>
                <w:highlight w:val="yellow"/>
              </w:rPr>
            </w:pPr>
          </w:p>
        </w:tc>
        <w:tc>
          <w:tcPr>
            <w:tcW w:w="2977" w:type="dxa"/>
          </w:tcPr>
          <w:p w14:paraId="371181F2" w14:textId="0FFB1FD8" w:rsidR="00D67196" w:rsidRPr="00E84049" w:rsidRDefault="00D67196" w:rsidP="000778E9">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ED2BF5" w:rsidRPr="00E84049">
              <w:rPr>
                <w:i/>
                <w:color w:val="AEAAAA" w:themeColor="background2" w:themeShade="BF"/>
                <w:highlight w:val="yellow"/>
              </w:rPr>
              <w:t>zhotovitel</w:t>
            </w:r>
            <w:r w:rsidRPr="00E84049">
              <w:rPr>
                <w:rFonts w:cs="Arial"/>
                <w:i/>
                <w:color w:val="AEAAAA" w:themeColor="background2" w:themeShade="BF"/>
                <w:highlight w:val="yellow"/>
              </w:rPr>
              <w:t xml:space="preserve"> …</w:t>
            </w:r>
          </w:p>
        </w:tc>
        <w:tc>
          <w:tcPr>
            <w:tcW w:w="2977" w:type="dxa"/>
          </w:tcPr>
          <w:p w14:paraId="35B2E5C6" w14:textId="77777777" w:rsidR="00D67196" w:rsidRPr="00E84049" w:rsidRDefault="00D67196" w:rsidP="000778E9">
            <w:pPr>
              <w:rPr>
                <w:rFonts w:cs="Arial"/>
                <w:sz w:val="20"/>
                <w:szCs w:val="20"/>
                <w:highlight w:val="yellow"/>
              </w:rPr>
            </w:pPr>
          </w:p>
        </w:tc>
        <w:tc>
          <w:tcPr>
            <w:tcW w:w="851" w:type="dxa"/>
            <w:vAlign w:val="center"/>
          </w:tcPr>
          <w:p w14:paraId="2B25B3FF" w14:textId="77777777" w:rsidR="00D67196" w:rsidRPr="00E84049" w:rsidRDefault="00D67196" w:rsidP="000778E9">
            <w:pPr>
              <w:rPr>
                <w:rFonts w:cs="Arial"/>
                <w:sz w:val="20"/>
                <w:szCs w:val="20"/>
                <w:highlight w:val="yellow"/>
              </w:rPr>
            </w:pPr>
          </w:p>
        </w:tc>
        <w:tc>
          <w:tcPr>
            <w:tcW w:w="2126" w:type="dxa"/>
            <w:vAlign w:val="center"/>
          </w:tcPr>
          <w:p w14:paraId="60771A06" w14:textId="77777777" w:rsidR="00D67196" w:rsidRPr="00E84049" w:rsidRDefault="00D67196" w:rsidP="000778E9">
            <w:pPr>
              <w:rPr>
                <w:rFonts w:cs="Arial"/>
                <w:sz w:val="20"/>
                <w:szCs w:val="20"/>
                <w:highlight w:val="yellow"/>
              </w:rPr>
            </w:pPr>
          </w:p>
        </w:tc>
      </w:tr>
    </w:tbl>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6128E584" w14:textId="77777777" w:rsidR="00F94773" w:rsidRDefault="00E62CA3" w:rsidP="00E62CA3">
      <w:pPr>
        <w:rPr>
          <w:b/>
          <w:color w:val="767171" w:themeColor="background2" w:themeShade="80"/>
          <w:highlight w:val="yellow"/>
        </w:rPr>
      </w:pPr>
      <w:bookmarkStart w:id="54" w:name="_Toc472491069"/>
      <w:r w:rsidRPr="005D0C72">
        <w:rPr>
          <w:b/>
          <w:color w:val="767171" w:themeColor="background2" w:themeShade="80"/>
          <w:highlight w:val="yellow"/>
        </w:rPr>
        <w:t>Zhotovitel zde uvede údaje o zárukách poskytnutých na dílo a na jednotlivé konfigurační položky, záruční podmínky a termíny (dob</w:t>
      </w:r>
      <w:r>
        <w:rPr>
          <w:b/>
          <w:color w:val="767171" w:themeColor="background2" w:themeShade="80"/>
          <w:highlight w:val="yellow"/>
        </w:rPr>
        <w:t>y</w:t>
      </w:r>
      <w:r w:rsidRPr="005D0C72">
        <w:rPr>
          <w:b/>
          <w:color w:val="767171" w:themeColor="background2" w:themeShade="80"/>
          <w:highlight w:val="yellow"/>
        </w:rPr>
        <w:t xml:space="preserve"> záruky</w:t>
      </w:r>
      <w:r>
        <w:rPr>
          <w:b/>
          <w:color w:val="767171" w:themeColor="background2" w:themeShade="80"/>
          <w:highlight w:val="yellow"/>
        </w:rPr>
        <w:t xml:space="preserve"> dle jednotlivých konfiguračních položek, funkčních celků</w:t>
      </w:r>
      <w:r w:rsidRPr="005D0C72">
        <w:rPr>
          <w:b/>
          <w:color w:val="767171" w:themeColor="background2" w:themeShade="80"/>
          <w:highlight w:val="yellow"/>
        </w:rPr>
        <w:t>)</w:t>
      </w:r>
      <w:r w:rsidR="00F94773">
        <w:rPr>
          <w:b/>
          <w:color w:val="767171" w:themeColor="background2" w:themeShade="80"/>
          <w:highlight w:val="yellow"/>
        </w:rPr>
        <w:t>.</w:t>
      </w:r>
    </w:p>
    <w:p w14:paraId="0F6F236A" w14:textId="0CC5B583" w:rsidR="00E62CA3" w:rsidRPr="007C5DB2" w:rsidRDefault="00F94773" w:rsidP="00F94773">
      <w:pPr>
        <w:ind w:left="708"/>
        <w:rPr>
          <w:color w:val="767171" w:themeColor="background2" w:themeShade="80"/>
        </w:rPr>
      </w:pPr>
      <w:r w:rsidRPr="00F94773">
        <w:rPr>
          <w:b/>
          <w:color w:val="767171" w:themeColor="background2" w:themeShade="80"/>
        </w:rPr>
        <w:t>Poskytnutá záruka musí respektovat požadavky na obsah záruky uvedené v příloze č. 2 této zadávací dokumentace.</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Default="00186E5E" w:rsidP="00186E5E">
      <w:pPr>
        <w:rPr>
          <w:b/>
          <w:color w:val="767171" w:themeColor="background2" w:themeShade="80"/>
          <w:highlight w:val="yellow"/>
        </w:rPr>
      </w:pPr>
    </w:p>
    <w:p w14:paraId="2A9A7580" w14:textId="5EC38938" w:rsidR="00186E5E" w:rsidRPr="00E914D3" w:rsidRDefault="00186E5E" w:rsidP="00186E5E">
      <w:pPr>
        <w:rPr>
          <w:b/>
          <w:color w:val="767171" w:themeColor="background2" w:themeShade="80"/>
          <w:highlight w:val="yellow"/>
        </w:rPr>
      </w:pPr>
      <w:r>
        <w:rPr>
          <w:b/>
          <w:color w:val="767171" w:themeColor="background2" w:themeShade="80"/>
          <w:highlight w:val="yellow"/>
        </w:rPr>
        <w:t>Zhotovitel</w:t>
      </w:r>
      <w:r w:rsidRPr="007C5DB2">
        <w:rPr>
          <w:b/>
          <w:color w:val="767171" w:themeColor="background2" w:themeShade="80"/>
          <w:highlight w:val="yellow"/>
        </w:rPr>
        <w:t xml:space="preserve"> </w:t>
      </w:r>
      <w:r w:rsidR="00E256B3">
        <w:rPr>
          <w:b/>
          <w:color w:val="767171" w:themeColor="background2" w:themeShade="80"/>
          <w:highlight w:val="yellow"/>
        </w:rPr>
        <w:t>zde uvede</w:t>
      </w:r>
      <w:r w:rsidRPr="007C5DB2">
        <w:rPr>
          <w:b/>
          <w:color w:val="767171" w:themeColor="background2" w:themeShade="80"/>
          <w:highlight w:val="yellow"/>
        </w:rPr>
        <w:t xml:space="preserve"> </w:t>
      </w:r>
      <w:r>
        <w:rPr>
          <w:b/>
          <w:color w:val="767171" w:themeColor="background2" w:themeShade="80"/>
          <w:highlight w:val="yellow"/>
        </w:rPr>
        <w:t xml:space="preserve">licenční podmínky </w:t>
      </w:r>
      <w:r w:rsidRPr="00E914D3">
        <w:rPr>
          <w:b/>
          <w:color w:val="767171" w:themeColor="background2" w:themeShade="80"/>
          <w:highlight w:val="yellow"/>
        </w:rPr>
        <w:t>upravující právo k užívání poskytnutého aplikačního softwarového vybavení</w:t>
      </w:r>
      <w:r>
        <w:rPr>
          <w:b/>
          <w:color w:val="767171" w:themeColor="background2" w:themeShade="80"/>
          <w:highlight w:val="yellow"/>
        </w:rPr>
        <w:t xml:space="preserve"> uvedeného v </w:t>
      </w:r>
      <w:r w:rsidRPr="00E914D3">
        <w:rPr>
          <w:b/>
          <w:color w:val="767171" w:themeColor="background2" w:themeShade="80"/>
          <w:highlight w:val="yellow"/>
          <w:u w:val="single"/>
        </w:rPr>
        <w:t>Příloze č. 1 část a</w:t>
      </w:r>
      <w:r w:rsidRPr="00E914D3">
        <w:rPr>
          <w:b/>
          <w:color w:val="767171" w:themeColor="background2" w:themeShade="80"/>
          <w:highlight w:val="yellow"/>
        </w:rPr>
        <w:t>.</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7AAF624B" w:rsidR="00143FF4" w:rsidRPr="00143FF4" w:rsidRDefault="00D87969" w:rsidP="00143FF4">
      <w:pPr>
        <w:rPr>
          <w:b/>
          <w:color w:val="767171" w:themeColor="background2" w:themeShade="80"/>
          <w:highlight w:val="yellow"/>
        </w:rPr>
      </w:pPr>
      <w:r w:rsidRPr="00143FF4">
        <w:rPr>
          <w:b/>
          <w:color w:val="767171" w:themeColor="background2" w:themeShade="80"/>
          <w:highlight w:val="yellow"/>
        </w:rPr>
        <w:t>Zhotovitel zde uvede</w:t>
      </w:r>
      <w:r w:rsidR="00AD5D0B" w:rsidRPr="00143FF4">
        <w:rPr>
          <w:b/>
          <w:color w:val="767171" w:themeColor="background2" w:themeShade="80"/>
          <w:highlight w:val="yellow"/>
        </w:rPr>
        <w:t xml:space="preserve"> cenovou kalkulaci</w:t>
      </w:r>
      <w:r w:rsidR="008645AE" w:rsidRPr="00143FF4">
        <w:rPr>
          <w:b/>
          <w:color w:val="767171" w:themeColor="background2" w:themeShade="80"/>
          <w:highlight w:val="yellow"/>
        </w:rPr>
        <w:t xml:space="preserve"> </w:t>
      </w:r>
      <w:r w:rsidR="00DF1C51" w:rsidRPr="00143FF4">
        <w:rPr>
          <w:b/>
          <w:color w:val="767171" w:themeColor="background2" w:themeShade="80"/>
          <w:highlight w:val="yellow"/>
        </w:rPr>
        <w:t xml:space="preserve">za dodávku díla </w:t>
      </w:r>
      <w:r w:rsidR="008645AE" w:rsidRPr="00143FF4">
        <w:rPr>
          <w:b/>
          <w:color w:val="767171" w:themeColor="background2" w:themeShade="80"/>
          <w:highlight w:val="yellow"/>
        </w:rPr>
        <w:t>v rozložení na jednotli</w:t>
      </w:r>
      <w:r w:rsidR="00DF1C51" w:rsidRPr="00143FF4">
        <w:rPr>
          <w:b/>
          <w:color w:val="767171" w:themeColor="background2" w:themeShade="80"/>
          <w:highlight w:val="yellow"/>
        </w:rPr>
        <w:t>vé části a konfigurační položky ve struktuře uvedené v článku 3 této Smlouvy</w:t>
      </w:r>
      <w:r w:rsidR="00143FF4" w:rsidRPr="00143FF4">
        <w:rPr>
          <w:b/>
          <w:color w:val="767171" w:themeColor="background2" w:themeShade="80"/>
          <w:highlight w:val="yellow"/>
        </w:rPr>
        <w:t>,</w:t>
      </w:r>
      <w:r w:rsidR="00143FF4">
        <w:rPr>
          <w:b/>
          <w:color w:val="767171" w:themeColor="background2" w:themeShade="80"/>
          <w:highlight w:val="yellow"/>
        </w:rPr>
        <w:t xml:space="preserve"> </w:t>
      </w:r>
      <w:r w:rsidR="00143FF4" w:rsidRPr="00143FF4">
        <w:rPr>
          <w:b/>
          <w:color w:val="767171" w:themeColor="background2" w:themeShade="80"/>
          <w:highlight w:val="yellow"/>
        </w:rPr>
        <w:t>cena v korunách českých bude  členěna na cenu bez DPH, sazbu a výši DPH a cenu s DPH.</w:t>
      </w:r>
    </w:p>
    <w:p w14:paraId="6BE3956A" w14:textId="72ED9D35" w:rsidR="00AD5D0B" w:rsidRDefault="00AD5D0B" w:rsidP="00AD5D0B">
      <w:pPr>
        <w:rPr>
          <w:b/>
          <w:color w:val="767171" w:themeColor="background2" w:themeShade="8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417"/>
      </w:tblGrid>
      <w:tr w:rsidR="00F94773" w:rsidRPr="008C014C" w14:paraId="6E9970F8" w14:textId="77777777" w:rsidTr="00F94773">
        <w:tc>
          <w:tcPr>
            <w:tcW w:w="3119" w:type="dxa"/>
          </w:tcPr>
          <w:p w14:paraId="19367EB5" w14:textId="77777777" w:rsidR="00F94773" w:rsidRPr="008C014C" w:rsidRDefault="00F94773" w:rsidP="00F94773">
            <w:pPr>
              <w:rPr>
                <w:rFonts w:eastAsiaTheme="majorEastAsia" w:cs="Calibri,Bold"/>
                <w:bCs/>
                <w:lang w:eastAsia="en-US"/>
              </w:rPr>
            </w:pPr>
            <w:r w:rsidRPr="008C014C">
              <w:rPr>
                <w:rFonts w:eastAsiaTheme="majorEastAsia" w:cs="Calibri,Bold"/>
                <w:bCs/>
                <w:lang w:eastAsia="en-US"/>
              </w:rPr>
              <w:t>Označená pole vyplní dodavatel</w:t>
            </w:r>
          </w:p>
        </w:tc>
        <w:tc>
          <w:tcPr>
            <w:tcW w:w="1417" w:type="dxa"/>
            <w:shd w:val="clear" w:color="auto" w:fill="FFF6DD"/>
          </w:tcPr>
          <w:p w14:paraId="5AA7B361" w14:textId="77777777" w:rsidR="00F94773" w:rsidRPr="008C014C" w:rsidRDefault="00F94773" w:rsidP="00F94773">
            <w:pPr>
              <w:rPr>
                <w:rFonts w:eastAsiaTheme="majorEastAsia" w:cs="Calibri,Bold"/>
                <w:bCs/>
                <w:lang w:eastAsia="en-US"/>
              </w:rPr>
            </w:pPr>
          </w:p>
        </w:tc>
      </w:tr>
    </w:tbl>
    <w:p w14:paraId="0F8FC70B" w14:textId="77777777" w:rsidR="00F94773" w:rsidRDefault="00F94773" w:rsidP="00F94773">
      <w:pPr>
        <w:spacing w:after="0" w:line="240" w:lineRule="auto"/>
        <w:jc w:val="both"/>
        <w:rPr>
          <w:rFonts w:eastAsia="Times New Roman"/>
          <w:lang w:eastAsia="ar-SA"/>
        </w:rPr>
      </w:pPr>
    </w:p>
    <w:p w14:paraId="19D3A8AC" w14:textId="77777777" w:rsidR="00F94773" w:rsidRDefault="00F94773" w:rsidP="00F94773">
      <w:pPr>
        <w:spacing w:after="0" w:line="240" w:lineRule="auto"/>
        <w:jc w:val="both"/>
        <w:rPr>
          <w:rFonts w:eastAsia="Times New Roman"/>
          <w:lang w:eastAsia="ar-SA"/>
        </w:rPr>
      </w:pP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F94773" w14:paraId="2FFDF3D3" w14:textId="77777777" w:rsidTr="00F94773">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67FA8062" w14:textId="6A278AEC" w:rsidR="00F94773" w:rsidRPr="003D2D92" w:rsidRDefault="00F94773" w:rsidP="00F94773">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101C2EC2" w14:textId="77777777" w:rsidR="00F94773" w:rsidRDefault="00F94773" w:rsidP="00F94773">
            <w:pPr>
              <w:jc w:val="center"/>
              <w:rPr>
                <w:rFonts w:cs="Arial"/>
                <w:b/>
                <w:bCs/>
              </w:rPr>
            </w:pPr>
            <w:r w:rsidRPr="0024183D">
              <w:rPr>
                <w:rFonts w:cs="Arial"/>
                <w:b/>
                <w:bCs/>
              </w:rPr>
              <w:t>Cena</w:t>
            </w:r>
            <w:r>
              <w:rPr>
                <w:rFonts w:cs="Arial"/>
                <w:b/>
                <w:bCs/>
              </w:rPr>
              <w:t xml:space="preserve"> za kus</w:t>
            </w:r>
          </w:p>
          <w:p w14:paraId="243A8552" w14:textId="77777777" w:rsidR="00F94773" w:rsidRDefault="00F94773" w:rsidP="00F94773">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74196125" w14:textId="77777777" w:rsidR="00F94773" w:rsidRDefault="00F94773" w:rsidP="00F94773">
            <w:pPr>
              <w:jc w:val="center"/>
              <w:rPr>
                <w:b/>
              </w:rPr>
            </w:pPr>
            <w:r w:rsidRPr="0024183D">
              <w:rPr>
                <w:b/>
              </w:rPr>
              <w:t xml:space="preserve">Výše DPH </w:t>
            </w:r>
          </w:p>
          <w:p w14:paraId="0CB0B7CA" w14:textId="77777777" w:rsidR="00F94773" w:rsidRDefault="00F94773" w:rsidP="00F94773">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728770DC" w14:textId="77777777" w:rsidR="00F94773" w:rsidRDefault="00F94773" w:rsidP="00F94773">
            <w:pPr>
              <w:pStyle w:val="Textkomente"/>
              <w:spacing w:after="0"/>
              <w:jc w:val="center"/>
              <w:rPr>
                <w:rFonts w:cs="Arial"/>
                <w:b/>
                <w:bCs/>
              </w:rPr>
            </w:pPr>
            <w:r w:rsidRPr="0024183D">
              <w:rPr>
                <w:rFonts w:cs="Arial"/>
                <w:b/>
                <w:bCs/>
              </w:rPr>
              <w:t xml:space="preserve">Cena </w:t>
            </w:r>
            <w:r>
              <w:rPr>
                <w:rFonts w:cs="Arial"/>
                <w:b/>
                <w:bCs/>
              </w:rPr>
              <w:t>za kus</w:t>
            </w:r>
          </w:p>
          <w:p w14:paraId="510195C4" w14:textId="77777777" w:rsidR="00F94773" w:rsidRDefault="00F94773" w:rsidP="00F94773">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44DB6522" w14:textId="77777777" w:rsidR="00F94773" w:rsidRPr="00B14C57" w:rsidRDefault="00F94773" w:rsidP="00F94773">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2FC39687" w14:textId="77777777" w:rsidR="00F94773" w:rsidRDefault="00F94773" w:rsidP="00F94773">
            <w:pPr>
              <w:pStyle w:val="Textkomente"/>
              <w:spacing w:after="0"/>
              <w:jc w:val="center"/>
              <w:rPr>
                <w:rFonts w:cs="Arial"/>
                <w:b/>
                <w:bCs/>
              </w:rPr>
            </w:pPr>
            <w:r w:rsidRPr="0024183D">
              <w:rPr>
                <w:rFonts w:cs="Arial"/>
                <w:b/>
                <w:bCs/>
              </w:rPr>
              <w:t xml:space="preserve">Cena </w:t>
            </w:r>
            <w:r>
              <w:rPr>
                <w:rFonts w:cs="Arial"/>
                <w:b/>
                <w:bCs/>
              </w:rPr>
              <w:t>celkem</w:t>
            </w:r>
          </w:p>
          <w:p w14:paraId="7D729653" w14:textId="77777777" w:rsidR="00F94773" w:rsidRDefault="00F94773" w:rsidP="00F94773">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463C8A" w14:paraId="61780DD0" w14:textId="77777777" w:rsidTr="00463C8A">
        <w:tc>
          <w:tcPr>
            <w:tcW w:w="3527" w:type="dxa"/>
            <w:vAlign w:val="center"/>
          </w:tcPr>
          <w:p w14:paraId="521DDA2E" w14:textId="5CF26515" w:rsidR="00463C8A" w:rsidRPr="00F94773" w:rsidRDefault="00463C8A" w:rsidP="00463C8A">
            <w:pPr>
              <w:rPr>
                <w:bCs/>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5E47EDED" w14:textId="77777777" w:rsidR="00463C8A" w:rsidRPr="00463C8A" w:rsidRDefault="00463C8A" w:rsidP="00463C8A">
            <w:pPr>
              <w:jc w:val="center"/>
              <w:rPr>
                <w:bCs/>
              </w:rPr>
            </w:pPr>
            <w:r w:rsidRPr="00463C8A">
              <w:rPr>
                <w:bCs/>
              </w:rPr>
              <w:t>…………..</w:t>
            </w:r>
          </w:p>
        </w:tc>
        <w:tc>
          <w:tcPr>
            <w:tcW w:w="1111" w:type="dxa"/>
            <w:shd w:val="clear" w:color="auto" w:fill="FFF6DD"/>
            <w:vAlign w:val="center"/>
          </w:tcPr>
          <w:p w14:paraId="087F876D" w14:textId="77777777" w:rsidR="00463C8A" w:rsidRPr="00463C8A" w:rsidRDefault="00463C8A" w:rsidP="00463C8A">
            <w:pPr>
              <w:jc w:val="center"/>
              <w:rPr>
                <w:bCs/>
              </w:rPr>
            </w:pPr>
            <w:r w:rsidRPr="00463C8A">
              <w:rPr>
                <w:bCs/>
              </w:rPr>
              <w:t>…………..</w:t>
            </w:r>
          </w:p>
        </w:tc>
        <w:tc>
          <w:tcPr>
            <w:tcW w:w="1611" w:type="dxa"/>
            <w:shd w:val="clear" w:color="auto" w:fill="FFF6DD"/>
            <w:vAlign w:val="center"/>
          </w:tcPr>
          <w:p w14:paraId="1F7B0A69" w14:textId="77777777" w:rsidR="00463C8A" w:rsidRPr="00463C8A" w:rsidRDefault="00463C8A" w:rsidP="00463C8A">
            <w:pPr>
              <w:jc w:val="center"/>
              <w:rPr>
                <w:bCs/>
              </w:rPr>
            </w:pPr>
            <w:r w:rsidRPr="00463C8A">
              <w:rPr>
                <w:bCs/>
              </w:rPr>
              <w:t>…………..</w:t>
            </w:r>
          </w:p>
        </w:tc>
        <w:tc>
          <w:tcPr>
            <w:tcW w:w="935" w:type="dxa"/>
            <w:shd w:val="clear" w:color="auto" w:fill="FFF2CC" w:themeFill="accent4" w:themeFillTint="33"/>
            <w:vAlign w:val="center"/>
          </w:tcPr>
          <w:p w14:paraId="4E4B1F42" w14:textId="655C9500" w:rsidR="00463C8A" w:rsidRPr="00463C8A" w:rsidRDefault="00463C8A" w:rsidP="00463C8A">
            <w:pPr>
              <w:jc w:val="center"/>
              <w:rPr>
                <w:bCs/>
              </w:rPr>
            </w:pPr>
            <w:r w:rsidRPr="00463C8A">
              <w:rPr>
                <w:bCs/>
              </w:rPr>
              <w:t>…………..</w:t>
            </w:r>
          </w:p>
        </w:tc>
        <w:tc>
          <w:tcPr>
            <w:tcW w:w="1456" w:type="dxa"/>
            <w:shd w:val="clear" w:color="auto" w:fill="FFF6DD"/>
            <w:vAlign w:val="center"/>
          </w:tcPr>
          <w:p w14:paraId="32FAFAE6" w14:textId="77777777" w:rsidR="00463C8A" w:rsidRPr="00463C8A" w:rsidRDefault="00463C8A" w:rsidP="00463C8A">
            <w:pPr>
              <w:jc w:val="center"/>
              <w:rPr>
                <w:bCs/>
              </w:rPr>
            </w:pPr>
            <w:r w:rsidRPr="00463C8A">
              <w:rPr>
                <w:bCs/>
              </w:rPr>
              <w:t>…………..</w:t>
            </w:r>
          </w:p>
        </w:tc>
      </w:tr>
      <w:tr w:rsidR="00463C8A" w14:paraId="519C8C13" w14:textId="77777777" w:rsidTr="00463C8A">
        <w:tc>
          <w:tcPr>
            <w:tcW w:w="3527" w:type="dxa"/>
          </w:tcPr>
          <w:p w14:paraId="4B919A2D" w14:textId="11204395" w:rsidR="00463C8A" w:rsidRPr="00F94773" w:rsidRDefault="00463C8A" w:rsidP="00463C8A">
            <w:pPr>
              <w:rPr>
                <w:bCs/>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2BD48CE3" w14:textId="77777777" w:rsidR="00463C8A" w:rsidRPr="00463C8A" w:rsidRDefault="00463C8A" w:rsidP="00463C8A">
            <w:pPr>
              <w:jc w:val="center"/>
              <w:rPr>
                <w:bCs/>
              </w:rPr>
            </w:pPr>
            <w:r w:rsidRPr="00463C8A">
              <w:rPr>
                <w:bCs/>
              </w:rPr>
              <w:t>…………..</w:t>
            </w:r>
          </w:p>
        </w:tc>
        <w:tc>
          <w:tcPr>
            <w:tcW w:w="1111" w:type="dxa"/>
            <w:shd w:val="clear" w:color="auto" w:fill="FFF6DD"/>
            <w:vAlign w:val="center"/>
          </w:tcPr>
          <w:p w14:paraId="142DA075" w14:textId="77777777" w:rsidR="00463C8A" w:rsidRPr="00463C8A" w:rsidRDefault="00463C8A" w:rsidP="00463C8A">
            <w:pPr>
              <w:jc w:val="center"/>
              <w:rPr>
                <w:bCs/>
              </w:rPr>
            </w:pPr>
            <w:r w:rsidRPr="00463C8A">
              <w:rPr>
                <w:bCs/>
              </w:rPr>
              <w:t>…………..</w:t>
            </w:r>
          </w:p>
        </w:tc>
        <w:tc>
          <w:tcPr>
            <w:tcW w:w="1611" w:type="dxa"/>
            <w:shd w:val="clear" w:color="auto" w:fill="FFF6DD"/>
            <w:vAlign w:val="center"/>
          </w:tcPr>
          <w:p w14:paraId="357160A0" w14:textId="77777777" w:rsidR="00463C8A" w:rsidRPr="00463C8A" w:rsidRDefault="00463C8A" w:rsidP="00463C8A">
            <w:pPr>
              <w:jc w:val="center"/>
              <w:rPr>
                <w:bCs/>
              </w:rPr>
            </w:pPr>
            <w:r w:rsidRPr="00463C8A">
              <w:rPr>
                <w:bCs/>
              </w:rPr>
              <w:t>…………..</w:t>
            </w:r>
          </w:p>
        </w:tc>
        <w:tc>
          <w:tcPr>
            <w:tcW w:w="935" w:type="dxa"/>
            <w:shd w:val="clear" w:color="auto" w:fill="FFF2CC" w:themeFill="accent4" w:themeFillTint="33"/>
            <w:vAlign w:val="center"/>
          </w:tcPr>
          <w:p w14:paraId="5994B5D6" w14:textId="71BFDBC6" w:rsidR="00463C8A" w:rsidRPr="00463C8A" w:rsidRDefault="00463C8A" w:rsidP="00463C8A">
            <w:pPr>
              <w:jc w:val="center"/>
              <w:rPr>
                <w:bCs/>
              </w:rPr>
            </w:pPr>
            <w:r w:rsidRPr="00463C8A">
              <w:rPr>
                <w:bCs/>
              </w:rPr>
              <w:t>…………..</w:t>
            </w:r>
          </w:p>
        </w:tc>
        <w:tc>
          <w:tcPr>
            <w:tcW w:w="1456" w:type="dxa"/>
            <w:shd w:val="clear" w:color="auto" w:fill="FFF6DD"/>
            <w:vAlign w:val="center"/>
          </w:tcPr>
          <w:p w14:paraId="3910B92B" w14:textId="77777777" w:rsidR="00463C8A" w:rsidRPr="00463C8A" w:rsidRDefault="00463C8A" w:rsidP="00463C8A">
            <w:pPr>
              <w:jc w:val="center"/>
              <w:rPr>
                <w:bCs/>
              </w:rPr>
            </w:pPr>
            <w:r w:rsidRPr="00463C8A">
              <w:rPr>
                <w:bCs/>
              </w:rPr>
              <w:t>…………..</w:t>
            </w:r>
          </w:p>
        </w:tc>
      </w:tr>
      <w:tr w:rsidR="00F94773" w14:paraId="1AC9E437" w14:textId="77777777" w:rsidTr="00463C8A">
        <w:tc>
          <w:tcPr>
            <w:tcW w:w="3527" w:type="dxa"/>
            <w:vAlign w:val="center"/>
          </w:tcPr>
          <w:p w14:paraId="0B58D133" w14:textId="002651B4" w:rsidR="00F94773" w:rsidRPr="00F94773" w:rsidRDefault="00F94773" w:rsidP="00F94773">
            <w:pPr>
              <w:rPr>
                <w:rFonts w:cs="Calibri"/>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695E4646" w14:textId="77777777" w:rsidR="00F94773" w:rsidRPr="00463C8A" w:rsidRDefault="00F94773" w:rsidP="00F94773">
            <w:pPr>
              <w:jc w:val="center"/>
              <w:rPr>
                <w:bCs/>
                <w:color w:val="FF0000"/>
              </w:rPr>
            </w:pPr>
          </w:p>
        </w:tc>
        <w:tc>
          <w:tcPr>
            <w:tcW w:w="1111" w:type="dxa"/>
            <w:shd w:val="clear" w:color="auto" w:fill="FFF6DD"/>
            <w:vAlign w:val="center"/>
          </w:tcPr>
          <w:p w14:paraId="60BAE6D6" w14:textId="77777777" w:rsidR="00F94773" w:rsidRPr="00463C8A" w:rsidRDefault="00F94773" w:rsidP="00F94773">
            <w:pPr>
              <w:jc w:val="center"/>
              <w:rPr>
                <w:bCs/>
                <w:color w:val="FF0000"/>
              </w:rPr>
            </w:pPr>
          </w:p>
        </w:tc>
        <w:tc>
          <w:tcPr>
            <w:tcW w:w="1611" w:type="dxa"/>
            <w:shd w:val="clear" w:color="auto" w:fill="FFF6DD"/>
            <w:vAlign w:val="center"/>
          </w:tcPr>
          <w:p w14:paraId="7D367FCC" w14:textId="77777777" w:rsidR="00F94773" w:rsidRPr="00463C8A" w:rsidRDefault="00F94773" w:rsidP="00F94773">
            <w:pPr>
              <w:jc w:val="center"/>
              <w:rPr>
                <w:bCs/>
                <w:color w:val="FF0000"/>
              </w:rPr>
            </w:pPr>
          </w:p>
        </w:tc>
        <w:tc>
          <w:tcPr>
            <w:tcW w:w="935" w:type="dxa"/>
            <w:shd w:val="clear" w:color="auto" w:fill="FFF2CC" w:themeFill="accent4" w:themeFillTint="33"/>
            <w:vAlign w:val="center"/>
          </w:tcPr>
          <w:p w14:paraId="2ED1B011" w14:textId="77777777" w:rsidR="00F94773" w:rsidRPr="00463C8A" w:rsidRDefault="00F94773" w:rsidP="00F94773">
            <w:pPr>
              <w:jc w:val="center"/>
              <w:rPr>
                <w:bCs/>
                <w:color w:val="FF0000"/>
              </w:rPr>
            </w:pPr>
          </w:p>
        </w:tc>
        <w:tc>
          <w:tcPr>
            <w:tcW w:w="1456" w:type="dxa"/>
            <w:shd w:val="clear" w:color="auto" w:fill="FFF6DD"/>
            <w:vAlign w:val="center"/>
          </w:tcPr>
          <w:p w14:paraId="3D5C58DD" w14:textId="77777777" w:rsidR="00F94773" w:rsidRPr="00463C8A" w:rsidRDefault="00F94773" w:rsidP="00F94773">
            <w:pPr>
              <w:jc w:val="center"/>
              <w:rPr>
                <w:bCs/>
                <w:color w:val="FF0000"/>
              </w:rPr>
            </w:pPr>
          </w:p>
        </w:tc>
      </w:tr>
      <w:tr w:rsidR="00F94773" w14:paraId="2645538F" w14:textId="77777777" w:rsidTr="00463C8A">
        <w:tc>
          <w:tcPr>
            <w:tcW w:w="3527" w:type="dxa"/>
          </w:tcPr>
          <w:p w14:paraId="330868FB" w14:textId="59190DBA" w:rsidR="00F94773" w:rsidRPr="00F94773" w:rsidRDefault="00F94773" w:rsidP="00F94773">
            <w:pPr>
              <w:rPr>
                <w:rFonts w:cs="Calibri"/>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64B02565" w14:textId="77777777" w:rsidR="00F94773" w:rsidRPr="00463C8A" w:rsidRDefault="00F94773" w:rsidP="00F94773">
            <w:pPr>
              <w:jc w:val="center"/>
              <w:rPr>
                <w:bCs/>
                <w:color w:val="FF0000"/>
              </w:rPr>
            </w:pPr>
          </w:p>
        </w:tc>
        <w:tc>
          <w:tcPr>
            <w:tcW w:w="1111" w:type="dxa"/>
            <w:shd w:val="clear" w:color="auto" w:fill="FFF6DD"/>
            <w:vAlign w:val="center"/>
          </w:tcPr>
          <w:p w14:paraId="54978714" w14:textId="77777777" w:rsidR="00F94773" w:rsidRPr="00463C8A" w:rsidRDefault="00F94773" w:rsidP="00F94773">
            <w:pPr>
              <w:jc w:val="center"/>
              <w:rPr>
                <w:bCs/>
                <w:color w:val="FF0000"/>
              </w:rPr>
            </w:pPr>
          </w:p>
        </w:tc>
        <w:tc>
          <w:tcPr>
            <w:tcW w:w="1611" w:type="dxa"/>
            <w:shd w:val="clear" w:color="auto" w:fill="FFF6DD"/>
            <w:vAlign w:val="center"/>
          </w:tcPr>
          <w:p w14:paraId="5425FFFA" w14:textId="77777777" w:rsidR="00F94773" w:rsidRPr="00463C8A" w:rsidRDefault="00F94773" w:rsidP="00F94773">
            <w:pPr>
              <w:jc w:val="center"/>
              <w:rPr>
                <w:bCs/>
                <w:color w:val="FF0000"/>
              </w:rPr>
            </w:pPr>
          </w:p>
        </w:tc>
        <w:tc>
          <w:tcPr>
            <w:tcW w:w="935" w:type="dxa"/>
            <w:shd w:val="clear" w:color="auto" w:fill="FFF2CC" w:themeFill="accent4" w:themeFillTint="33"/>
            <w:vAlign w:val="center"/>
          </w:tcPr>
          <w:p w14:paraId="50DA015F" w14:textId="77777777" w:rsidR="00F94773" w:rsidRPr="00463C8A" w:rsidRDefault="00F94773" w:rsidP="00F94773">
            <w:pPr>
              <w:jc w:val="center"/>
              <w:rPr>
                <w:bCs/>
                <w:color w:val="FF0000"/>
              </w:rPr>
            </w:pPr>
          </w:p>
        </w:tc>
        <w:tc>
          <w:tcPr>
            <w:tcW w:w="1456" w:type="dxa"/>
            <w:shd w:val="clear" w:color="auto" w:fill="FFF6DD"/>
            <w:vAlign w:val="center"/>
          </w:tcPr>
          <w:p w14:paraId="56737466" w14:textId="77777777" w:rsidR="00F94773" w:rsidRPr="00463C8A" w:rsidRDefault="00F94773" w:rsidP="00F94773">
            <w:pPr>
              <w:jc w:val="center"/>
              <w:rPr>
                <w:bCs/>
                <w:color w:val="FF0000"/>
              </w:rPr>
            </w:pPr>
          </w:p>
        </w:tc>
      </w:tr>
      <w:tr w:rsidR="00F94773" w14:paraId="1F067EA9" w14:textId="77777777" w:rsidTr="00463C8A">
        <w:tc>
          <w:tcPr>
            <w:tcW w:w="3527" w:type="dxa"/>
          </w:tcPr>
          <w:p w14:paraId="7DBDFA02" w14:textId="69AAA767" w:rsidR="00F94773" w:rsidRPr="00F94773" w:rsidRDefault="00F94773" w:rsidP="00F94773">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7C2D0ED1" w14:textId="77777777" w:rsidR="00F94773" w:rsidRPr="00463C8A" w:rsidRDefault="00F94773" w:rsidP="00F94773">
            <w:pPr>
              <w:jc w:val="center"/>
              <w:rPr>
                <w:bCs/>
                <w:color w:val="FF0000"/>
              </w:rPr>
            </w:pPr>
          </w:p>
        </w:tc>
        <w:tc>
          <w:tcPr>
            <w:tcW w:w="1111" w:type="dxa"/>
            <w:shd w:val="clear" w:color="auto" w:fill="FFF6DD"/>
            <w:vAlign w:val="center"/>
          </w:tcPr>
          <w:p w14:paraId="679E5DF0" w14:textId="77777777" w:rsidR="00F94773" w:rsidRPr="00463C8A" w:rsidRDefault="00F94773" w:rsidP="00F94773">
            <w:pPr>
              <w:jc w:val="center"/>
              <w:rPr>
                <w:bCs/>
                <w:color w:val="FF0000"/>
              </w:rPr>
            </w:pPr>
          </w:p>
        </w:tc>
        <w:tc>
          <w:tcPr>
            <w:tcW w:w="1611" w:type="dxa"/>
            <w:shd w:val="clear" w:color="auto" w:fill="FFF6DD"/>
            <w:vAlign w:val="center"/>
          </w:tcPr>
          <w:p w14:paraId="41869D53" w14:textId="77777777" w:rsidR="00F94773" w:rsidRPr="00463C8A" w:rsidRDefault="00F94773" w:rsidP="00F94773">
            <w:pPr>
              <w:jc w:val="center"/>
              <w:rPr>
                <w:bCs/>
                <w:color w:val="FF0000"/>
              </w:rPr>
            </w:pPr>
          </w:p>
        </w:tc>
        <w:tc>
          <w:tcPr>
            <w:tcW w:w="935" w:type="dxa"/>
            <w:shd w:val="clear" w:color="auto" w:fill="FFF2CC" w:themeFill="accent4" w:themeFillTint="33"/>
            <w:vAlign w:val="center"/>
          </w:tcPr>
          <w:p w14:paraId="644E4A86" w14:textId="77777777" w:rsidR="00F94773" w:rsidRPr="00463C8A" w:rsidRDefault="00F94773" w:rsidP="00F94773">
            <w:pPr>
              <w:jc w:val="center"/>
              <w:rPr>
                <w:bCs/>
                <w:color w:val="FF0000"/>
              </w:rPr>
            </w:pPr>
          </w:p>
        </w:tc>
        <w:tc>
          <w:tcPr>
            <w:tcW w:w="1456" w:type="dxa"/>
            <w:shd w:val="clear" w:color="auto" w:fill="FFF6DD"/>
            <w:vAlign w:val="center"/>
          </w:tcPr>
          <w:p w14:paraId="2A8DDA90" w14:textId="77777777" w:rsidR="00F94773" w:rsidRPr="00463C8A" w:rsidRDefault="00F94773" w:rsidP="00F94773">
            <w:pPr>
              <w:jc w:val="center"/>
              <w:rPr>
                <w:bCs/>
                <w:color w:val="FF0000"/>
              </w:rPr>
            </w:pPr>
          </w:p>
        </w:tc>
      </w:tr>
      <w:tr w:rsidR="00F94773" w14:paraId="2236EFA0" w14:textId="77777777" w:rsidTr="00463C8A">
        <w:tc>
          <w:tcPr>
            <w:tcW w:w="3527" w:type="dxa"/>
          </w:tcPr>
          <w:p w14:paraId="57FFD612" w14:textId="699C0B72" w:rsidR="00F94773" w:rsidRPr="00F94773" w:rsidRDefault="00F94773" w:rsidP="00F94773">
            <w:pPr>
              <w:rPr>
                <w:rFonts w:cs="Calibri"/>
                <w:color w:val="808080" w:themeColor="background1" w:themeShade="80"/>
              </w:rPr>
            </w:pPr>
            <w:r w:rsidRPr="00F94773">
              <w:rPr>
                <w:rFonts w:cs="Calibri"/>
                <w:color w:val="808080" w:themeColor="background1" w:themeShade="80"/>
              </w:rPr>
              <w:t>software</w:t>
            </w:r>
          </w:p>
        </w:tc>
        <w:tc>
          <w:tcPr>
            <w:tcW w:w="1486" w:type="dxa"/>
            <w:shd w:val="clear" w:color="auto" w:fill="FFF6DD"/>
            <w:vAlign w:val="center"/>
          </w:tcPr>
          <w:p w14:paraId="0CC44CEE" w14:textId="77777777" w:rsidR="00F94773" w:rsidRPr="00463C8A" w:rsidRDefault="00F94773" w:rsidP="00F94773">
            <w:pPr>
              <w:jc w:val="center"/>
              <w:rPr>
                <w:bCs/>
                <w:color w:val="FF0000"/>
              </w:rPr>
            </w:pPr>
          </w:p>
        </w:tc>
        <w:tc>
          <w:tcPr>
            <w:tcW w:w="1111" w:type="dxa"/>
            <w:shd w:val="clear" w:color="auto" w:fill="FFF6DD"/>
            <w:vAlign w:val="center"/>
          </w:tcPr>
          <w:p w14:paraId="61C7F883" w14:textId="77777777" w:rsidR="00F94773" w:rsidRPr="00463C8A" w:rsidRDefault="00F94773" w:rsidP="00F94773">
            <w:pPr>
              <w:jc w:val="center"/>
              <w:rPr>
                <w:bCs/>
                <w:color w:val="FF0000"/>
              </w:rPr>
            </w:pPr>
          </w:p>
        </w:tc>
        <w:tc>
          <w:tcPr>
            <w:tcW w:w="1611" w:type="dxa"/>
            <w:shd w:val="clear" w:color="auto" w:fill="FFF6DD"/>
            <w:vAlign w:val="center"/>
          </w:tcPr>
          <w:p w14:paraId="4F95A051" w14:textId="77777777" w:rsidR="00F94773" w:rsidRPr="00463C8A" w:rsidRDefault="00F94773" w:rsidP="00F94773">
            <w:pPr>
              <w:jc w:val="center"/>
              <w:rPr>
                <w:bCs/>
                <w:color w:val="FF0000"/>
              </w:rPr>
            </w:pPr>
          </w:p>
        </w:tc>
        <w:tc>
          <w:tcPr>
            <w:tcW w:w="935" w:type="dxa"/>
            <w:shd w:val="clear" w:color="auto" w:fill="FFF2CC" w:themeFill="accent4" w:themeFillTint="33"/>
            <w:vAlign w:val="center"/>
          </w:tcPr>
          <w:p w14:paraId="3A341E64" w14:textId="77777777" w:rsidR="00F94773" w:rsidRPr="00463C8A" w:rsidRDefault="00F94773" w:rsidP="00F94773">
            <w:pPr>
              <w:jc w:val="center"/>
              <w:rPr>
                <w:bCs/>
                <w:color w:val="FF0000"/>
              </w:rPr>
            </w:pPr>
          </w:p>
        </w:tc>
        <w:tc>
          <w:tcPr>
            <w:tcW w:w="1456" w:type="dxa"/>
            <w:shd w:val="clear" w:color="auto" w:fill="FFF6DD"/>
            <w:vAlign w:val="center"/>
          </w:tcPr>
          <w:p w14:paraId="7C7EA96F" w14:textId="77777777" w:rsidR="00F94773" w:rsidRPr="00463C8A" w:rsidRDefault="00F94773" w:rsidP="00F94773">
            <w:pPr>
              <w:jc w:val="center"/>
              <w:rPr>
                <w:bCs/>
                <w:color w:val="FF0000"/>
              </w:rPr>
            </w:pPr>
          </w:p>
        </w:tc>
      </w:tr>
      <w:tr w:rsidR="00F94773" w14:paraId="1877DD74" w14:textId="77777777" w:rsidTr="00463C8A">
        <w:tc>
          <w:tcPr>
            <w:tcW w:w="3527" w:type="dxa"/>
          </w:tcPr>
          <w:p w14:paraId="2CCB421D" w14:textId="6A8E57B6" w:rsidR="00F94773" w:rsidRPr="00F94773" w:rsidRDefault="00F94773" w:rsidP="00F94773">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0CB41167" w14:textId="77777777" w:rsidR="00F94773" w:rsidRPr="00463C8A" w:rsidRDefault="00F94773" w:rsidP="00F94773">
            <w:pPr>
              <w:jc w:val="center"/>
              <w:rPr>
                <w:bCs/>
                <w:color w:val="FF0000"/>
              </w:rPr>
            </w:pPr>
          </w:p>
        </w:tc>
        <w:tc>
          <w:tcPr>
            <w:tcW w:w="1111" w:type="dxa"/>
            <w:shd w:val="clear" w:color="auto" w:fill="FFF6DD"/>
            <w:vAlign w:val="center"/>
          </w:tcPr>
          <w:p w14:paraId="730C5F1A" w14:textId="77777777" w:rsidR="00F94773" w:rsidRPr="00463C8A" w:rsidRDefault="00F94773" w:rsidP="00F94773">
            <w:pPr>
              <w:jc w:val="center"/>
              <w:rPr>
                <w:bCs/>
                <w:color w:val="FF0000"/>
              </w:rPr>
            </w:pPr>
          </w:p>
        </w:tc>
        <w:tc>
          <w:tcPr>
            <w:tcW w:w="1611" w:type="dxa"/>
            <w:shd w:val="clear" w:color="auto" w:fill="FFF6DD"/>
            <w:vAlign w:val="center"/>
          </w:tcPr>
          <w:p w14:paraId="3CA95B9C" w14:textId="77777777" w:rsidR="00F94773" w:rsidRPr="00463C8A" w:rsidRDefault="00F94773" w:rsidP="00F94773">
            <w:pPr>
              <w:jc w:val="center"/>
              <w:rPr>
                <w:bCs/>
                <w:color w:val="FF0000"/>
              </w:rPr>
            </w:pPr>
          </w:p>
        </w:tc>
        <w:tc>
          <w:tcPr>
            <w:tcW w:w="935" w:type="dxa"/>
            <w:shd w:val="clear" w:color="auto" w:fill="FFF2CC" w:themeFill="accent4" w:themeFillTint="33"/>
            <w:vAlign w:val="center"/>
          </w:tcPr>
          <w:p w14:paraId="482C508E" w14:textId="77777777" w:rsidR="00F94773" w:rsidRPr="00463C8A" w:rsidRDefault="00F94773" w:rsidP="00F94773">
            <w:pPr>
              <w:jc w:val="center"/>
              <w:rPr>
                <w:bCs/>
                <w:color w:val="FF0000"/>
              </w:rPr>
            </w:pPr>
          </w:p>
        </w:tc>
        <w:tc>
          <w:tcPr>
            <w:tcW w:w="1456" w:type="dxa"/>
            <w:shd w:val="clear" w:color="auto" w:fill="FFF6DD"/>
            <w:vAlign w:val="center"/>
          </w:tcPr>
          <w:p w14:paraId="671B2C1A" w14:textId="77777777" w:rsidR="00F94773" w:rsidRPr="00463C8A" w:rsidRDefault="00F94773" w:rsidP="00F94773">
            <w:pPr>
              <w:jc w:val="center"/>
              <w:rPr>
                <w:bCs/>
                <w:color w:val="FF0000"/>
              </w:rPr>
            </w:pPr>
          </w:p>
        </w:tc>
      </w:tr>
      <w:tr w:rsidR="00F94773" w14:paraId="6AE8D42A" w14:textId="77777777" w:rsidTr="00463C8A">
        <w:tc>
          <w:tcPr>
            <w:tcW w:w="3527" w:type="dxa"/>
          </w:tcPr>
          <w:p w14:paraId="7DB68C7D" w14:textId="306D32D2" w:rsidR="00F94773" w:rsidRPr="009131A9" w:rsidRDefault="00F94773" w:rsidP="00F94773">
            <w:pPr>
              <w:rPr>
                <w:rFonts w:cs="Calibri"/>
                <w:color w:val="FF0000"/>
              </w:rPr>
            </w:pPr>
          </w:p>
        </w:tc>
        <w:tc>
          <w:tcPr>
            <w:tcW w:w="1486" w:type="dxa"/>
            <w:shd w:val="clear" w:color="auto" w:fill="FFF6DD"/>
            <w:vAlign w:val="center"/>
          </w:tcPr>
          <w:p w14:paraId="5F38A493" w14:textId="77777777" w:rsidR="00F94773" w:rsidRPr="00463C8A" w:rsidRDefault="00F94773" w:rsidP="00F94773">
            <w:pPr>
              <w:jc w:val="center"/>
              <w:rPr>
                <w:bCs/>
                <w:color w:val="FF0000"/>
              </w:rPr>
            </w:pPr>
            <w:r w:rsidRPr="00463C8A">
              <w:rPr>
                <w:bCs/>
                <w:color w:val="FF0000"/>
              </w:rPr>
              <w:t>…………..</w:t>
            </w:r>
          </w:p>
        </w:tc>
        <w:tc>
          <w:tcPr>
            <w:tcW w:w="1111" w:type="dxa"/>
            <w:shd w:val="clear" w:color="auto" w:fill="FFF6DD"/>
            <w:vAlign w:val="center"/>
          </w:tcPr>
          <w:p w14:paraId="1B0E7D56" w14:textId="77777777" w:rsidR="00F94773" w:rsidRPr="00463C8A" w:rsidRDefault="00F94773" w:rsidP="00F94773">
            <w:pPr>
              <w:jc w:val="center"/>
              <w:rPr>
                <w:bCs/>
                <w:color w:val="FF0000"/>
              </w:rPr>
            </w:pPr>
            <w:r w:rsidRPr="00463C8A">
              <w:rPr>
                <w:bCs/>
                <w:color w:val="FF0000"/>
              </w:rPr>
              <w:t>…………..</w:t>
            </w:r>
          </w:p>
        </w:tc>
        <w:tc>
          <w:tcPr>
            <w:tcW w:w="1611" w:type="dxa"/>
            <w:shd w:val="clear" w:color="auto" w:fill="FFF6DD"/>
            <w:vAlign w:val="center"/>
          </w:tcPr>
          <w:p w14:paraId="15EB0F3B" w14:textId="77777777" w:rsidR="00F94773" w:rsidRPr="00463C8A" w:rsidRDefault="00F94773" w:rsidP="00F94773">
            <w:pPr>
              <w:jc w:val="center"/>
              <w:rPr>
                <w:bCs/>
                <w:color w:val="FF0000"/>
              </w:rPr>
            </w:pPr>
            <w:r w:rsidRPr="00463C8A">
              <w:rPr>
                <w:bCs/>
                <w:color w:val="FF0000"/>
              </w:rPr>
              <w:t>…………..</w:t>
            </w:r>
          </w:p>
        </w:tc>
        <w:tc>
          <w:tcPr>
            <w:tcW w:w="935" w:type="dxa"/>
            <w:shd w:val="clear" w:color="auto" w:fill="FFF2CC" w:themeFill="accent4" w:themeFillTint="33"/>
            <w:vAlign w:val="center"/>
          </w:tcPr>
          <w:p w14:paraId="75B40CBE" w14:textId="77777777" w:rsidR="00F94773" w:rsidRPr="00463C8A" w:rsidRDefault="00F94773" w:rsidP="00F94773">
            <w:pPr>
              <w:jc w:val="center"/>
              <w:rPr>
                <w:bCs/>
                <w:color w:val="FF0000"/>
              </w:rPr>
            </w:pPr>
            <w:r w:rsidRPr="00463C8A">
              <w:rPr>
                <w:bCs/>
                <w:color w:val="FF0000"/>
              </w:rPr>
              <w:t>…………..</w:t>
            </w:r>
          </w:p>
        </w:tc>
        <w:tc>
          <w:tcPr>
            <w:tcW w:w="1456" w:type="dxa"/>
            <w:shd w:val="clear" w:color="auto" w:fill="FFF6DD"/>
            <w:vAlign w:val="center"/>
          </w:tcPr>
          <w:p w14:paraId="1759CBB6" w14:textId="77777777" w:rsidR="00F94773" w:rsidRPr="00463C8A" w:rsidRDefault="00F94773" w:rsidP="00F94773">
            <w:pPr>
              <w:jc w:val="center"/>
              <w:rPr>
                <w:bCs/>
                <w:color w:val="FF0000"/>
              </w:rPr>
            </w:pPr>
            <w:r w:rsidRPr="00463C8A">
              <w:rPr>
                <w:bCs/>
                <w:color w:val="FF0000"/>
              </w:rPr>
              <w:t>…………..</w:t>
            </w:r>
          </w:p>
        </w:tc>
      </w:tr>
      <w:tr w:rsidR="00F94773" w:rsidRPr="00670E63" w14:paraId="68FF13E9" w14:textId="77777777" w:rsidTr="00F94773">
        <w:trPr>
          <w:trHeight w:val="454"/>
        </w:trPr>
        <w:tc>
          <w:tcPr>
            <w:tcW w:w="6124" w:type="dxa"/>
            <w:gridSpan w:val="3"/>
            <w:tcBorders>
              <w:right w:val="single" w:sz="18" w:space="0" w:color="auto"/>
            </w:tcBorders>
            <w:vAlign w:val="center"/>
          </w:tcPr>
          <w:p w14:paraId="0120414E" w14:textId="2CA2D768" w:rsidR="00F94773" w:rsidRPr="00C03B5B" w:rsidRDefault="00F94773" w:rsidP="00F94773">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4D75EC22" w14:textId="77777777" w:rsidR="00F94773" w:rsidRPr="00C03B5B" w:rsidRDefault="00F94773" w:rsidP="00F94773">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3FF0A0EE" w14:textId="77777777" w:rsidR="00F94773" w:rsidRPr="00C03B5B" w:rsidRDefault="00F94773" w:rsidP="00F94773">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D5AA1D5" w14:textId="77777777" w:rsidR="00F94773" w:rsidRPr="00C03B5B" w:rsidRDefault="00F94773" w:rsidP="00F94773">
            <w:pPr>
              <w:rPr>
                <w:rFonts w:cs="Arial"/>
              </w:rPr>
            </w:pPr>
          </w:p>
        </w:tc>
      </w:tr>
    </w:tbl>
    <w:p w14:paraId="1CABBFF1" w14:textId="77777777" w:rsidR="00F94773" w:rsidRDefault="00F94773" w:rsidP="00F94773">
      <w:pPr>
        <w:spacing w:after="0" w:line="240" w:lineRule="auto"/>
        <w:ind w:firstLine="708"/>
        <w:jc w:val="both"/>
        <w:rPr>
          <w:rFonts w:cstheme="minorHAnsi"/>
        </w:rPr>
      </w:pPr>
      <w:r>
        <w:rPr>
          <w:rFonts w:cstheme="minorHAnsi"/>
        </w:rPr>
        <w:t>*Cena u všech položek je uvedena včetně záruční podpory na dobu 5 let</w:t>
      </w:r>
    </w:p>
    <w:p w14:paraId="03EF426B" w14:textId="77777777" w:rsidR="00F94773" w:rsidRDefault="00F94773" w:rsidP="00F94773">
      <w:pPr>
        <w:spacing w:after="0" w:line="240" w:lineRule="auto"/>
        <w:jc w:val="both"/>
        <w:rPr>
          <w:rFonts w:cstheme="minorHAnsi"/>
        </w:rPr>
      </w:pPr>
    </w:p>
    <w:p w14:paraId="0CD3A963" w14:textId="77777777" w:rsidR="00F94773" w:rsidRDefault="00F94773" w:rsidP="00F94773">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820"/>
        <w:gridCol w:w="2126"/>
        <w:gridCol w:w="1134"/>
        <w:gridCol w:w="1984"/>
      </w:tblGrid>
      <w:tr w:rsidR="00F94773" w:rsidRPr="00420EAB" w14:paraId="1C334ADF" w14:textId="77777777" w:rsidTr="00F94773">
        <w:trPr>
          <w:trHeight w:val="850"/>
          <w:tblHeader/>
        </w:trPr>
        <w:tc>
          <w:tcPr>
            <w:tcW w:w="482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F15FC61" w14:textId="77777777" w:rsidR="00F94773" w:rsidRPr="0014210D" w:rsidRDefault="00F94773" w:rsidP="00F94773">
            <w:pPr>
              <w:spacing w:after="0" w:line="240" w:lineRule="auto"/>
              <w:rPr>
                <w:b/>
                <w:noProof/>
              </w:rPr>
            </w:pPr>
            <w:r>
              <w:rPr>
                <w:b/>
                <w:noProof/>
              </w:rPr>
              <w:t xml:space="preserve">Cena za </w:t>
            </w:r>
            <w:r w:rsidRPr="0014210D">
              <w:rPr>
                <w:b/>
                <w:noProof/>
              </w:rPr>
              <w:t>Díl</w:t>
            </w:r>
            <w:r>
              <w:rPr>
                <w:b/>
                <w:noProof/>
              </w:rPr>
              <w:t>o</w:t>
            </w:r>
          </w:p>
          <w:p w14:paraId="797FDEAA" w14:textId="77777777" w:rsidR="00F94773" w:rsidRPr="001908E3" w:rsidRDefault="00F94773" w:rsidP="00F94773">
            <w:pPr>
              <w:spacing w:after="0" w:line="240" w:lineRule="auto"/>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398E2043" w14:textId="77777777" w:rsidR="00F94773" w:rsidRDefault="00F94773" w:rsidP="00F94773">
            <w:pPr>
              <w:spacing w:after="0" w:line="240" w:lineRule="auto"/>
              <w:jc w:val="center"/>
              <w:rPr>
                <w:b/>
                <w:bCs/>
              </w:rPr>
            </w:pPr>
            <w:r>
              <w:rPr>
                <w:b/>
                <w:bCs/>
              </w:rPr>
              <w:t>C</w:t>
            </w:r>
            <w:r w:rsidRPr="00420EAB">
              <w:rPr>
                <w:b/>
                <w:bCs/>
              </w:rPr>
              <w:t>ena v</w:t>
            </w:r>
            <w:r>
              <w:rPr>
                <w:b/>
                <w:bCs/>
              </w:rPr>
              <w:t> </w:t>
            </w:r>
            <w:r w:rsidRPr="00420EAB">
              <w:rPr>
                <w:b/>
                <w:bCs/>
              </w:rPr>
              <w:t>Kč</w:t>
            </w:r>
          </w:p>
          <w:p w14:paraId="1C787199" w14:textId="77777777" w:rsidR="00F94773" w:rsidRPr="00420EAB" w:rsidRDefault="00F94773" w:rsidP="00F94773">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3AACA74" w14:textId="77777777" w:rsidR="00F94773" w:rsidRDefault="00F94773" w:rsidP="00F94773">
            <w:pPr>
              <w:pStyle w:val="Textkomente"/>
              <w:spacing w:after="0"/>
              <w:jc w:val="center"/>
              <w:rPr>
                <w:b/>
              </w:rPr>
            </w:pPr>
            <w:r w:rsidRPr="0024183D">
              <w:rPr>
                <w:b/>
              </w:rPr>
              <w:t>Výše DPH</w:t>
            </w:r>
          </w:p>
          <w:p w14:paraId="5A25B61B" w14:textId="77777777" w:rsidR="00F94773" w:rsidRPr="0024183D" w:rsidRDefault="00F94773" w:rsidP="00F94773">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3C80E36" w14:textId="77777777" w:rsidR="00F94773" w:rsidRPr="0024183D" w:rsidRDefault="00F94773" w:rsidP="00F94773">
            <w:pPr>
              <w:pStyle w:val="Textkomente"/>
              <w:spacing w:after="0"/>
              <w:jc w:val="center"/>
              <w:rPr>
                <w:rFonts w:cs="Arial"/>
                <w:b/>
                <w:bCs/>
              </w:rPr>
            </w:pPr>
            <w:proofErr w:type="gramStart"/>
            <w:r w:rsidRPr="0024183D">
              <w:rPr>
                <w:rFonts w:cs="Arial"/>
                <w:b/>
                <w:bCs/>
              </w:rPr>
              <w:t>Cena  v Kč</w:t>
            </w:r>
            <w:proofErr w:type="gramEnd"/>
          </w:p>
          <w:p w14:paraId="5CD616BD" w14:textId="77777777" w:rsidR="00F94773" w:rsidRPr="0024183D" w:rsidRDefault="00F94773" w:rsidP="00F94773">
            <w:pPr>
              <w:pStyle w:val="Textkomente"/>
              <w:spacing w:after="0"/>
              <w:jc w:val="center"/>
              <w:rPr>
                <w:rFonts w:cs="Arial"/>
                <w:b/>
                <w:bCs/>
              </w:rPr>
            </w:pPr>
            <w:r w:rsidRPr="0024183D">
              <w:rPr>
                <w:rFonts w:cs="Arial"/>
                <w:b/>
                <w:bCs/>
              </w:rPr>
              <w:t>(s DPH)</w:t>
            </w:r>
          </w:p>
        </w:tc>
      </w:tr>
      <w:tr w:rsidR="00F94773" w:rsidRPr="00420EAB" w14:paraId="09C79EFB" w14:textId="77777777" w:rsidTr="00F9477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CC0A4D" w14:textId="77777777" w:rsidR="00F94773" w:rsidRPr="0043683A" w:rsidRDefault="00F94773" w:rsidP="00F94773">
            <w:pPr>
              <w:spacing w:after="0" w:line="240" w:lineRule="auto"/>
            </w:pPr>
            <w:r>
              <w:t>Celkem technické a softwarovém prostředky,</w:t>
            </w:r>
            <w:r w:rsidRPr="0043683A">
              <w:t xml:space="preserve"> vč. záruční podpory výrobce, 5 let</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CB41C25" w14:textId="77777777" w:rsidR="00F94773" w:rsidRPr="005B0D89" w:rsidRDefault="00F94773" w:rsidP="00F94773">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74A867C4" w14:textId="77777777" w:rsidR="00F94773" w:rsidRPr="005B0D89" w:rsidRDefault="00F94773" w:rsidP="00F94773">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BA1D079" w14:textId="77777777" w:rsidR="00F94773" w:rsidRPr="005B0D89" w:rsidRDefault="00F94773" w:rsidP="00F94773">
            <w:pPr>
              <w:spacing w:after="0" w:line="240" w:lineRule="auto"/>
              <w:jc w:val="center"/>
            </w:pPr>
            <w:r w:rsidRPr="00B96F9E">
              <w:rPr>
                <w:bCs/>
                <w:highlight w:val="yellow"/>
              </w:rPr>
              <w:t>…………..</w:t>
            </w:r>
          </w:p>
        </w:tc>
      </w:tr>
      <w:tr w:rsidR="00F94773" w:rsidRPr="00420EAB" w14:paraId="334DF048" w14:textId="77777777" w:rsidTr="00F9477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2AC1C0" w14:textId="77777777" w:rsidR="00F94773" w:rsidRPr="0043683A" w:rsidRDefault="00F94773" w:rsidP="00F94773">
            <w:pPr>
              <w:spacing w:after="0" w:line="240" w:lineRule="auto"/>
            </w:pPr>
            <w:r w:rsidRPr="0043683A">
              <w:t>Všechny práce spojené s realizací díla</w:t>
            </w:r>
            <w: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557AFED" w14:textId="77777777" w:rsidR="00F94773" w:rsidRPr="005B0D89" w:rsidRDefault="00F94773" w:rsidP="00F94773">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7004F461" w14:textId="77777777" w:rsidR="00F94773" w:rsidRPr="005B0D89" w:rsidRDefault="00F94773" w:rsidP="00F94773">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092032EA" w14:textId="77777777" w:rsidR="00F94773" w:rsidRPr="005B0D89" w:rsidRDefault="00F94773" w:rsidP="00F94773">
            <w:pPr>
              <w:spacing w:after="0" w:line="240" w:lineRule="auto"/>
              <w:jc w:val="center"/>
            </w:pPr>
            <w:r w:rsidRPr="00B96F9E">
              <w:rPr>
                <w:bCs/>
                <w:highlight w:val="yellow"/>
              </w:rPr>
              <w:t>…………..</w:t>
            </w:r>
          </w:p>
        </w:tc>
      </w:tr>
      <w:tr w:rsidR="00F94773" w:rsidRPr="00420EAB" w14:paraId="7583138E" w14:textId="77777777" w:rsidTr="00F94773">
        <w:trPr>
          <w:trHeight w:val="302"/>
        </w:trPr>
        <w:tc>
          <w:tcPr>
            <w:tcW w:w="4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07D99D" w14:textId="77777777" w:rsidR="00F94773" w:rsidRPr="0043683A" w:rsidRDefault="00F94773" w:rsidP="00F94773">
            <w:pPr>
              <w:spacing w:after="0" w:line="240" w:lineRule="auto"/>
            </w:pPr>
            <w:r w:rsidRPr="0043683A">
              <w:t xml:space="preserve">Odborná instruktáž </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5834459C" w14:textId="77777777" w:rsidR="00F94773" w:rsidRPr="005B0D89" w:rsidRDefault="00F94773" w:rsidP="00F94773">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685F48E3" w14:textId="77777777" w:rsidR="00F94773" w:rsidRPr="005B0D89" w:rsidRDefault="00F94773" w:rsidP="00F94773">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2A7C16CA" w14:textId="77777777" w:rsidR="00F94773" w:rsidRPr="005B0D89" w:rsidRDefault="00F94773" w:rsidP="00F94773">
            <w:pPr>
              <w:spacing w:after="0" w:line="240" w:lineRule="auto"/>
              <w:jc w:val="center"/>
            </w:pPr>
            <w:r w:rsidRPr="00B96F9E">
              <w:rPr>
                <w:bCs/>
                <w:highlight w:val="yellow"/>
              </w:rPr>
              <w:t>…………..</w:t>
            </w:r>
          </w:p>
        </w:tc>
      </w:tr>
      <w:tr w:rsidR="00F94773" w:rsidRPr="00420EAB" w14:paraId="4EB6780C" w14:textId="77777777" w:rsidTr="00F94773">
        <w:trPr>
          <w:trHeight w:val="302"/>
        </w:trPr>
        <w:tc>
          <w:tcPr>
            <w:tcW w:w="4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921610" w14:textId="77777777" w:rsidR="00F94773" w:rsidRPr="0043683A" w:rsidRDefault="00F94773" w:rsidP="00F94773">
            <w:pPr>
              <w:spacing w:after="0" w:line="240" w:lineRule="auto"/>
            </w:pPr>
            <w:r w:rsidRPr="0043683A">
              <w:t>Kompletní dokumentace v elektronické podobě</w:t>
            </w:r>
          </w:p>
        </w:tc>
        <w:tc>
          <w:tcPr>
            <w:tcW w:w="2126"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3F6537CF" w14:textId="77777777" w:rsidR="00F94773" w:rsidRPr="005B0D89" w:rsidRDefault="00F94773" w:rsidP="00F94773">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291ACB6E" w14:textId="77777777" w:rsidR="00F94773" w:rsidRPr="005B0D89" w:rsidRDefault="00F94773" w:rsidP="00F94773">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03FAFC87" w14:textId="77777777" w:rsidR="00F94773" w:rsidRPr="005B0D89" w:rsidRDefault="00F94773" w:rsidP="00F94773">
            <w:pPr>
              <w:spacing w:after="0" w:line="240" w:lineRule="auto"/>
              <w:jc w:val="center"/>
            </w:pPr>
            <w:r w:rsidRPr="00B96F9E">
              <w:rPr>
                <w:bCs/>
                <w:highlight w:val="yellow"/>
              </w:rPr>
              <w:t>…………..</w:t>
            </w:r>
          </w:p>
        </w:tc>
      </w:tr>
      <w:tr w:rsidR="00F94773" w:rsidRPr="00420EAB" w14:paraId="747C6E38" w14:textId="77777777" w:rsidTr="00F94773">
        <w:trPr>
          <w:trHeight w:val="485"/>
        </w:trPr>
        <w:tc>
          <w:tcPr>
            <w:tcW w:w="4820"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9283641" w14:textId="77777777" w:rsidR="00F94773" w:rsidRPr="00C0617B" w:rsidRDefault="00F94773" w:rsidP="00F94773">
            <w:pPr>
              <w:spacing w:after="0" w:line="240" w:lineRule="auto"/>
              <w:jc w:val="both"/>
            </w:pPr>
            <w:r w:rsidRPr="00C0617B">
              <w:rPr>
                <w:rFonts w:cs="Arial"/>
                <w:b/>
                <w:bCs/>
                <w:iCs/>
              </w:rPr>
              <w:t>Celkem za dílo:</w:t>
            </w:r>
          </w:p>
        </w:tc>
        <w:tc>
          <w:tcPr>
            <w:tcW w:w="2126"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26B649E9" w14:textId="77777777" w:rsidR="00F94773" w:rsidRPr="005B0D89" w:rsidRDefault="00F94773" w:rsidP="00F94773">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3A3E3182" w14:textId="77777777" w:rsidR="00F94773" w:rsidRPr="005B0D89" w:rsidRDefault="00F94773" w:rsidP="00F94773">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7EFE1519" w14:textId="77777777" w:rsidR="00F94773" w:rsidRPr="005B0D89" w:rsidRDefault="00F94773" w:rsidP="00F94773">
            <w:pPr>
              <w:spacing w:after="0" w:line="240" w:lineRule="auto"/>
              <w:jc w:val="right"/>
            </w:pPr>
          </w:p>
        </w:tc>
      </w:tr>
    </w:tbl>
    <w:p w14:paraId="649D4A36" w14:textId="77777777" w:rsidR="00F94773" w:rsidRDefault="00F94773" w:rsidP="00F94773">
      <w:pPr>
        <w:spacing w:after="0" w:line="240" w:lineRule="auto"/>
        <w:jc w:val="both"/>
        <w:rPr>
          <w:rFonts w:cstheme="minorHAnsi"/>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7C5DB2" w:rsidRDefault="00EA7623" w:rsidP="00EA7623">
      <w:pPr>
        <w:rPr>
          <w:color w:val="767171" w:themeColor="background2" w:themeShade="80"/>
        </w:rPr>
      </w:pPr>
      <w:r w:rsidRPr="00EA7623">
        <w:rPr>
          <w:b/>
          <w:color w:val="767171" w:themeColor="background2" w:themeShade="80"/>
          <w:highlight w:val="yellow"/>
        </w:rPr>
        <w:t>Zhotovitel zde uvede své požadavky na součinnost Objednatele nutné pro řádné a včasné plnění díla.</w:t>
      </w:r>
      <w:r>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064C90C7" w14:textId="62383170" w:rsidR="00E64728" w:rsidRPr="002B4DF5" w:rsidRDefault="00E64728" w:rsidP="00E64728">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sidR="00463C8A">
        <w:rPr>
          <w:rFonts w:cs="Arial"/>
          <w:bCs/>
        </w:rPr>
        <w:t>Bc. Luboš Dostál</w:t>
      </w:r>
    </w:p>
    <w:p w14:paraId="425AD073" w14:textId="0EFCAED9" w:rsidR="00E64728" w:rsidRPr="002B4DF5" w:rsidRDefault="00E64728" w:rsidP="00E64728">
      <w:pPr>
        <w:spacing w:after="0" w:line="240" w:lineRule="auto"/>
        <w:rPr>
          <w:rFonts w:cs="Arial"/>
          <w:bCs/>
        </w:rPr>
      </w:pPr>
      <w:r w:rsidRPr="002B4DF5">
        <w:rPr>
          <w:rFonts w:cs="Arial"/>
          <w:bCs/>
        </w:rPr>
        <w:tab/>
        <w:t>Pracovní zařazení:</w:t>
      </w:r>
      <w:r w:rsidRPr="002B4DF5">
        <w:rPr>
          <w:rFonts w:cs="Arial"/>
          <w:bCs/>
        </w:rPr>
        <w:tab/>
      </w:r>
      <w:r w:rsidR="00463C8A">
        <w:rPr>
          <w:rFonts w:cs="Arial"/>
          <w:bCs/>
        </w:rPr>
        <w:t>vedoucí odboru IT infrastruktury</w:t>
      </w:r>
    </w:p>
    <w:p w14:paraId="30FBA16C" w14:textId="734D7FF9" w:rsidR="00E64728" w:rsidRPr="002B4DF5" w:rsidRDefault="00E64728" w:rsidP="00E64728">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sidR="00463C8A">
        <w:rPr>
          <w:rFonts w:cs="Arial"/>
          <w:bCs/>
        </w:rPr>
        <w:t> 725 573 271</w:t>
      </w:r>
    </w:p>
    <w:p w14:paraId="406C7750" w14:textId="2B86A39E" w:rsidR="00E64728" w:rsidRPr="00ED0604" w:rsidRDefault="00E64728" w:rsidP="00E64728">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00463C8A" w:rsidRPr="00463C8A">
        <w:rPr>
          <w:rStyle w:val="Hypertextovodkaz"/>
        </w:rPr>
        <w:t>lubos.dostal</w:t>
      </w:r>
      <w:r w:rsidRPr="00ED0604">
        <w:rPr>
          <w:rStyle w:val="Hypertextovodkaz"/>
        </w:rPr>
        <w:t>@</w:t>
      </w:r>
      <w:r>
        <w:rPr>
          <w:rStyle w:val="Hypertextovodkaz"/>
        </w:rPr>
        <w:t>nempk</w:t>
      </w:r>
      <w:r w:rsidRPr="00ED0604">
        <w:rPr>
          <w:rStyle w:val="Hypertextovodkaz"/>
        </w:rPr>
        <w:t>.cz</w:t>
      </w:r>
    </w:p>
    <w:p w14:paraId="1C2A120E" w14:textId="77777777" w:rsidR="00E64728" w:rsidRDefault="00E64728" w:rsidP="00E64728">
      <w:pPr>
        <w:spacing w:after="0" w:line="240" w:lineRule="auto"/>
        <w:rPr>
          <w:rFonts w:cs="Arial"/>
          <w:bCs/>
        </w:rPr>
      </w:pPr>
      <w:r w:rsidRPr="002B4DF5">
        <w:rPr>
          <w:rFonts w:cs="Arial"/>
          <w:bCs/>
        </w:rPr>
        <w:tab/>
      </w:r>
    </w:p>
    <w:p w14:paraId="22EF0F6E" w14:textId="77777777" w:rsidR="00EA7623" w:rsidRDefault="00EA7623">
      <w:pPr>
        <w:rPr>
          <w:rFonts w:eastAsiaTheme="majorEastAsia" w:cstheme="majorBidi"/>
          <w:b/>
          <w:bCs/>
          <w:sz w:val="28"/>
          <w:lang w:eastAsia="en-US"/>
        </w:rPr>
      </w:pPr>
      <w:r>
        <w:br w:type="page"/>
      </w:r>
    </w:p>
    <w:p w14:paraId="4119DFFA" w14:textId="017B4DC6" w:rsidR="00EA7623" w:rsidRPr="00EA7623" w:rsidRDefault="00EA7623" w:rsidP="00EA7623">
      <w:pPr>
        <w:rPr>
          <w:lang w:eastAsia="en-US"/>
        </w:rPr>
      </w:pPr>
    </w:p>
    <w:p w14:paraId="4B236428" w14:textId="77777777" w:rsidR="007F46D4" w:rsidRPr="00456F48" w:rsidRDefault="007F46D4" w:rsidP="007F46D4">
      <w:pPr>
        <w:pStyle w:val="Nadpis1"/>
        <w:keepNext w:val="0"/>
        <w:tabs>
          <w:tab w:val="left" w:pos="0"/>
        </w:tabs>
        <w:spacing w:before="240" w:after="240" w:line="240" w:lineRule="auto"/>
        <w:jc w:val="both"/>
        <w:rPr>
          <w:rFonts w:asciiTheme="minorHAnsi" w:hAnsiTheme="minorHAnsi"/>
          <w:color w:val="auto"/>
        </w:rPr>
      </w:pPr>
      <w:r w:rsidRPr="00456F48">
        <w:rPr>
          <w:rFonts w:asciiTheme="minorHAnsi" w:hAnsiTheme="minorHAnsi"/>
          <w:color w:val="auto"/>
        </w:rPr>
        <w:t>Příloha č. 7</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1EEE1694" w14:textId="77777777" w:rsidR="00F66706" w:rsidRPr="00E716D6" w:rsidRDefault="00F66706" w:rsidP="00F66706">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2EE4F4BF" w14:textId="77777777" w:rsidR="00F66706" w:rsidRPr="00E716D6" w:rsidRDefault="00F66706" w:rsidP="00F66706">
      <w:pPr>
        <w:pStyle w:val="ZD2nadpis"/>
        <w:ind w:firstLine="0"/>
      </w:pPr>
    </w:p>
    <w:p w14:paraId="208E1A15" w14:textId="4B694C29" w:rsidR="00F66706" w:rsidRPr="00725872" w:rsidRDefault="00F66706" w:rsidP="00784491">
      <w:pPr>
        <w:pStyle w:val="ZD2nadpis"/>
        <w:numPr>
          <w:ilvl w:val="1"/>
          <w:numId w:val="51"/>
        </w:numPr>
      </w:pPr>
      <w:r w:rsidRPr="00725872">
        <w:t>Účel</w:t>
      </w:r>
    </w:p>
    <w:p w14:paraId="068B512D" w14:textId="77777777" w:rsidR="00F66706" w:rsidRDefault="00F66706" w:rsidP="00F66706">
      <w:pPr>
        <w:spacing w:after="0" w:line="240" w:lineRule="auto"/>
        <w:jc w:val="both"/>
      </w:pPr>
      <w:r>
        <w:t xml:space="preserve">Tato příloha Smlouvy stanoví způsoby a úrovně realizace bezpečnostních opatření pro Zhotovitele </w:t>
      </w:r>
    </w:p>
    <w:p w14:paraId="29B5F202" w14:textId="77777777" w:rsidR="00F66706" w:rsidRDefault="00F66706" w:rsidP="00F66706">
      <w:pPr>
        <w:spacing w:after="0" w:line="240" w:lineRule="auto"/>
        <w:jc w:val="both"/>
      </w:pPr>
      <w:r>
        <w:t>a určuje vzájemný vztah odpovědnosti za zavedení a kontrolu bezpečnostních opatření mezi Objednatelem a Zhotovitelem. Požadavky na Zhotovitele jsou definovány dle platné právní úpravy, především pak dle ZoKB, VKB.</w:t>
      </w:r>
    </w:p>
    <w:p w14:paraId="4411F538" w14:textId="77777777" w:rsidR="00F66706" w:rsidRDefault="00F66706" w:rsidP="00F66706">
      <w:pPr>
        <w:spacing w:after="0" w:line="240" w:lineRule="auto"/>
        <w:jc w:val="both"/>
      </w:pPr>
      <w:r>
        <w:t xml:space="preserve">Další požadavky na Objednatele a Zhotovitele související s ochranou osobních údajů vyplývají </w:t>
      </w:r>
    </w:p>
    <w:p w14:paraId="7FF92B8C" w14:textId="77777777" w:rsidR="00F66706" w:rsidRPr="00E716D6" w:rsidRDefault="00F66706" w:rsidP="00F66706">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508A1A2" w14:textId="77777777" w:rsidR="00F66706" w:rsidRPr="00E716D6" w:rsidRDefault="00F66706" w:rsidP="00F66706">
      <w:pPr>
        <w:pStyle w:val="ZD2nadpis"/>
        <w:ind w:firstLine="0"/>
      </w:pPr>
    </w:p>
    <w:p w14:paraId="072D7C6D" w14:textId="77777777" w:rsidR="00F66706" w:rsidRPr="00E716D6" w:rsidRDefault="00F66706" w:rsidP="00784491">
      <w:pPr>
        <w:pStyle w:val="ZD2nadpis"/>
        <w:numPr>
          <w:ilvl w:val="1"/>
          <w:numId w:val="51"/>
        </w:numPr>
      </w:pPr>
      <w:r w:rsidRPr="00E716D6">
        <w:t>bezpečnost informací</w:t>
      </w:r>
    </w:p>
    <w:p w14:paraId="770B1A64" w14:textId="77777777" w:rsidR="00F66706" w:rsidRPr="005572B7" w:rsidRDefault="00F66706" w:rsidP="00F66706">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00006265" w14:textId="77777777" w:rsidR="00F66706" w:rsidRPr="005572B7" w:rsidRDefault="00F66706" w:rsidP="00F66706">
      <w:pPr>
        <w:spacing w:after="0" w:line="240" w:lineRule="auto"/>
        <w:jc w:val="both"/>
      </w:pPr>
    </w:p>
    <w:p w14:paraId="29CB7E1B" w14:textId="77777777" w:rsidR="00F66706" w:rsidRPr="005572B7" w:rsidRDefault="00F66706" w:rsidP="00F66706">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7EB19B3C" w14:textId="77777777" w:rsidR="00F66706" w:rsidRPr="005572B7" w:rsidRDefault="00F66706" w:rsidP="00F66706">
      <w:pPr>
        <w:spacing w:after="0" w:line="240" w:lineRule="auto"/>
        <w:jc w:val="both"/>
      </w:pPr>
      <w:r w:rsidRPr="005572B7">
        <w:t>Povinnost mlčenlivosti dle této přílohy Smlouvy se nevztahuje na informace:</w:t>
      </w:r>
    </w:p>
    <w:p w14:paraId="7E9D5B15" w14:textId="77777777" w:rsidR="00F66706" w:rsidRPr="005572B7" w:rsidRDefault="00F66706" w:rsidP="00F66706">
      <w:pPr>
        <w:pStyle w:val="Odstavecseseznamem"/>
        <w:numPr>
          <w:ilvl w:val="0"/>
          <w:numId w:val="43"/>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75BC326E" w14:textId="77777777" w:rsidR="00F66706" w:rsidRPr="005572B7" w:rsidRDefault="00F66706" w:rsidP="00F66706">
      <w:pPr>
        <w:pStyle w:val="Odstavecseseznamem"/>
        <w:numPr>
          <w:ilvl w:val="0"/>
          <w:numId w:val="43"/>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4FE7A543" w14:textId="77777777" w:rsidR="00F66706" w:rsidRPr="005572B7" w:rsidRDefault="00F66706" w:rsidP="00F66706">
      <w:pPr>
        <w:pStyle w:val="Odstavecseseznamem"/>
        <w:numPr>
          <w:ilvl w:val="0"/>
          <w:numId w:val="43"/>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04BBEC8F" w14:textId="77777777" w:rsidR="00F66706" w:rsidRPr="005572B7" w:rsidRDefault="00F66706" w:rsidP="00F66706">
      <w:pPr>
        <w:pStyle w:val="Odstavecseseznamem"/>
        <w:numPr>
          <w:ilvl w:val="0"/>
          <w:numId w:val="43"/>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386EEF09" w14:textId="77777777" w:rsidR="00F66706" w:rsidRPr="00920D5C" w:rsidRDefault="00F66706" w:rsidP="00F66706">
      <w:pPr>
        <w:pStyle w:val="Odstavecseseznamem"/>
        <w:spacing w:after="0" w:line="240" w:lineRule="auto"/>
        <w:ind w:left="714"/>
        <w:rPr>
          <w:rFonts w:cs="Tahoma"/>
          <w:sz w:val="22"/>
          <w:szCs w:val="22"/>
        </w:rPr>
      </w:pPr>
    </w:p>
    <w:p w14:paraId="12D4F1E2" w14:textId="77777777" w:rsidR="00F66706" w:rsidRPr="00E716D6" w:rsidRDefault="00F66706" w:rsidP="00F66706">
      <w:pPr>
        <w:spacing w:after="0" w:line="240" w:lineRule="auto"/>
        <w:jc w:val="both"/>
        <w:rPr>
          <w:b/>
        </w:rPr>
      </w:pPr>
      <w:r w:rsidRPr="00E716D6">
        <w:rPr>
          <w:b/>
        </w:rPr>
        <w:t>Zhotovitel se při poskytování plnění pro Objednatele zavazuje plnit následující povinnosti:</w:t>
      </w:r>
    </w:p>
    <w:p w14:paraId="0E5014C4" w14:textId="77777777" w:rsidR="00F66706" w:rsidRPr="005572B7" w:rsidRDefault="00F66706" w:rsidP="00F66706">
      <w:pPr>
        <w:pStyle w:val="Odstavecseseznamem"/>
        <w:numPr>
          <w:ilvl w:val="0"/>
          <w:numId w:val="46"/>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1395661" w14:textId="77777777" w:rsidR="00F66706" w:rsidRPr="00181C2A" w:rsidRDefault="00F66706" w:rsidP="00F66706">
      <w:pPr>
        <w:pStyle w:val="Odstavecseseznamem"/>
        <w:numPr>
          <w:ilvl w:val="0"/>
          <w:numId w:val="46"/>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7FB3A366" w14:textId="77777777" w:rsidR="00F66706" w:rsidRPr="00181C2A" w:rsidRDefault="00F66706" w:rsidP="00F66706">
      <w:pPr>
        <w:pStyle w:val="Odstavecseseznamem"/>
        <w:numPr>
          <w:ilvl w:val="0"/>
          <w:numId w:val="46"/>
        </w:numPr>
        <w:spacing w:before="0" w:after="0" w:line="240" w:lineRule="auto"/>
        <w:ind w:left="714" w:hanging="357"/>
        <w:rPr>
          <w:rFonts w:cs="Tahoma"/>
          <w:sz w:val="22"/>
          <w:szCs w:val="22"/>
        </w:rPr>
      </w:pPr>
      <w:r w:rsidRPr="00181C2A">
        <w:rPr>
          <w:rFonts w:cs="Tahoma"/>
          <w:sz w:val="22"/>
          <w:szCs w:val="22"/>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299069EE" w14:textId="77777777" w:rsidR="00F66706" w:rsidRPr="00A222CC" w:rsidRDefault="00F66706" w:rsidP="00F66706">
      <w:pPr>
        <w:pStyle w:val="Odstavecseseznamem"/>
        <w:numPr>
          <w:ilvl w:val="0"/>
          <w:numId w:val="46"/>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243C9C44" w14:textId="77777777" w:rsidR="00F66706" w:rsidRPr="00181C2A" w:rsidRDefault="00F66706" w:rsidP="00F66706">
      <w:pPr>
        <w:pStyle w:val="Odstavecseseznamem"/>
        <w:numPr>
          <w:ilvl w:val="0"/>
          <w:numId w:val="46"/>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4439726" w14:textId="77777777" w:rsidR="00F66706" w:rsidRPr="00181C2A" w:rsidRDefault="00F66706" w:rsidP="00F66706">
      <w:pPr>
        <w:pStyle w:val="Odstavecseseznamem"/>
        <w:numPr>
          <w:ilvl w:val="0"/>
          <w:numId w:val="46"/>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00A5A5A" w14:textId="77777777" w:rsidR="00F66706" w:rsidRPr="00920D5C" w:rsidRDefault="00F66706" w:rsidP="00F66706">
      <w:pPr>
        <w:pStyle w:val="Odstavecseseznamem"/>
        <w:spacing w:after="0" w:line="240" w:lineRule="auto"/>
        <w:ind w:left="714"/>
        <w:rPr>
          <w:rFonts w:cs="Tahoma"/>
          <w:sz w:val="22"/>
          <w:szCs w:val="22"/>
        </w:rPr>
      </w:pPr>
    </w:p>
    <w:p w14:paraId="58392ED2" w14:textId="77777777" w:rsidR="00F66706" w:rsidRPr="00E716D6" w:rsidRDefault="00F66706" w:rsidP="00784491">
      <w:pPr>
        <w:pStyle w:val="ZD2nadpis"/>
        <w:numPr>
          <w:ilvl w:val="1"/>
          <w:numId w:val="51"/>
        </w:numPr>
      </w:pPr>
      <w:bookmarkStart w:id="55" w:name="_Toc532824900"/>
      <w:r w:rsidRPr="00E716D6">
        <w:t>Oprávnění užívat data</w:t>
      </w:r>
      <w:bookmarkEnd w:id="55"/>
    </w:p>
    <w:p w14:paraId="24C61F82" w14:textId="77777777" w:rsidR="00F66706" w:rsidRPr="006033C3" w:rsidRDefault="00F66706" w:rsidP="00F66706">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FB3834F" w14:textId="77777777" w:rsidR="00F66706" w:rsidRPr="00920D5C" w:rsidRDefault="00F66706" w:rsidP="00F66706">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04C159AD" w14:textId="77777777" w:rsidR="00F66706" w:rsidRPr="00920D5C" w:rsidRDefault="00F66706" w:rsidP="00F66706">
      <w:pPr>
        <w:spacing w:after="0" w:line="240" w:lineRule="auto"/>
        <w:jc w:val="both"/>
        <w:rPr>
          <w:rFonts w:eastAsia="Lucida Sans Unicode" w:cs="Times New Roman"/>
        </w:rPr>
      </w:pPr>
    </w:p>
    <w:p w14:paraId="0899EB83" w14:textId="34CDCABC" w:rsidR="00F66706" w:rsidRPr="00E716D6" w:rsidRDefault="00F66706" w:rsidP="00784491">
      <w:pPr>
        <w:pStyle w:val="ZD2nadpis"/>
        <w:numPr>
          <w:ilvl w:val="1"/>
          <w:numId w:val="51"/>
        </w:numPr>
      </w:pPr>
      <w:bookmarkStart w:id="56" w:name="_Toc532824901"/>
      <w:r w:rsidRPr="00E716D6">
        <w:t>Autorství</w:t>
      </w:r>
      <w:bookmarkEnd w:id="56"/>
    </w:p>
    <w:p w14:paraId="13ECB3C5" w14:textId="77777777" w:rsidR="00F66706" w:rsidRPr="00CB49DF" w:rsidRDefault="00F66706" w:rsidP="00F66706">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7AB9425D" w14:textId="77777777" w:rsidR="00F66706" w:rsidRPr="001823E1" w:rsidRDefault="00F66706" w:rsidP="00F66706">
      <w:pPr>
        <w:spacing w:after="0" w:line="240" w:lineRule="auto"/>
        <w:jc w:val="both"/>
        <w:rPr>
          <w:rFonts w:eastAsia="Lucida Sans Unicode" w:cs="Times New Roman"/>
        </w:rPr>
      </w:pPr>
    </w:p>
    <w:p w14:paraId="3033D3A9" w14:textId="77777777" w:rsidR="00F66706" w:rsidRPr="00CB49DF" w:rsidRDefault="00F66706" w:rsidP="00F66706">
      <w:pPr>
        <w:spacing w:after="0" w:line="240" w:lineRule="auto"/>
        <w:jc w:val="both"/>
        <w:rPr>
          <w:rFonts w:eastAsia="Lucida Sans Unicode" w:cs="Times New Roman"/>
        </w:rPr>
      </w:pPr>
    </w:p>
    <w:p w14:paraId="4F4BC732" w14:textId="77777777" w:rsidR="00F66706" w:rsidRPr="00E716D6" w:rsidRDefault="00F66706" w:rsidP="00784491">
      <w:pPr>
        <w:pStyle w:val="ZD2nadpis"/>
        <w:numPr>
          <w:ilvl w:val="1"/>
          <w:numId w:val="51"/>
        </w:numPr>
      </w:pPr>
      <w:bookmarkStart w:id="57" w:name="_Toc532824902"/>
      <w:r w:rsidRPr="00E716D6">
        <w:t>Kontrola a audit souladu s požadavky bezpečnosti</w:t>
      </w:r>
      <w:bookmarkEnd w:id="57"/>
    </w:p>
    <w:p w14:paraId="2925A9F9" w14:textId="77777777" w:rsidR="00F66706" w:rsidRPr="00920D5C" w:rsidRDefault="00F66706" w:rsidP="00F66706">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24F68303" w14:textId="77777777" w:rsidR="00F66706" w:rsidRPr="00920D5C" w:rsidRDefault="00F66706" w:rsidP="00F66706">
      <w:pPr>
        <w:spacing w:after="0" w:line="240" w:lineRule="auto"/>
        <w:jc w:val="both"/>
        <w:rPr>
          <w:rFonts w:eastAsia="Lucida Sans Unicode" w:cs="Times New Roman"/>
        </w:rPr>
      </w:pPr>
    </w:p>
    <w:p w14:paraId="200CBD7E" w14:textId="77777777" w:rsidR="00F66706" w:rsidRPr="00920D5C" w:rsidRDefault="00F66706" w:rsidP="00F66706">
      <w:pPr>
        <w:spacing w:after="0" w:line="240" w:lineRule="auto"/>
        <w:jc w:val="both"/>
        <w:rPr>
          <w:rFonts w:eastAsia="Lucida Sans Unicode" w:cs="Times New Roman"/>
        </w:rPr>
      </w:pPr>
    </w:p>
    <w:p w14:paraId="23CE557B" w14:textId="77777777" w:rsidR="00F66706" w:rsidRPr="00E716D6" w:rsidRDefault="00F66706" w:rsidP="00784491">
      <w:pPr>
        <w:pStyle w:val="ZD2nadpis"/>
        <w:numPr>
          <w:ilvl w:val="1"/>
          <w:numId w:val="51"/>
        </w:numPr>
      </w:pPr>
      <w:bookmarkStart w:id="58" w:name="_Toc532824903"/>
      <w:r w:rsidRPr="00E716D6">
        <w:t>Řetězení a řízení dodavatelů</w:t>
      </w:r>
      <w:bookmarkEnd w:id="58"/>
    </w:p>
    <w:p w14:paraId="3DB206D5" w14:textId="77777777" w:rsidR="00F66706" w:rsidRPr="006C7278" w:rsidRDefault="00F66706" w:rsidP="00F66706">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71BCE73A" w14:textId="77777777" w:rsidR="00F66706" w:rsidRPr="0092486A" w:rsidRDefault="00F66706" w:rsidP="00F66706">
      <w:pPr>
        <w:pStyle w:val="Odstavecseseznamem"/>
        <w:numPr>
          <w:ilvl w:val="0"/>
          <w:numId w:val="47"/>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76FF91B4" w14:textId="77777777" w:rsidR="00F66706" w:rsidRPr="0092486A" w:rsidRDefault="00F66706" w:rsidP="00F66706">
      <w:pPr>
        <w:pStyle w:val="Odstavecseseznamem"/>
        <w:numPr>
          <w:ilvl w:val="0"/>
          <w:numId w:val="47"/>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4585AD7C" w14:textId="77777777" w:rsidR="00F66706" w:rsidRPr="0092486A" w:rsidRDefault="00F66706" w:rsidP="00F66706">
      <w:pPr>
        <w:pStyle w:val="Odstavecseseznamem"/>
        <w:numPr>
          <w:ilvl w:val="0"/>
          <w:numId w:val="47"/>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345D5B12" w14:textId="77777777" w:rsidR="00F66706" w:rsidRPr="0092486A" w:rsidRDefault="00F66706" w:rsidP="00F66706">
      <w:pPr>
        <w:pStyle w:val="Odstavecseseznamem"/>
        <w:numPr>
          <w:ilvl w:val="0"/>
          <w:numId w:val="47"/>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7C7B8007" w14:textId="77777777" w:rsidR="00F66706" w:rsidRPr="006C7278" w:rsidRDefault="00F66706" w:rsidP="00F66706">
      <w:pPr>
        <w:spacing w:after="0" w:line="240" w:lineRule="auto"/>
        <w:jc w:val="both"/>
        <w:rPr>
          <w:rFonts w:eastAsia="Lucida Sans Unicode" w:cs="Times New Roman"/>
        </w:rPr>
      </w:pPr>
    </w:p>
    <w:p w14:paraId="28EB791E" w14:textId="77777777" w:rsidR="00F66706" w:rsidRPr="00E716D6" w:rsidRDefault="00F66706" w:rsidP="00784491">
      <w:pPr>
        <w:pStyle w:val="ZD2nadpis"/>
        <w:numPr>
          <w:ilvl w:val="1"/>
          <w:numId w:val="51"/>
        </w:numPr>
      </w:pPr>
      <w:bookmarkStart w:id="59" w:name="_Toc532824904"/>
      <w:r w:rsidRPr="00E716D6">
        <w:t>Řízení změn</w:t>
      </w:r>
      <w:bookmarkEnd w:id="59"/>
    </w:p>
    <w:p w14:paraId="6C922F04" w14:textId="77777777" w:rsidR="00F66706" w:rsidRPr="006033C3" w:rsidRDefault="00F66706" w:rsidP="00F66706">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3F22925B" w14:textId="77777777" w:rsidR="00F66706" w:rsidRPr="00920D5C" w:rsidRDefault="00F66706" w:rsidP="00F66706">
      <w:pPr>
        <w:spacing w:after="0" w:line="240" w:lineRule="auto"/>
        <w:jc w:val="both"/>
        <w:rPr>
          <w:rFonts w:eastAsia="Lucida Sans Unicode" w:cs="Times New Roman"/>
        </w:rPr>
      </w:pPr>
    </w:p>
    <w:p w14:paraId="2C558819" w14:textId="77777777" w:rsidR="00F66706" w:rsidRPr="00E716D6" w:rsidRDefault="00F66706" w:rsidP="00784491">
      <w:pPr>
        <w:pStyle w:val="ZD2nadpis"/>
        <w:numPr>
          <w:ilvl w:val="1"/>
          <w:numId w:val="51"/>
        </w:numPr>
      </w:pPr>
      <w:bookmarkStart w:id="60" w:name="_Toc532824905"/>
      <w:r w:rsidRPr="00E716D6">
        <w:t>Zvládání bezpečnostních incidentů</w:t>
      </w:r>
      <w:bookmarkEnd w:id="60"/>
    </w:p>
    <w:p w14:paraId="6852F528" w14:textId="77777777" w:rsidR="00F66706" w:rsidRPr="006C7278" w:rsidRDefault="00F66706" w:rsidP="00F66706">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5193E3B6" w14:textId="77777777" w:rsidR="00F66706" w:rsidRPr="00806E8C" w:rsidRDefault="00F66706" w:rsidP="00F66706">
      <w:pPr>
        <w:pStyle w:val="Odstavecseseznamem"/>
        <w:numPr>
          <w:ilvl w:val="0"/>
          <w:numId w:val="48"/>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31939156" w14:textId="77777777" w:rsidR="00F66706" w:rsidRPr="00806E8C" w:rsidRDefault="00F66706" w:rsidP="00F66706">
      <w:pPr>
        <w:pStyle w:val="Odstavecseseznamem"/>
        <w:keepNext/>
        <w:numPr>
          <w:ilvl w:val="0"/>
          <w:numId w:val="48"/>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053B7061" w14:textId="77777777" w:rsidR="00F66706" w:rsidRPr="00E716D6" w:rsidRDefault="00F66706" w:rsidP="00F66706">
      <w:pPr>
        <w:spacing w:after="0" w:line="240" w:lineRule="auto"/>
        <w:jc w:val="both"/>
        <w:rPr>
          <w:rFonts w:cs="Tahoma"/>
        </w:rPr>
      </w:pPr>
    </w:p>
    <w:p w14:paraId="5452EE70" w14:textId="77777777" w:rsidR="00F66706" w:rsidRPr="00E716D6" w:rsidRDefault="00F66706" w:rsidP="00784491">
      <w:pPr>
        <w:pStyle w:val="ZD2nadpis"/>
        <w:numPr>
          <w:ilvl w:val="1"/>
          <w:numId w:val="51"/>
        </w:numPr>
      </w:pPr>
      <w:bookmarkStart w:id="61" w:name="_Toc532824906"/>
      <w:r w:rsidRPr="00E716D6">
        <w:t>Informační povinnost a povinnosti při výměně informací</w:t>
      </w:r>
      <w:bookmarkEnd w:id="61"/>
      <w:r w:rsidRPr="00E716D6">
        <w:t xml:space="preserve"> </w:t>
      </w:r>
    </w:p>
    <w:p w14:paraId="0C92172E" w14:textId="77777777" w:rsidR="00F66706" w:rsidRPr="00E716D6" w:rsidRDefault="00F66706" w:rsidP="00F66706">
      <w:pPr>
        <w:spacing w:after="0" w:line="240" w:lineRule="auto"/>
        <w:rPr>
          <w:rFonts w:cs="Tahoma"/>
        </w:rPr>
      </w:pPr>
      <w:r w:rsidRPr="00E716D6">
        <w:rPr>
          <w:rFonts w:cs="Tahoma"/>
          <w:b/>
        </w:rPr>
        <w:t>Zhotovitel se během poskytování plnění pro Objednatele zavazuje Objednatele informovat o:</w:t>
      </w:r>
    </w:p>
    <w:p w14:paraId="5B90070B" w14:textId="77777777" w:rsidR="00F66706" w:rsidRPr="00181C2A" w:rsidRDefault="00F66706" w:rsidP="00F66706">
      <w:pPr>
        <w:pStyle w:val="Odstavecseseznamem"/>
        <w:numPr>
          <w:ilvl w:val="0"/>
          <w:numId w:val="45"/>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3F6B07D7" w14:textId="77777777" w:rsidR="00F66706" w:rsidRDefault="00F66706" w:rsidP="00F66706">
      <w:pPr>
        <w:pStyle w:val="Odstavecseseznamem"/>
        <w:numPr>
          <w:ilvl w:val="0"/>
          <w:numId w:val="45"/>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6B99289C" w14:textId="77777777" w:rsidR="00A21437" w:rsidRDefault="00A21437" w:rsidP="00784491">
      <w:pPr>
        <w:pStyle w:val="Odstavecseseznamem"/>
        <w:spacing w:before="0" w:after="0" w:line="240" w:lineRule="auto"/>
        <w:rPr>
          <w:rFonts w:cs="Tahoma"/>
          <w:sz w:val="22"/>
          <w:szCs w:val="22"/>
        </w:rPr>
      </w:pPr>
    </w:p>
    <w:p w14:paraId="30898146" w14:textId="77777777" w:rsidR="00F66706" w:rsidRPr="00E716D6" w:rsidRDefault="00F66706" w:rsidP="00784491">
      <w:pPr>
        <w:pStyle w:val="ZD2nadpis"/>
        <w:numPr>
          <w:ilvl w:val="1"/>
          <w:numId w:val="51"/>
        </w:numPr>
      </w:pPr>
      <w:bookmarkStart w:id="62" w:name="_Toc532824907"/>
      <w:r w:rsidRPr="00E716D6">
        <w:t>Povinnosti při ukončení Smlouvy</w:t>
      </w:r>
      <w:bookmarkEnd w:id="62"/>
    </w:p>
    <w:p w14:paraId="263119AC" w14:textId="77777777" w:rsidR="00F66706" w:rsidRPr="00315D2D" w:rsidRDefault="00F66706" w:rsidP="00F66706">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44B29AA6" w14:textId="77777777" w:rsidR="00F66706" w:rsidRPr="00920D5C" w:rsidRDefault="00F66706" w:rsidP="00F66706">
      <w:pPr>
        <w:pStyle w:val="Odstavecseseznamem"/>
        <w:keepNext/>
        <w:numPr>
          <w:ilvl w:val="0"/>
          <w:numId w:val="50"/>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12E3B0DE" w14:textId="77777777" w:rsidR="00F66706" w:rsidRPr="00920D5C" w:rsidRDefault="00F66706" w:rsidP="00F66706">
      <w:pPr>
        <w:pStyle w:val="Odstavecseseznamem"/>
        <w:keepNext/>
        <w:numPr>
          <w:ilvl w:val="0"/>
          <w:numId w:val="50"/>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4404F0F7" w14:textId="77777777" w:rsidR="00F66706" w:rsidRPr="00920D5C" w:rsidRDefault="00F66706" w:rsidP="00F66706">
      <w:pPr>
        <w:pStyle w:val="Odstavecseseznamem"/>
        <w:keepNext/>
        <w:numPr>
          <w:ilvl w:val="0"/>
          <w:numId w:val="50"/>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0C9D160A" w14:textId="77777777" w:rsidR="00F66706" w:rsidRPr="00315D2D" w:rsidRDefault="00F66706" w:rsidP="00F66706">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01633D1A" w14:textId="77777777" w:rsidR="00F66706" w:rsidRPr="00A21437" w:rsidRDefault="00F66706" w:rsidP="00784491"/>
    <w:p w14:paraId="572BBC27" w14:textId="77777777" w:rsidR="00F66706" w:rsidRPr="00E716D6" w:rsidRDefault="00F66706" w:rsidP="00784491">
      <w:pPr>
        <w:pStyle w:val="ZD2nadpis"/>
        <w:numPr>
          <w:ilvl w:val="1"/>
          <w:numId w:val="51"/>
        </w:numPr>
      </w:pPr>
      <w:bookmarkStart w:id="63" w:name="_Toc532824908"/>
      <w:r w:rsidRPr="00E716D6">
        <w:t>Specifikace podmínek pro řízení kontinuity činností a zálohování a obnovu dat</w:t>
      </w:r>
      <w:bookmarkEnd w:id="63"/>
    </w:p>
    <w:p w14:paraId="43DDF65E" w14:textId="77777777" w:rsidR="00F66706" w:rsidRPr="00315D2D" w:rsidRDefault="00F66706" w:rsidP="00F66706">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35413D0E" w14:textId="77777777" w:rsidR="00F66706" w:rsidRPr="00315D2D" w:rsidRDefault="00F66706" w:rsidP="00F66706">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2348163B" w14:textId="77777777" w:rsidR="00F66706" w:rsidRPr="00920D5C" w:rsidRDefault="00F66706" w:rsidP="00F66706">
      <w:pPr>
        <w:keepNext/>
        <w:spacing w:after="0" w:line="240" w:lineRule="auto"/>
        <w:jc w:val="both"/>
        <w:rPr>
          <w:rFonts w:eastAsia="Lucida Sans Unicode" w:cs="Times New Roman"/>
        </w:rPr>
      </w:pPr>
    </w:p>
    <w:p w14:paraId="1F899BB8" w14:textId="77777777" w:rsidR="00F66706" w:rsidRPr="00E716D6" w:rsidRDefault="00F66706" w:rsidP="00784491">
      <w:pPr>
        <w:pStyle w:val="ZD2nadpis"/>
        <w:numPr>
          <w:ilvl w:val="1"/>
          <w:numId w:val="51"/>
        </w:numPr>
      </w:pPr>
      <w:bookmarkStart w:id="64" w:name="_Toc532824909"/>
      <w:r w:rsidRPr="00E716D6">
        <w:t>Bezpečnost lidských zdrojů</w:t>
      </w:r>
      <w:bookmarkEnd w:id="64"/>
    </w:p>
    <w:p w14:paraId="7D27A3DA" w14:textId="77777777" w:rsidR="00F66706" w:rsidRPr="00920D5C" w:rsidRDefault="00F66706" w:rsidP="00F66706">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74C5E35E" w14:textId="77777777" w:rsidR="00F66706" w:rsidRPr="006C7278" w:rsidRDefault="00F66706" w:rsidP="00F66706">
      <w:pPr>
        <w:keepNext/>
        <w:spacing w:after="0" w:line="240" w:lineRule="auto"/>
        <w:jc w:val="both"/>
        <w:rPr>
          <w:rFonts w:eastAsia="Lucida Sans Unicode" w:cs="Times New Roman"/>
        </w:rPr>
      </w:pPr>
    </w:p>
    <w:p w14:paraId="66B0930B" w14:textId="77777777" w:rsidR="00F66706" w:rsidRPr="00E716D6" w:rsidRDefault="00F66706" w:rsidP="00784491">
      <w:pPr>
        <w:pStyle w:val="ZD2nadpis"/>
        <w:numPr>
          <w:ilvl w:val="1"/>
          <w:numId w:val="51"/>
        </w:numPr>
      </w:pPr>
      <w:bookmarkStart w:id="65" w:name="_Toc532824910"/>
      <w:r w:rsidRPr="00E716D6">
        <w:t xml:space="preserve">Požadavky na </w:t>
      </w:r>
      <w:bookmarkStart w:id="66" w:name="_Toc414525016"/>
      <w:r w:rsidRPr="00E716D6">
        <w:t>systémovou a provozní bezpečnostní dokumentaci</w:t>
      </w:r>
      <w:bookmarkEnd w:id="65"/>
      <w:bookmarkEnd w:id="66"/>
    </w:p>
    <w:p w14:paraId="1F05FD9E" w14:textId="77777777" w:rsidR="00F66706" w:rsidRPr="00E716D6" w:rsidRDefault="00F66706" w:rsidP="00F66706">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43DF4A19" w14:textId="77777777" w:rsidR="00F66706" w:rsidRPr="00920D5C" w:rsidRDefault="00F66706" w:rsidP="00F66706">
      <w:pPr>
        <w:pStyle w:val="Odstavecseseznamem"/>
        <w:spacing w:after="0" w:line="240" w:lineRule="auto"/>
        <w:contextualSpacing w:val="0"/>
        <w:rPr>
          <w:rFonts w:cs="Tahoma"/>
          <w:sz w:val="22"/>
          <w:szCs w:val="22"/>
        </w:rPr>
      </w:pPr>
    </w:p>
    <w:p w14:paraId="682A87A8" w14:textId="77777777" w:rsidR="00F66706" w:rsidRPr="00E716D6" w:rsidRDefault="00F66706" w:rsidP="00784491">
      <w:pPr>
        <w:pStyle w:val="ZD2nadpis"/>
        <w:numPr>
          <w:ilvl w:val="1"/>
          <w:numId w:val="51"/>
        </w:numPr>
      </w:pPr>
      <w:bookmarkStart w:id="67" w:name="_Toc414525018"/>
      <w:bookmarkStart w:id="68" w:name="_Toc532824911"/>
      <w:r w:rsidRPr="00E716D6">
        <w:t>Fyzická ochrana a bezpečnost prostředí</w:t>
      </w:r>
      <w:bookmarkEnd w:id="67"/>
      <w:bookmarkEnd w:id="68"/>
    </w:p>
    <w:p w14:paraId="42A32B6C" w14:textId="77777777" w:rsidR="00F66706" w:rsidRPr="0092486A" w:rsidRDefault="00F66706" w:rsidP="00F66706">
      <w:pPr>
        <w:pStyle w:val="Odstavecseseznamem"/>
        <w:numPr>
          <w:ilvl w:val="0"/>
          <w:numId w:val="44"/>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8C59D96" w14:textId="77777777" w:rsidR="00F66706" w:rsidRPr="00920D5C" w:rsidRDefault="00F66706" w:rsidP="00F66706">
      <w:pPr>
        <w:pStyle w:val="Odstavecseseznamem"/>
        <w:numPr>
          <w:ilvl w:val="0"/>
          <w:numId w:val="44"/>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203B44AF" w14:textId="77777777" w:rsidR="00F66706" w:rsidRPr="00920D5C" w:rsidRDefault="00F66706" w:rsidP="00F66706">
      <w:pPr>
        <w:pStyle w:val="Odstavecseseznamem"/>
        <w:spacing w:after="0" w:line="240" w:lineRule="auto"/>
        <w:ind w:left="714"/>
        <w:contextualSpacing w:val="0"/>
        <w:rPr>
          <w:rFonts w:cs="Tahoma"/>
          <w:sz w:val="22"/>
          <w:szCs w:val="22"/>
        </w:rPr>
      </w:pPr>
    </w:p>
    <w:p w14:paraId="1CC6A21A" w14:textId="77777777" w:rsidR="00F66706" w:rsidRPr="00E716D6" w:rsidRDefault="00F66706" w:rsidP="00784491">
      <w:pPr>
        <w:pStyle w:val="ZD2nadpis"/>
        <w:numPr>
          <w:ilvl w:val="1"/>
          <w:numId w:val="51"/>
        </w:numPr>
      </w:pPr>
      <w:bookmarkStart w:id="69" w:name="_Toc414525019"/>
      <w:bookmarkStart w:id="70" w:name="_Toc532824912"/>
      <w:r w:rsidRPr="00E716D6">
        <w:t>Požadavky na Řízení přístupu</w:t>
      </w:r>
      <w:bookmarkEnd w:id="69"/>
      <w:bookmarkEnd w:id="70"/>
    </w:p>
    <w:p w14:paraId="0B457F96" w14:textId="77777777" w:rsidR="00F66706" w:rsidRPr="00181C2A" w:rsidRDefault="00F66706" w:rsidP="00F66706">
      <w:pPr>
        <w:pStyle w:val="Odstavecseseznamem"/>
        <w:numPr>
          <w:ilvl w:val="0"/>
          <w:numId w:val="49"/>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043C638E" w14:textId="77777777" w:rsidR="00F66706" w:rsidRPr="00181C2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1BC3EBB2" w14:textId="77777777" w:rsidR="00F66706" w:rsidRPr="00181C2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4635CC7A" w14:textId="77777777" w:rsidR="00F66706" w:rsidRPr="0092486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18F242BC" w14:textId="77777777" w:rsidR="00F66706" w:rsidRPr="0092486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20F6D4AE" w14:textId="77777777" w:rsidR="00F66706" w:rsidRPr="0092486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3849DB65" w14:textId="77777777" w:rsidR="00F66706" w:rsidRPr="0092486A" w:rsidRDefault="00F66706" w:rsidP="00F66706">
      <w:pPr>
        <w:pStyle w:val="Odstavecseseznamem"/>
        <w:numPr>
          <w:ilvl w:val="0"/>
          <w:numId w:val="49"/>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047296C6" w14:textId="77777777" w:rsidR="00F66706" w:rsidRPr="00920D5C" w:rsidRDefault="00F66706" w:rsidP="00F66706">
      <w:pPr>
        <w:pStyle w:val="Odstavecseseznamem"/>
        <w:spacing w:before="0" w:after="0" w:line="240" w:lineRule="auto"/>
        <w:ind w:left="714"/>
        <w:contextualSpacing w:val="0"/>
        <w:rPr>
          <w:rFonts w:cs="Tahoma"/>
          <w:sz w:val="22"/>
          <w:szCs w:val="22"/>
        </w:rPr>
      </w:pPr>
    </w:p>
    <w:p w14:paraId="3B0EDEAE" w14:textId="77777777" w:rsidR="00F66706" w:rsidRPr="00920D5C" w:rsidRDefault="00F66706" w:rsidP="00F66706">
      <w:pPr>
        <w:pStyle w:val="Odstavecseseznamem"/>
        <w:spacing w:after="0" w:line="240" w:lineRule="auto"/>
        <w:ind w:left="714"/>
        <w:contextualSpacing w:val="0"/>
        <w:rPr>
          <w:rFonts w:cs="Tahoma"/>
          <w:sz w:val="22"/>
          <w:szCs w:val="22"/>
        </w:rPr>
      </w:pPr>
    </w:p>
    <w:p w14:paraId="44818E41" w14:textId="77777777" w:rsidR="00F66706" w:rsidRPr="00E716D6" w:rsidRDefault="00F66706" w:rsidP="00784491">
      <w:pPr>
        <w:pStyle w:val="ZD2nadpis"/>
        <w:numPr>
          <w:ilvl w:val="1"/>
          <w:numId w:val="51"/>
        </w:numPr>
      </w:pPr>
      <w:bookmarkStart w:id="71" w:name="_Toc414525020"/>
      <w:bookmarkStart w:id="72" w:name="_Toc532824913"/>
      <w:r w:rsidRPr="00E716D6">
        <w:t>Monitorování</w:t>
      </w:r>
      <w:bookmarkStart w:id="73" w:name="_Toc414525022"/>
      <w:bookmarkEnd w:id="71"/>
      <w:r w:rsidRPr="00E716D6">
        <w:t xml:space="preserve"> činností</w:t>
      </w:r>
      <w:bookmarkEnd w:id="72"/>
    </w:p>
    <w:bookmarkEnd w:id="73"/>
    <w:p w14:paraId="393B33AC" w14:textId="77777777" w:rsidR="00F66706" w:rsidRPr="00920D5C" w:rsidRDefault="00F66706" w:rsidP="00F66706">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2F3A2214" w14:textId="77777777" w:rsidR="00F66706" w:rsidRPr="00920D5C" w:rsidRDefault="00F66706" w:rsidP="00F66706">
      <w:pPr>
        <w:pStyle w:val="Odstavecseseznamem"/>
        <w:spacing w:before="0" w:after="0" w:line="240" w:lineRule="auto"/>
        <w:ind w:left="714"/>
        <w:rPr>
          <w:rFonts w:cs="Tahoma"/>
          <w:sz w:val="22"/>
          <w:szCs w:val="22"/>
        </w:rPr>
      </w:pPr>
    </w:p>
    <w:p w14:paraId="643A35E0" w14:textId="77777777" w:rsidR="00F66706" w:rsidRPr="00920D5C" w:rsidRDefault="00F66706" w:rsidP="00F66706">
      <w:pPr>
        <w:pStyle w:val="Odstavecseseznamem"/>
        <w:spacing w:after="0" w:line="240" w:lineRule="auto"/>
        <w:ind w:left="714"/>
        <w:rPr>
          <w:rFonts w:cs="Tahoma"/>
          <w:sz w:val="22"/>
          <w:szCs w:val="22"/>
        </w:rPr>
      </w:pPr>
    </w:p>
    <w:p w14:paraId="2831BFB2" w14:textId="77777777" w:rsidR="00F66706" w:rsidRPr="00E716D6" w:rsidRDefault="00F66706" w:rsidP="00784491">
      <w:pPr>
        <w:pStyle w:val="ZD2nadpis"/>
        <w:numPr>
          <w:ilvl w:val="1"/>
          <w:numId w:val="51"/>
        </w:numPr>
      </w:pPr>
      <w:bookmarkStart w:id="74" w:name="_Toc532824914"/>
      <w:bookmarkStart w:id="75" w:name="_Toc414525023"/>
      <w:r w:rsidRPr="00E716D6">
        <w:t>Předání a převzetí plnění</w:t>
      </w:r>
      <w:bookmarkEnd w:id="74"/>
    </w:p>
    <w:bookmarkEnd w:id="75"/>
    <w:p w14:paraId="1793EA08" w14:textId="77777777" w:rsidR="00F66706" w:rsidRPr="006033C3" w:rsidRDefault="00F66706" w:rsidP="00F66706">
      <w:pPr>
        <w:spacing w:after="0" w:line="240" w:lineRule="auto"/>
        <w:rPr>
          <w:rFonts w:cs="Tahoma"/>
        </w:rPr>
      </w:pPr>
      <w:r w:rsidRPr="00CB49DF">
        <w:rPr>
          <w:rFonts w:cs="Tahoma"/>
        </w:rPr>
        <w:t>Zhotovitel se zavazuje dodržovat bezpečnostní požadavky i při předání a převzetí plnění dle této Smlouvy.</w:t>
      </w:r>
    </w:p>
    <w:p w14:paraId="2085EAA2" w14:textId="77777777" w:rsidR="00F66706" w:rsidRPr="00920D5C" w:rsidRDefault="00F66706" w:rsidP="00F66706">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4C870565" w14:textId="77777777" w:rsidR="00F66706" w:rsidRPr="00920D5C" w:rsidRDefault="00F66706" w:rsidP="00F66706">
      <w:pPr>
        <w:keepNext/>
        <w:spacing w:after="0" w:line="240" w:lineRule="auto"/>
        <w:jc w:val="both"/>
        <w:rPr>
          <w:rFonts w:eastAsia="Lucida Sans Unicode" w:cs="Times New Roman"/>
        </w:rPr>
      </w:pPr>
    </w:p>
    <w:p w14:paraId="72E6C489" w14:textId="77777777" w:rsidR="00F66706" w:rsidRPr="00E716D6" w:rsidRDefault="00F66706" w:rsidP="00784491">
      <w:pPr>
        <w:pStyle w:val="ZD2nadpis"/>
        <w:numPr>
          <w:ilvl w:val="1"/>
          <w:numId w:val="51"/>
        </w:numPr>
      </w:pPr>
      <w:bookmarkStart w:id="76" w:name="_Toc532824915"/>
      <w:r w:rsidRPr="00E716D6">
        <w:t>Likvidace dat</w:t>
      </w:r>
      <w:bookmarkEnd w:id="76"/>
    </w:p>
    <w:p w14:paraId="65446296" w14:textId="1A0EBB9A" w:rsidR="007F46D4" w:rsidRPr="00F66706" w:rsidRDefault="00F66706" w:rsidP="0078449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p w14:paraId="39E1412A" w14:textId="619AF6EB" w:rsidR="00EA7623" w:rsidRDefault="00EA7623">
      <w:pPr>
        <w:rPr>
          <w:rFonts w:eastAsiaTheme="majorEastAsia" w:cstheme="majorBidi"/>
          <w:b/>
          <w:bCs/>
          <w:sz w:val="28"/>
          <w:lang w:eastAsia="en-US"/>
        </w:rPr>
      </w:pPr>
    </w:p>
    <w:p w14:paraId="1E799B2F" w14:textId="77777777" w:rsidR="00DB5437" w:rsidRDefault="00DB5437"/>
    <w:p w14:paraId="4057340F" w14:textId="77777777" w:rsidR="00747F9B" w:rsidRDefault="00747F9B">
      <w:pPr>
        <w:rPr>
          <w:rFonts w:eastAsiaTheme="majorEastAsia" w:cstheme="majorBidi"/>
          <w:b/>
          <w:bCs/>
          <w:sz w:val="28"/>
          <w:highlight w:val="magenta"/>
          <w:lang w:eastAsia="en-US"/>
        </w:rPr>
      </w:pPr>
      <w:bookmarkStart w:id="77" w:name="_Hlk510789977"/>
      <w:r>
        <w:rPr>
          <w:highlight w:val="magenta"/>
        </w:rPr>
        <w:br w:type="page"/>
      </w:r>
    </w:p>
    <w:bookmarkEnd w:id="77"/>
    <w:p w14:paraId="56450310" w14:textId="16D52999"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463C8A">
        <w:rPr>
          <w:rFonts w:asciiTheme="minorHAnsi" w:hAnsiTheme="minorHAnsi"/>
          <w:color w:val="auto"/>
          <w:szCs w:val="22"/>
        </w:rPr>
        <w:t>8</w:t>
      </w:r>
    </w:p>
    <w:p w14:paraId="3FB422AF" w14:textId="74A52014"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bookmarkEnd w:id="54"/>
    <w:p w14:paraId="47393605" w14:textId="3C935557" w:rsidR="00EA7623" w:rsidRDefault="00EA7623" w:rsidP="005C1633">
      <w:pPr>
        <w:rPr>
          <w:b/>
          <w:color w:val="767171" w:themeColor="background2" w:themeShade="80"/>
          <w:highlight w:val="yellow"/>
        </w:rPr>
      </w:pPr>
    </w:p>
    <w:p w14:paraId="7B3DB5C1" w14:textId="1AE50A1C" w:rsidR="00690884" w:rsidRPr="008A2743" w:rsidRDefault="00690884" w:rsidP="008A2743">
      <w:pPr>
        <w:pStyle w:val="Odstavecseseznamem"/>
        <w:numPr>
          <w:ilvl w:val="0"/>
          <w:numId w:val="34"/>
        </w:numPr>
        <w:rPr>
          <w:rFonts w:cs="Arial"/>
          <w:bCs/>
        </w:rPr>
      </w:pPr>
      <w:r w:rsidRPr="008A2743">
        <w:rPr>
          <w:rFonts w:cs="Arial"/>
          <w:bCs/>
        </w:rPr>
        <w:t xml:space="preserve">Pro vše ostatní nesjednané touto smlouvou platí níže uvedené Všeobecné obchodní podmínky Zhotovitele. </w:t>
      </w:r>
    </w:p>
    <w:p w14:paraId="5377C28E" w14:textId="796EBC9C" w:rsidR="00690884" w:rsidRDefault="00690884" w:rsidP="008A2743">
      <w:pPr>
        <w:pStyle w:val="Odstavecseseznamem"/>
        <w:numPr>
          <w:ilvl w:val="0"/>
          <w:numId w:val="34"/>
        </w:numPr>
        <w:rPr>
          <w:rFonts w:cs="Arial"/>
          <w:bCs/>
        </w:rPr>
      </w:pPr>
      <w:r w:rsidRPr="008A2743">
        <w:rPr>
          <w:rFonts w:cs="Arial"/>
          <w:bCs/>
        </w:rPr>
        <w:t>Ujednání stanovená touto Smlouvou mají před ustanoveními, které jsou uvedeny ve Všeobecných obchodních podmínkách Zhotovitele přednost.</w:t>
      </w:r>
    </w:p>
    <w:p w14:paraId="2846ACA7" w14:textId="77777777" w:rsidR="008A2743" w:rsidRPr="008A2743" w:rsidRDefault="008A2743" w:rsidP="008A2743">
      <w:pPr>
        <w:pStyle w:val="Odstavecseseznamem"/>
        <w:ind w:left="360"/>
        <w:rPr>
          <w:rFonts w:cs="Arial"/>
          <w:bCs/>
        </w:rPr>
      </w:pPr>
    </w:p>
    <w:p w14:paraId="001DD962" w14:textId="63796A07" w:rsidR="00690884" w:rsidRDefault="00690884" w:rsidP="005C1633">
      <w:pPr>
        <w:rPr>
          <w:b/>
          <w:color w:val="767171" w:themeColor="background2" w:themeShade="80"/>
          <w:highlight w:val="yellow"/>
        </w:rPr>
      </w:pPr>
      <w:r>
        <w:rPr>
          <w:b/>
          <w:color w:val="767171" w:themeColor="background2" w:themeShade="80"/>
          <w:highlight w:val="yellow"/>
        </w:rPr>
        <w:t>Všeobecné obchodní podmínky Zhotovitele</w:t>
      </w:r>
    </w:p>
    <w:p w14:paraId="591193AF" w14:textId="45AA01F7" w:rsidR="00B469CC" w:rsidRDefault="00AD5D0B" w:rsidP="00690884">
      <w:pPr>
        <w:ind w:left="708"/>
        <w:rPr>
          <w:b/>
          <w:color w:val="767171" w:themeColor="background2" w:themeShade="80"/>
          <w:highlight w:val="yellow"/>
        </w:rPr>
      </w:pPr>
      <w:r w:rsidRPr="00E914D3">
        <w:rPr>
          <w:b/>
          <w:color w:val="767171" w:themeColor="background2" w:themeShade="80"/>
          <w:highlight w:val="yellow"/>
        </w:rPr>
        <w:t>Zhotovitel</w:t>
      </w:r>
      <w:r w:rsidR="007C5DB2" w:rsidRPr="00E914D3">
        <w:rPr>
          <w:b/>
          <w:color w:val="767171" w:themeColor="background2" w:themeShade="80"/>
          <w:highlight w:val="yellow"/>
        </w:rPr>
        <w:t xml:space="preserve">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viz. výše)</w:t>
      </w:r>
      <w:r w:rsidR="00B469CC">
        <w:rPr>
          <w:b/>
          <w:color w:val="767171" w:themeColor="background2" w:themeShade="80"/>
          <w:highlight w:val="yellow"/>
        </w:rPr>
        <w:t>.</w:t>
      </w:r>
    </w:p>
    <w:p w14:paraId="79C75CC8" w14:textId="6CFD494E"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037B6CCA" w:rsidR="00344274" w:rsidRPr="007C5DB2" w:rsidRDefault="00344274">
      <w:pPr>
        <w:rPr>
          <w:color w:val="767171" w:themeColor="background2" w:themeShade="80"/>
        </w:rPr>
      </w:pPr>
    </w:p>
    <w:sectPr w:rsidR="00344274" w:rsidRPr="007C5DB2" w:rsidSect="00B5432B">
      <w:headerReference w:type="default" r:id="rId9"/>
      <w:footerReference w:type="default" r:id="rId10"/>
      <w:pgSz w:w="11906" w:h="16838"/>
      <w:pgMar w:top="1418" w:right="1304" w:bottom="170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2713E6" w:rsidRDefault="002713E6" w:rsidP="00401355">
      <w:pPr>
        <w:spacing w:after="0" w:line="240" w:lineRule="auto"/>
      </w:pPr>
      <w:r>
        <w:separator/>
      </w:r>
    </w:p>
  </w:endnote>
  <w:endnote w:type="continuationSeparator" w:id="0">
    <w:p w14:paraId="572A0E60" w14:textId="77777777" w:rsidR="002713E6" w:rsidRDefault="002713E6"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AD9FC" w14:textId="54D51CF1" w:rsidR="002713E6" w:rsidRDefault="002713E6">
    <w:pPr>
      <w:pStyle w:val="Zpat"/>
    </w:pPr>
  </w:p>
  <w:p w14:paraId="1FCC80FA" w14:textId="77777777" w:rsidR="002713E6" w:rsidRPr="00B5432B" w:rsidRDefault="002713E6" w:rsidP="00770666">
    <w:pPr>
      <w:pStyle w:val="Zpat"/>
      <w:rPr>
        <w:rFonts w:cs="Arial"/>
        <w:sz w:val="18"/>
        <w:szCs w:val="18"/>
      </w:rPr>
    </w:pPr>
    <w:r w:rsidRPr="00B5432B">
      <w:rPr>
        <w:rFonts w:cs="Arial"/>
        <w:sz w:val="18"/>
        <w:szCs w:val="18"/>
      </w:rPr>
      <w:t xml:space="preserve">Název projektu: „Ochrana proti nežádoucím aktivitám v síťovém prostředí elektronického informačního systému Nemocnice Pardubického kraje, a.s.“, číslo projektu: CZ.06.3.05/0.0/0.0/15_011/0006964                                                                                               </w:t>
    </w:r>
  </w:p>
  <w:p w14:paraId="2155F1E7" w14:textId="146D9ED4" w:rsidR="002713E6" w:rsidRDefault="002713E6" w:rsidP="00B5432B">
    <w:r w:rsidRPr="00B5432B">
      <w:rPr>
        <w:rFonts w:cs="Arial"/>
        <w:b/>
        <w:sz w:val="18"/>
        <w:szCs w:val="18"/>
      </w:rPr>
      <w:t xml:space="preserve">Tento projekt je spolufinancován Evropskou unií z Evropského fondu pro regionální rozvoj.                                          </w:t>
    </w:r>
    <w:r w:rsidRPr="00B5432B">
      <w:rPr>
        <w:rFonts w:cs="Arial"/>
        <w:sz w:val="18"/>
        <w:szCs w:val="18"/>
      </w:rPr>
      <w:t xml:space="preserve">Stránka </w:t>
    </w:r>
    <w:r w:rsidRPr="00B5432B">
      <w:rPr>
        <w:rFonts w:cs="Arial"/>
        <w:b/>
        <w:sz w:val="18"/>
        <w:szCs w:val="18"/>
      </w:rPr>
      <w:fldChar w:fldCharType="begin"/>
    </w:r>
    <w:r w:rsidRPr="00B5432B">
      <w:rPr>
        <w:rFonts w:cs="Arial"/>
        <w:b/>
        <w:sz w:val="18"/>
        <w:szCs w:val="18"/>
      </w:rPr>
      <w:instrText>PAGE   \* MERGEFORMAT</w:instrText>
    </w:r>
    <w:r w:rsidRPr="00B5432B">
      <w:rPr>
        <w:rFonts w:cs="Arial"/>
        <w:b/>
        <w:sz w:val="18"/>
        <w:szCs w:val="18"/>
      </w:rPr>
      <w:fldChar w:fldCharType="separate"/>
    </w:r>
    <w:r w:rsidR="00CC66C1">
      <w:rPr>
        <w:rFonts w:cs="Arial"/>
        <w:b/>
        <w:noProof/>
        <w:sz w:val="18"/>
        <w:szCs w:val="18"/>
      </w:rPr>
      <w:t>29</w:t>
    </w:r>
    <w:r w:rsidRPr="00B5432B">
      <w:rPr>
        <w:rFonts w:cs="Arial"/>
        <w:b/>
        <w:sz w:val="18"/>
        <w:szCs w:val="18"/>
      </w:rPr>
      <w:fldChar w:fldCharType="end"/>
    </w:r>
    <w:r w:rsidRPr="00B5432B">
      <w:rPr>
        <w:rFonts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2713E6" w:rsidRDefault="002713E6" w:rsidP="00401355">
      <w:pPr>
        <w:spacing w:after="0" w:line="240" w:lineRule="auto"/>
      </w:pPr>
      <w:r>
        <w:separator/>
      </w:r>
    </w:p>
  </w:footnote>
  <w:footnote w:type="continuationSeparator" w:id="0">
    <w:p w14:paraId="3C2C7BAC" w14:textId="77777777" w:rsidR="002713E6" w:rsidRDefault="002713E6"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54E74" w14:textId="77777777" w:rsidR="002713E6" w:rsidRDefault="002713E6" w:rsidP="007F46D4">
    <w:pPr>
      <w:spacing w:after="0"/>
    </w:pPr>
    <w:r>
      <w:rPr>
        <w:noProof/>
      </w:rPr>
      <w:drawing>
        <wp:anchor distT="0" distB="0" distL="114300" distR="114300" simplePos="0" relativeHeight="251659264" behindDoc="0" locked="0" layoutInCell="1" allowOverlap="1" wp14:anchorId="712FB5B8" wp14:editId="4E5B3E2B">
          <wp:simplePos x="0" y="0"/>
          <wp:positionH relativeFrom="margin">
            <wp:posOffset>4916961</wp:posOffset>
          </wp:positionH>
          <wp:positionV relativeFrom="paragraph">
            <wp:posOffset>238125</wp:posOffset>
          </wp:positionV>
          <wp:extent cx="1676400" cy="448656"/>
          <wp:effectExtent l="0" t="0" r="0" b="8890"/>
          <wp:wrapNone/>
          <wp:docPr id="45" name="Obrázek 4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6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D6CC7DF" wp14:editId="713C7E17">
          <wp:extent cx="5067300" cy="837270"/>
          <wp:effectExtent l="0" t="0" r="0" b="1270"/>
          <wp:docPr id="46" name="Obrázek 46"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94273" cy="841727"/>
                  </a:xfrm>
                  <a:prstGeom prst="rect">
                    <a:avLst/>
                  </a:prstGeom>
                  <a:noFill/>
                  <a:ln>
                    <a:noFill/>
                  </a:ln>
                </pic:spPr>
              </pic:pic>
            </a:graphicData>
          </a:graphic>
        </wp:inline>
      </w:drawing>
    </w:r>
  </w:p>
  <w:p w14:paraId="23171B04" w14:textId="17EDA236" w:rsidR="002713E6" w:rsidRDefault="002713E6"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8pt;height:35.7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5" w15:restartNumberingAfterBreak="0">
    <w:nsid w:val="219B6A5F"/>
    <w:multiLevelType w:val="multilevel"/>
    <w:tmpl w:val="31B8B8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4"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6"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1"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4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40"/>
  </w:num>
  <w:num w:numId="4">
    <w:abstractNumId w:val="36"/>
  </w:num>
  <w:num w:numId="5">
    <w:abstractNumId w:val="34"/>
  </w:num>
  <w:num w:numId="6">
    <w:abstractNumId w:val="7"/>
  </w:num>
  <w:num w:numId="7">
    <w:abstractNumId w:val="42"/>
  </w:num>
  <w:num w:numId="8">
    <w:abstractNumId w:val="44"/>
  </w:num>
  <w:num w:numId="9">
    <w:abstractNumId w:val="37"/>
  </w:num>
  <w:num w:numId="10">
    <w:abstractNumId w:val="22"/>
  </w:num>
  <w:num w:numId="11">
    <w:abstractNumId w:val="14"/>
  </w:num>
  <w:num w:numId="12">
    <w:abstractNumId w:val="8"/>
  </w:num>
  <w:num w:numId="13">
    <w:abstractNumId w:val="20"/>
  </w:num>
  <w:num w:numId="14">
    <w:abstractNumId w:val="19"/>
  </w:num>
  <w:num w:numId="15">
    <w:abstractNumId w:val="35"/>
  </w:num>
  <w:num w:numId="16">
    <w:abstractNumId w:val="26"/>
  </w:num>
  <w:num w:numId="17">
    <w:abstractNumId w:val="18"/>
  </w:num>
  <w:num w:numId="18">
    <w:abstractNumId w:val="16"/>
  </w:num>
  <w:num w:numId="19">
    <w:abstractNumId w:val="29"/>
  </w:num>
  <w:num w:numId="20">
    <w:abstractNumId w:val="27"/>
  </w:num>
  <w:num w:numId="21">
    <w:abstractNumId w:val="43"/>
  </w:num>
  <w:num w:numId="22">
    <w:abstractNumId w:val="45"/>
  </w:num>
  <w:num w:numId="23">
    <w:abstractNumId w:val="28"/>
  </w:num>
  <w:num w:numId="24">
    <w:abstractNumId w:val="23"/>
  </w:num>
  <w:num w:numId="25">
    <w:abstractNumId w:val="6"/>
  </w:num>
  <w:num w:numId="26">
    <w:abstractNumId w:val="47"/>
  </w:num>
  <w:num w:numId="27">
    <w:abstractNumId w:val="10"/>
  </w:num>
  <w:num w:numId="28">
    <w:abstractNumId w:val="48"/>
  </w:num>
  <w:num w:numId="29">
    <w:abstractNumId w:val="13"/>
  </w:num>
  <w:num w:numId="30">
    <w:abstractNumId w:val="9"/>
  </w:num>
  <w:num w:numId="31">
    <w:abstractNumId w:val="21"/>
  </w:num>
  <w:num w:numId="32">
    <w:abstractNumId w:val="4"/>
  </w:num>
  <w:num w:numId="33">
    <w:abstractNumId w:val="12"/>
  </w:num>
  <w:num w:numId="34">
    <w:abstractNumId w:val="24"/>
  </w:num>
  <w:num w:numId="35">
    <w:abstractNumId w:val="41"/>
  </w:num>
  <w:num w:numId="36">
    <w:abstractNumId w:val="32"/>
  </w:num>
  <w:num w:numId="37">
    <w:abstractNumId w:val="0"/>
  </w:num>
  <w:num w:numId="38">
    <w:abstractNumId w:val="38"/>
  </w:num>
  <w:num w:numId="39">
    <w:abstractNumId w:val="31"/>
  </w:num>
  <w:num w:numId="40">
    <w:abstractNumId w:val="50"/>
  </w:num>
  <w:num w:numId="41">
    <w:abstractNumId w:val="33"/>
  </w:num>
  <w:num w:numId="42">
    <w:abstractNumId w:val="49"/>
  </w:num>
  <w:num w:numId="43">
    <w:abstractNumId w:val="39"/>
  </w:num>
  <w:num w:numId="44">
    <w:abstractNumId w:val="46"/>
  </w:num>
  <w:num w:numId="45">
    <w:abstractNumId w:val="11"/>
  </w:num>
  <w:num w:numId="46">
    <w:abstractNumId w:val="2"/>
  </w:num>
  <w:num w:numId="47">
    <w:abstractNumId w:val="30"/>
  </w:num>
  <w:num w:numId="48">
    <w:abstractNumId w:val="25"/>
  </w:num>
  <w:num w:numId="49">
    <w:abstractNumId w:val="1"/>
  </w:num>
  <w:num w:numId="50">
    <w:abstractNumId w:val="17"/>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0184"/>
    <w:rsid w:val="00010C32"/>
    <w:rsid w:val="00013467"/>
    <w:rsid w:val="00035CDC"/>
    <w:rsid w:val="000370A3"/>
    <w:rsid w:val="0004756F"/>
    <w:rsid w:val="000538D0"/>
    <w:rsid w:val="000563D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75D"/>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094E"/>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C5468"/>
    <w:rsid w:val="001C7E2E"/>
    <w:rsid w:val="001D0973"/>
    <w:rsid w:val="001D633B"/>
    <w:rsid w:val="001E4174"/>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5C23"/>
    <w:rsid w:val="002669C6"/>
    <w:rsid w:val="002713E6"/>
    <w:rsid w:val="00271949"/>
    <w:rsid w:val="00275747"/>
    <w:rsid w:val="002771D7"/>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70AE0"/>
    <w:rsid w:val="00372CD5"/>
    <w:rsid w:val="00380FE3"/>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8FC"/>
    <w:rsid w:val="00420FB8"/>
    <w:rsid w:val="0042231E"/>
    <w:rsid w:val="00422C02"/>
    <w:rsid w:val="00425258"/>
    <w:rsid w:val="00426861"/>
    <w:rsid w:val="0043760B"/>
    <w:rsid w:val="00441056"/>
    <w:rsid w:val="0044348F"/>
    <w:rsid w:val="00446CB2"/>
    <w:rsid w:val="00451159"/>
    <w:rsid w:val="00452F3C"/>
    <w:rsid w:val="00463C8A"/>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A17"/>
    <w:rsid w:val="00557193"/>
    <w:rsid w:val="00557F88"/>
    <w:rsid w:val="005608D7"/>
    <w:rsid w:val="00562AB7"/>
    <w:rsid w:val="00565887"/>
    <w:rsid w:val="00565AFA"/>
    <w:rsid w:val="00573A66"/>
    <w:rsid w:val="00574B63"/>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D70F8"/>
    <w:rsid w:val="005E0ECC"/>
    <w:rsid w:val="005E1C7C"/>
    <w:rsid w:val="005F3588"/>
    <w:rsid w:val="00605F50"/>
    <w:rsid w:val="00606388"/>
    <w:rsid w:val="00611E40"/>
    <w:rsid w:val="00613308"/>
    <w:rsid w:val="00613AE5"/>
    <w:rsid w:val="00616E4A"/>
    <w:rsid w:val="00633A78"/>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C0D3A"/>
    <w:rsid w:val="006C1952"/>
    <w:rsid w:val="006C1D85"/>
    <w:rsid w:val="006C6B36"/>
    <w:rsid w:val="006C6BD0"/>
    <w:rsid w:val="006D3B74"/>
    <w:rsid w:val="006D71D3"/>
    <w:rsid w:val="006E2864"/>
    <w:rsid w:val="006E62B1"/>
    <w:rsid w:val="006E74C8"/>
    <w:rsid w:val="006F01B5"/>
    <w:rsid w:val="006F64B7"/>
    <w:rsid w:val="006F7260"/>
    <w:rsid w:val="0070211D"/>
    <w:rsid w:val="00702DCC"/>
    <w:rsid w:val="00707003"/>
    <w:rsid w:val="007109B7"/>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66F89"/>
    <w:rsid w:val="00770666"/>
    <w:rsid w:val="00771D5B"/>
    <w:rsid w:val="007770E1"/>
    <w:rsid w:val="00781313"/>
    <w:rsid w:val="00781731"/>
    <w:rsid w:val="00781B32"/>
    <w:rsid w:val="00782E47"/>
    <w:rsid w:val="00783E23"/>
    <w:rsid w:val="00784491"/>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0A99"/>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305D5"/>
    <w:rsid w:val="00931DFE"/>
    <w:rsid w:val="00936B4B"/>
    <w:rsid w:val="00937683"/>
    <w:rsid w:val="00937F9B"/>
    <w:rsid w:val="00940C53"/>
    <w:rsid w:val="00941233"/>
    <w:rsid w:val="00943E2F"/>
    <w:rsid w:val="009461FC"/>
    <w:rsid w:val="00952EAE"/>
    <w:rsid w:val="00956CC3"/>
    <w:rsid w:val="009572E7"/>
    <w:rsid w:val="00957F22"/>
    <w:rsid w:val="00961652"/>
    <w:rsid w:val="009651BA"/>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1437"/>
    <w:rsid w:val="00A23200"/>
    <w:rsid w:val="00A23402"/>
    <w:rsid w:val="00A35148"/>
    <w:rsid w:val="00A355BA"/>
    <w:rsid w:val="00A366D5"/>
    <w:rsid w:val="00A50B5D"/>
    <w:rsid w:val="00A53398"/>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E59"/>
    <w:rsid w:val="00B24F5F"/>
    <w:rsid w:val="00B27837"/>
    <w:rsid w:val="00B34EA6"/>
    <w:rsid w:val="00B37033"/>
    <w:rsid w:val="00B37FB5"/>
    <w:rsid w:val="00B469CC"/>
    <w:rsid w:val="00B5432B"/>
    <w:rsid w:val="00B60988"/>
    <w:rsid w:val="00B652E9"/>
    <w:rsid w:val="00B72CC4"/>
    <w:rsid w:val="00B74C00"/>
    <w:rsid w:val="00B872C5"/>
    <w:rsid w:val="00B92203"/>
    <w:rsid w:val="00B947BF"/>
    <w:rsid w:val="00BA2B67"/>
    <w:rsid w:val="00BA3E13"/>
    <w:rsid w:val="00BA50AB"/>
    <w:rsid w:val="00BB18EA"/>
    <w:rsid w:val="00BB7CB7"/>
    <w:rsid w:val="00BC0384"/>
    <w:rsid w:val="00BC043B"/>
    <w:rsid w:val="00BC0CBB"/>
    <w:rsid w:val="00BC2687"/>
    <w:rsid w:val="00BC3C3F"/>
    <w:rsid w:val="00BC7B67"/>
    <w:rsid w:val="00BD024B"/>
    <w:rsid w:val="00BD130D"/>
    <w:rsid w:val="00BE0E13"/>
    <w:rsid w:val="00BE12E8"/>
    <w:rsid w:val="00BE5576"/>
    <w:rsid w:val="00BE5B0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66C1"/>
    <w:rsid w:val="00CC7553"/>
    <w:rsid w:val="00CD44A1"/>
    <w:rsid w:val="00CD5B58"/>
    <w:rsid w:val="00CD6A5A"/>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23E6"/>
    <w:rsid w:val="00D773E2"/>
    <w:rsid w:val="00D80250"/>
    <w:rsid w:val="00D82167"/>
    <w:rsid w:val="00D84649"/>
    <w:rsid w:val="00D87969"/>
    <w:rsid w:val="00D917A1"/>
    <w:rsid w:val="00D94311"/>
    <w:rsid w:val="00D94FAC"/>
    <w:rsid w:val="00D95D8C"/>
    <w:rsid w:val="00D96AD6"/>
    <w:rsid w:val="00D97E59"/>
    <w:rsid w:val="00DA10B7"/>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5795"/>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51B1"/>
    <w:rsid w:val="00F60028"/>
    <w:rsid w:val="00F61CF2"/>
    <w:rsid w:val="00F6466E"/>
    <w:rsid w:val="00F66706"/>
    <w:rsid w:val="00F66A30"/>
    <w:rsid w:val="00F66DFE"/>
    <w:rsid w:val="00F8154D"/>
    <w:rsid w:val="00F81B41"/>
    <w:rsid w:val="00F86458"/>
    <w:rsid w:val="00F86B86"/>
    <w:rsid w:val="00F94773"/>
    <w:rsid w:val="00F9482F"/>
    <w:rsid w:val="00F96E93"/>
    <w:rsid w:val="00F97BCF"/>
    <w:rsid w:val="00F97C15"/>
    <w:rsid w:val="00FA21BF"/>
    <w:rsid w:val="00FA313F"/>
    <w:rsid w:val="00FB1F6A"/>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1412F4"/>
    <w:rsid w:val="003A4256"/>
    <w:rsid w:val="00430625"/>
    <w:rsid w:val="005740E3"/>
    <w:rsid w:val="00657E73"/>
    <w:rsid w:val="00660E62"/>
    <w:rsid w:val="0079389A"/>
    <w:rsid w:val="007A2407"/>
    <w:rsid w:val="009870AD"/>
    <w:rsid w:val="00AF2DA2"/>
    <w:rsid w:val="00CE1919"/>
    <w:rsid w:val="00D01E76"/>
    <w:rsid w:val="00E82364"/>
    <w:rsid w:val="00E868E5"/>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 w:type="paragraph" w:customStyle="1" w:styleId="8F253CD5DB5542B0AA0F405EA918A6D8">
    <w:name w:val="8F253CD5DB5542B0AA0F405EA918A6D8"/>
    <w:rsid w:val="001412F4"/>
  </w:style>
  <w:style w:type="paragraph" w:customStyle="1" w:styleId="8385706F92544102B5AB04FC9D93AD05">
    <w:name w:val="8385706F92544102B5AB04FC9D93AD05"/>
    <w:rsid w:val="001412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CAA36-BB5C-48B0-B04A-93DD8411E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29</Pages>
  <Words>9021</Words>
  <Characters>53224</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16</cp:revision>
  <cp:lastPrinted>2018-03-20T09:42:00Z</cp:lastPrinted>
  <dcterms:created xsi:type="dcterms:W3CDTF">2019-10-14T07:29:00Z</dcterms:created>
  <dcterms:modified xsi:type="dcterms:W3CDTF">2019-11-25T14:23:00Z</dcterms:modified>
</cp:coreProperties>
</file>