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A00" w:rsidRPr="008A01A4" w:rsidRDefault="00EC0A00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9C51A5" w:rsidRPr="008A01A4" w:rsidRDefault="009C51A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8A01A4" w:rsidRPr="008A01A4" w:rsidRDefault="008A01A4" w:rsidP="008A01A4">
      <w:pPr>
        <w:rPr>
          <w:rFonts w:asciiTheme="minorHAnsi" w:hAnsiTheme="minorHAnsi" w:cs="Tahoma"/>
          <w:b/>
          <w:sz w:val="22"/>
          <w:szCs w:val="22"/>
        </w:rPr>
      </w:pPr>
      <w:r w:rsidRPr="008A01A4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F07F71">
        <w:rPr>
          <w:rFonts w:asciiTheme="minorHAnsi" w:hAnsiTheme="minorHAnsi" w:cs="Tahoma"/>
          <w:b/>
          <w:sz w:val="22"/>
          <w:szCs w:val="22"/>
        </w:rPr>
        <w:t>4</w:t>
      </w:r>
      <w:r w:rsidRPr="008A01A4">
        <w:rPr>
          <w:rFonts w:asciiTheme="minorHAnsi" w:hAnsiTheme="minorHAnsi" w:cs="Tahoma"/>
          <w:b/>
          <w:sz w:val="22"/>
          <w:szCs w:val="22"/>
        </w:rPr>
        <w:t xml:space="preserve"> zadávací dokumentace - Čestné prohlášení dodavatele o střetu zájmů</w:t>
      </w:r>
    </w:p>
    <w:p w:rsidR="00351D85" w:rsidRPr="008A01A4" w:rsidRDefault="00351D8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334A41" w:rsidRPr="008A01A4" w:rsidRDefault="00334A41" w:rsidP="00334A41">
      <w:pPr>
        <w:jc w:val="center"/>
        <w:rPr>
          <w:rFonts w:asciiTheme="minorHAnsi" w:hAnsiTheme="minorHAnsi" w:cs="Tahoma"/>
          <w:b/>
          <w:sz w:val="22"/>
          <w:szCs w:val="22"/>
        </w:rPr>
      </w:pPr>
      <w:r w:rsidRPr="008A01A4">
        <w:rPr>
          <w:rFonts w:asciiTheme="minorHAnsi" w:hAnsiTheme="minorHAnsi" w:cs="Tahoma"/>
          <w:b/>
          <w:sz w:val="22"/>
          <w:szCs w:val="22"/>
        </w:rPr>
        <w:t>Čestné prohlášení dodavatele o střetu zájmů</w:t>
      </w:r>
    </w:p>
    <w:p w:rsidR="00334A41" w:rsidRPr="00734D73" w:rsidRDefault="00334A41" w:rsidP="00334A41">
      <w:pPr>
        <w:rPr>
          <w:rFonts w:asciiTheme="minorHAnsi" w:hAnsiTheme="minorHAnsi" w:cs="Tahoma"/>
          <w:b/>
          <w:sz w:val="8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7087"/>
      </w:tblGrid>
      <w:tr w:rsidR="00334A41" w:rsidRPr="007B7199" w:rsidTr="00FB3F90">
        <w:tc>
          <w:tcPr>
            <w:tcW w:w="3256" w:type="dxa"/>
            <w:shd w:val="clear" w:color="auto" w:fill="F2F2F2"/>
            <w:vAlign w:val="center"/>
          </w:tcPr>
          <w:p w:rsidR="00334A41" w:rsidRPr="00555324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555324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087" w:type="dxa"/>
          </w:tcPr>
          <w:p w:rsidR="00334A41" w:rsidRPr="00A20E30" w:rsidRDefault="00A20E30" w:rsidP="003901EF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A20E30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Dodávka obvazového materiálu - obinadlo hydrofilní pletené</w:t>
            </w:r>
          </w:p>
        </w:tc>
      </w:tr>
      <w:tr w:rsidR="00334A41" w:rsidRPr="007B7199" w:rsidTr="00FB3F90">
        <w:tc>
          <w:tcPr>
            <w:tcW w:w="3256" w:type="dxa"/>
            <w:vMerge w:val="restart"/>
            <w:shd w:val="clear" w:color="auto" w:fill="F2F2F2"/>
            <w:vAlign w:val="center"/>
          </w:tcPr>
          <w:p w:rsidR="00334A41" w:rsidRPr="00555324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087" w:type="dxa"/>
            <w:vAlign w:val="center"/>
          </w:tcPr>
          <w:p w:rsidR="00334A41" w:rsidRPr="00555324" w:rsidRDefault="00334A41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334A41" w:rsidRPr="007B7199" w:rsidTr="00FB3F90">
        <w:tc>
          <w:tcPr>
            <w:tcW w:w="3256" w:type="dxa"/>
            <w:vMerge/>
            <w:shd w:val="clear" w:color="auto" w:fill="F2F2F2"/>
            <w:vAlign w:val="center"/>
          </w:tcPr>
          <w:p w:rsidR="00334A41" w:rsidRPr="00555324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087" w:type="dxa"/>
            <w:vAlign w:val="center"/>
          </w:tcPr>
          <w:p w:rsidR="00334A41" w:rsidRPr="00555324" w:rsidRDefault="00334A41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334A41" w:rsidRPr="007B7199" w:rsidTr="00FB3F90">
        <w:tc>
          <w:tcPr>
            <w:tcW w:w="10343" w:type="dxa"/>
            <w:gridSpan w:val="2"/>
            <w:shd w:val="clear" w:color="auto" w:fill="auto"/>
            <w:vAlign w:val="center"/>
          </w:tcPr>
          <w:p w:rsidR="00334A41" w:rsidRPr="00555324" w:rsidRDefault="00334A41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334A41" w:rsidRPr="007B7199" w:rsidTr="00FB3F90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334A41" w:rsidRPr="00555324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087" w:type="dxa"/>
            <w:shd w:val="clear" w:color="auto" w:fill="auto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334A41" w:rsidRPr="00555324" w:rsidDel="001A748D" w:rsidRDefault="00334A41" w:rsidP="003901EF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334A41" w:rsidRPr="007B7199" w:rsidDel="001A748D" w:rsidTr="00FB3F90">
        <w:tc>
          <w:tcPr>
            <w:tcW w:w="3256" w:type="dxa"/>
            <w:shd w:val="clear" w:color="auto" w:fill="FFFFFF" w:themeFill="background1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c>
          <w:tcPr>
            <w:tcW w:w="3256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c>
          <w:tcPr>
            <w:tcW w:w="325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4A41" w:rsidRPr="00555324" w:rsidRDefault="00334A41" w:rsidP="003901EF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334A41" w:rsidRDefault="00334A41" w:rsidP="00334A41">
      <w:pPr>
        <w:jc w:val="both"/>
        <w:rPr>
          <w:rFonts w:cs="Arial"/>
          <w:bCs/>
          <w:iCs/>
          <w:sz w:val="12"/>
        </w:rPr>
      </w:pPr>
    </w:p>
    <w:p w:rsidR="00334A41" w:rsidRDefault="00334A41" w:rsidP="008A01A4">
      <w:pPr>
        <w:rPr>
          <w:rFonts w:asciiTheme="minorHAnsi" w:hAnsiTheme="minorHAnsi" w:cs="Tahoma"/>
          <w:b/>
          <w:sz w:val="22"/>
          <w:szCs w:val="22"/>
        </w:rPr>
      </w:pPr>
    </w:p>
    <w:p w:rsidR="00351D85" w:rsidRDefault="00351D85" w:rsidP="008A01A4">
      <w:pPr>
        <w:rPr>
          <w:rFonts w:asciiTheme="minorHAnsi" w:hAnsiTheme="minorHAnsi" w:cs="Tahoma"/>
          <w:b/>
          <w:sz w:val="22"/>
          <w:szCs w:val="22"/>
        </w:rPr>
      </w:pPr>
    </w:p>
    <w:p w:rsidR="003F083A" w:rsidRDefault="00334A41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veřejné zakázky malého rozsahu nazvan</w:t>
      </w:r>
      <w:r w:rsidR="00BC3928">
        <w:rPr>
          <w:rFonts w:asciiTheme="minorHAnsi" w:hAnsiTheme="minorHAnsi" w:cs="Arial"/>
          <w:color w:val="000000" w:themeColor="text1"/>
          <w:sz w:val="22"/>
          <w:szCs w:val="22"/>
        </w:rPr>
        <w:t>é</w:t>
      </w:r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A20E30" w:rsidRPr="00A20E30">
        <w:rPr>
          <w:rFonts w:asciiTheme="minorHAnsi" w:hAnsiTheme="minorHAnsi"/>
          <w:b/>
          <w:sz w:val="22"/>
          <w:szCs w:val="22"/>
        </w:rPr>
        <w:t>Dodávka obvazového materiálu - obinadlo hydrofilní pletené</w:t>
      </w:r>
      <w:bookmarkStart w:id="0" w:name="_GoBack"/>
      <w:bookmarkEnd w:id="0"/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B22276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1132CC" w:rsidRPr="008A01A4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8A01A4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</w:p>
    <w:p w:rsidR="003F083A" w:rsidRPr="008A01A4" w:rsidRDefault="003F083A" w:rsidP="003F083A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8A01A4">
        <w:rPr>
          <w:rFonts w:asciiTheme="minorHAnsi" w:hAnsiTheme="minorHAnsi" w:cs="Arial"/>
          <w:bCs/>
          <w:sz w:val="22"/>
          <w:szCs w:val="22"/>
        </w:rPr>
        <w:t xml:space="preserve">není obchodní společností, ve které veřejný funkcionář uvedený v § 2 odst. 1 písm. c) zák. </w:t>
      </w:r>
      <w:r w:rsidRPr="008A01A4">
        <w:rPr>
          <w:rFonts w:asciiTheme="minorHAnsi" w:hAnsiTheme="minorHAnsi" w:cs="Arial"/>
          <w:sz w:val="22"/>
          <w:szCs w:val="22"/>
        </w:rPr>
        <w:t xml:space="preserve">č. 159/2006 Sb., o střetu zájmů, v platném znění </w:t>
      </w:r>
      <w:r w:rsidRPr="008A01A4">
        <w:rPr>
          <w:rFonts w:asciiTheme="minorHAnsi" w:hAnsiTheme="minorHAnsi" w:cs="Arial"/>
          <w:bCs/>
          <w:sz w:val="22"/>
          <w:szCs w:val="22"/>
        </w:rPr>
        <w:t>nebo jím ovládaná osoba vlastní podíl představující alespoň 25 % účasti společníka v obchodní společnosti a</w:t>
      </w:r>
      <w:r w:rsidRPr="008A01A4">
        <w:rPr>
          <w:rFonts w:asciiTheme="minorHAnsi" w:hAnsiTheme="minorHAnsi" w:cs="Arial"/>
          <w:sz w:val="22"/>
          <w:szCs w:val="22"/>
          <w:shd w:val="clear" w:color="auto" w:fill="C0C0C0"/>
        </w:rPr>
        <w:t xml:space="preserve"> </w:t>
      </w:r>
    </w:p>
    <w:p w:rsidR="003F083A" w:rsidRPr="008A01A4" w:rsidRDefault="003F083A" w:rsidP="003F083A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8A01A4">
        <w:rPr>
          <w:rFonts w:asciiTheme="minorHAnsi" w:hAnsiTheme="minorHAnsi" w:cs="Arial"/>
          <w:bCs/>
          <w:sz w:val="22"/>
          <w:szCs w:val="22"/>
        </w:rPr>
        <w:t>že neprokazuje svou kvalifikaci prostřednictvím osoby uvedené v předchozí odrážce.</w:t>
      </w:r>
    </w:p>
    <w:p w:rsidR="001132CC" w:rsidRPr="008A01A4" w:rsidRDefault="001132CC" w:rsidP="003F083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Pr="008A01A4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8A01A4" w:rsidRDefault="001648E6" w:rsidP="00FB3F90">
      <w:pPr>
        <w:ind w:left="-709" w:firstLine="709"/>
        <w:rPr>
          <w:rFonts w:asciiTheme="minorHAnsi" w:hAnsiTheme="minorHAnsi" w:cs="Arial"/>
          <w:sz w:val="22"/>
          <w:szCs w:val="22"/>
        </w:rPr>
      </w:pPr>
      <w:r w:rsidRPr="008A01A4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8A01A4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8A01A4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8A01A4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8A01A4">
        <w:rPr>
          <w:rFonts w:asciiTheme="minorHAnsi" w:hAnsiTheme="minorHAnsi" w:cs="Arial"/>
          <w:sz w:val="22"/>
          <w:szCs w:val="22"/>
        </w:rPr>
        <w:t xml:space="preserve"> </w:t>
      </w:r>
      <w:r w:rsidRPr="008A01A4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8A01A4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8A01A4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8A01A4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8A01A4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8A01A4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9D6189" w:rsidRDefault="009D6189" w:rsidP="00FB3F90">
      <w:pPr>
        <w:ind w:left="-709" w:firstLine="709"/>
        <w:rPr>
          <w:rFonts w:asciiTheme="minorHAnsi" w:hAnsiTheme="minorHAnsi"/>
        </w:rPr>
      </w:pPr>
      <w:r>
        <w:rPr>
          <w:rFonts w:asciiTheme="minorHAnsi" w:hAnsiTheme="minorHAnsi"/>
        </w:rPr>
        <w:t>Podpis osoby oprávněné jednat za dodavatele:</w:t>
      </w:r>
      <w:r w:rsidR="00EA3F3B">
        <w:rPr>
          <w:rFonts w:asciiTheme="minorHAnsi" w:hAnsiTheme="minorHAnsi"/>
        </w:rPr>
        <w:t xml:space="preserve"> </w:t>
      </w:r>
      <w:r w:rsidR="00EA3F3B" w:rsidRPr="008A01A4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sectPr w:rsidR="009C51A5" w:rsidRPr="008A01A4" w:rsidSect="00FB3F90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2" w:right="720" w:bottom="720" w:left="720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621" w:rsidRDefault="00353621">
      <w:r>
        <w:separator/>
      </w:r>
    </w:p>
  </w:endnote>
  <w:endnote w:type="continuationSeparator" w:id="0">
    <w:p w:rsidR="00353621" w:rsidRDefault="00353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0152494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FB3F90" w:rsidRPr="00E42670" w:rsidRDefault="00FB3F90" w:rsidP="00FB3F90">
        <w:pPr>
          <w:pStyle w:val="Zpat"/>
          <w:jc w:val="center"/>
          <w:rPr>
            <w:rFonts w:asciiTheme="minorHAnsi" w:hAnsiTheme="minorHAnsi"/>
            <w:sz w:val="22"/>
            <w:szCs w:val="22"/>
          </w:rPr>
        </w:pPr>
        <w:r>
          <w:t>-</w:t>
        </w:r>
        <w:r w:rsidRPr="00E42670">
          <w:rPr>
            <w:rFonts w:asciiTheme="minorHAnsi" w:hAnsiTheme="minorHAnsi"/>
            <w:sz w:val="22"/>
            <w:szCs w:val="22"/>
          </w:rPr>
          <w:fldChar w:fldCharType="begin"/>
        </w:r>
        <w:r w:rsidRPr="00E42670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E42670">
          <w:rPr>
            <w:rFonts w:asciiTheme="minorHAnsi" w:hAnsiTheme="minorHAnsi"/>
            <w:sz w:val="22"/>
            <w:szCs w:val="22"/>
          </w:rPr>
          <w:fldChar w:fldCharType="separate"/>
        </w:r>
        <w:r w:rsidR="00A20E30">
          <w:rPr>
            <w:rFonts w:asciiTheme="minorHAnsi" w:hAnsiTheme="minorHAnsi"/>
            <w:noProof/>
            <w:sz w:val="22"/>
            <w:szCs w:val="22"/>
          </w:rPr>
          <w:t>1</w:t>
        </w:r>
        <w:r w:rsidRPr="00E42670">
          <w:rPr>
            <w:rFonts w:asciiTheme="minorHAnsi" w:hAnsiTheme="minorHAnsi"/>
            <w:sz w:val="22"/>
            <w:szCs w:val="22"/>
          </w:rPr>
          <w:fldChar w:fldCharType="end"/>
        </w:r>
        <w:r>
          <w:rPr>
            <w:rFonts w:asciiTheme="minorHAnsi" w:hAnsiTheme="minorHAnsi"/>
            <w:sz w:val="22"/>
            <w:szCs w:val="22"/>
          </w:rPr>
          <w:t>-</w:t>
        </w:r>
      </w:p>
    </w:sdtContent>
  </w:sdt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621" w:rsidRDefault="00353621">
      <w:r>
        <w:separator/>
      </w:r>
    </w:p>
  </w:footnote>
  <w:footnote w:type="continuationSeparator" w:id="0">
    <w:p w:rsidR="00353621" w:rsidRDefault="003536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FB3F9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2E8A40DF" wp14:editId="08E77724">
          <wp:simplePos x="0" y="0"/>
          <wp:positionH relativeFrom="margin">
            <wp:posOffset>3952875</wp:posOffset>
          </wp:positionH>
          <wp:positionV relativeFrom="paragraph">
            <wp:posOffset>-86360</wp:posOffset>
          </wp:positionV>
          <wp:extent cx="2152015" cy="575945"/>
          <wp:effectExtent l="0" t="0" r="635" b="0"/>
          <wp:wrapNone/>
          <wp:docPr id="60" name="Obrázek 60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F90" w:rsidRDefault="00FB3F90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199FE09B" wp14:editId="257849BD">
          <wp:simplePos x="0" y="0"/>
          <wp:positionH relativeFrom="margin">
            <wp:posOffset>4305300</wp:posOffset>
          </wp:positionH>
          <wp:positionV relativeFrom="paragraph">
            <wp:posOffset>-105410</wp:posOffset>
          </wp:positionV>
          <wp:extent cx="2152015" cy="575945"/>
          <wp:effectExtent l="0" t="0" r="635" b="0"/>
          <wp:wrapNone/>
          <wp:docPr id="61" name="Obrázek 6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D7424"/>
    <w:rsid w:val="000E0300"/>
    <w:rsid w:val="000E2BCB"/>
    <w:rsid w:val="000E373A"/>
    <w:rsid w:val="000E4275"/>
    <w:rsid w:val="000E4E04"/>
    <w:rsid w:val="000E6655"/>
    <w:rsid w:val="000F189B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04BB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A41"/>
    <w:rsid w:val="00334CFD"/>
    <w:rsid w:val="0033799A"/>
    <w:rsid w:val="003404D1"/>
    <w:rsid w:val="003456FD"/>
    <w:rsid w:val="003461B6"/>
    <w:rsid w:val="00351D85"/>
    <w:rsid w:val="00353621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05E77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3FAB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4B02"/>
    <w:rsid w:val="00884A29"/>
    <w:rsid w:val="0089004B"/>
    <w:rsid w:val="00892330"/>
    <w:rsid w:val="00894549"/>
    <w:rsid w:val="008974D5"/>
    <w:rsid w:val="008A01A4"/>
    <w:rsid w:val="008A0E93"/>
    <w:rsid w:val="008A2496"/>
    <w:rsid w:val="008A4C97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C4165"/>
    <w:rsid w:val="009C51A5"/>
    <w:rsid w:val="009C6457"/>
    <w:rsid w:val="009D415B"/>
    <w:rsid w:val="009D4DD9"/>
    <w:rsid w:val="009D618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0E30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570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ECB"/>
    <w:rsid w:val="00B02447"/>
    <w:rsid w:val="00B04D4D"/>
    <w:rsid w:val="00B12C00"/>
    <w:rsid w:val="00B22276"/>
    <w:rsid w:val="00B24CFD"/>
    <w:rsid w:val="00B2661D"/>
    <w:rsid w:val="00B32372"/>
    <w:rsid w:val="00B3762A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3928"/>
    <w:rsid w:val="00BC48ED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5C4A"/>
    <w:rsid w:val="00C7432B"/>
    <w:rsid w:val="00C75FA0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6B85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2B36"/>
    <w:rsid w:val="00DA4A72"/>
    <w:rsid w:val="00DA50CF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2CC5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3F3B"/>
    <w:rsid w:val="00EA4A3C"/>
    <w:rsid w:val="00EB42B0"/>
    <w:rsid w:val="00EB4DF8"/>
    <w:rsid w:val="00EC0388"/>
    <w:rsid w:val="00EC0A00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07F71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4775D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B3F90"/>
    <w:rsid w:val="00FC185D"/>
    <w:rsid w:val="00FC25D1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efaultImageDpi w14:val="0"/>
  <w15:docId w15:val="{8E5CDA23-BD0B-4A72-AA0F-777AB8BF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44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12</TotalTime>
  <Pages>1</Pages>
  <Words>186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19</cp:revision>
  <cp:lastPrinted>2008-06-11T13:40:00Z</cp:lastPrinted>
  <dcterms:created xsi:type="dcterms:W3CDTF">2018-10-15T07:28:00Z</dcterms:created>
  <dcterms:modified xsi:type="dcterms:W3CDTF">2019-02-12T11:33:00Z</dcterms:modified>
</cp:coreProperties>
</file>