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D979AD">
      <w:pPr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5306D7">
        <w:rPr>
          <w:rFonts w:asciiTheme="minorHAnsi" w:hAnsiTheme="minorHAnsi" w:cs="Tahoma"/>
          <w:b/>
          <w:sz w:val="22"/>
          <w:szCs w:val="22"/>
        </w:rPr>
        <w:t>4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dle </w:t>
      </w:r>
      <w:proofErr w:type="spellStart"/>
      <w:r w:rsidRPr="00D979AD">
        <w:rPr>
          <w:rFonts w:asciiTheme="minorHAnsi" w:hAnsiTheme="minorHAnsi" w:cs="Tahoma"/>
          <w:b/>
          <w:sz w:val="22"/>
          <w:szCs w:val="22"/>
        </w:rPr>
        <w:t>ust</w:t>
      </w:r>
      <w:proofErr w:type="spellEnd"/>
      <w:r w:rsidRPr="00D979AD">
        <w:rPr>
          <w:rFonts w:asciiTheme="minorHAnsi" w:hAnsiTheme="minorHAnsi" w:cs="Tahoma"/>
          <w:b/>
          <w:sz w:val="22"/>
          <w:szCs w:val="22"/>
        </w:rPr>
        <w:t xml:space="preserve">. § 86 odst. 2 z. </w:t>
      </w:r>
      <w:proofErr w:type="gramStart"/>
      <w:r w:rsidRPr="00D979AD">
        <w:rPr>
          <w:rFonts w:asciiTheme="minorHAnsi" w:hAnsiTheme="minorHAnsi" w:cs="Tahoma"/>
          <w:b/>
          <w:sz w:val="22"/>
          <w:szCs w:val="22"/>
        </w:rPr>
        <w:t>č.</w:t>
      </w:r>
      <w:proofErr w:type="gramEnd"/>
      <w:r w:rsidRPr="00D979AD">
        <w:rPr>
          <w:rFonts w:asciiTheme="minorHAnsi" w:hAnsiTheme="minorHAnsi" w:cs="Tahoma"/>
          <w:b/>
          <w:sz w:val="22"/>
          <w:szCs w:val="22"/>
        </w:rPr>
        <w:t xml:space="preserve"> 134/2016 Sb., o zadávání veřejných zakázek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5306D7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p w:rsidR="00D979AD" w:rsidRPr="005306D7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p w:rsidR="00D979AD" w:rsidRPr="005306D7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D979AD" w:rsidRPr="005306D7" w:rsidTr="00821F03">
        <w:tc>
          <w:tcPr>
            <w:tcW w:w="2772" w:type="dxa"/>
            <w:shd w:val="clear" w:color="auto" w:fill="F2F2F2"/>
            <w:vAlign w:val="center"/>
          </w:tcPr>
          <w:p w:rsidR="00D979AD" w:rsidRPr="005306D7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306D7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D979AD" w:rsidRPr="005306D7" w:rsidRDefault="005306D7" w:rsidP="008B2D9B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Cs/>
                <w:sz w:val="22"/>
                <w:szCs w:val="22"/>
              </w:rPr>
              <w:t>Dodávka pacientského a ložního prádla</w:t>
            </w:r>
          </w:p>
        </w:tc>
      </w:tr>
      <w:tr w:rsidR="00D979AD" w:rsidRPr="005306D7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D979AD" w:rsidRPr="005306D7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D979AD" w:rsidRPr="005306D7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979AD" w:rsidRPr="005306D7" w:rsidTr="00821F03">
        <w:tc>
          <w:tcPr>
            <w:tcW w:w="2772" w:type="dxa"/>
            <w:vMerge/>
            <w:shd w:val="clear" w:color="auto" w:fill="F2F2F2"/>
            <w:vAlign w:val="center"/>
          </w:tcPr>
          <w:p w:rsidR="00D979AD" w:rsidRPr="005306D7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D979AD" w:rsidRPr="005306D7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979AD" w:rsidRPr="005306D7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D979AD" w:rsidRPr="005306D7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979AD" w:rsidRPr="005306D7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5306D7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  <w:bookmarkStart w:id="0" w:name="_GoBack"/>
            <w:bookmarkEnd w:id="0"/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5306D7" w:rsidDel="001A748D" w:rsidRDefault="00D979AD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979AD" w:rsidRPr="005306D7" w:rsidDel="001A748D" w:rsidTr="00821F03">
        <w:tc>
          <w:tcPr>
            <w:tcW w:w="2772" w:type="dxa"/>
            <w:shd w:val="clear" w:color="auto" w:fill="FFFFFF" w:themeFill="background1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979AD" w:rsidRPr="005306D7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306D7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5306D7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79AD" w:rsidRPr="005306D7" w:rsidRDefault="00D979A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306D7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5306D7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6D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979AD" w:rsidRPr="005306D7" w:rsidRDefault="00D979AD" w:rsidP="00D979AD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D979AD" w:rsidRPr="005306D7" w:rsidRDefault="00D979AD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C73FE2" w:rsidRPr="005306D7" w:rsidRDefault="00C73FE2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1132CC" w:rsidRPr="005306D7" w:rsidRDefault="00585DA7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/>
          <w:sz w:val="22"/>
          <w:szCs w:val="22"/>
        </w:rPr>
      </w:pPr>
      <w:r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5306D7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5306D7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5306D7" w:rsidRPr="005306D7">
        <w:rPr>
          <w:rFonts w:asciiTheme="minorHAnsi" w:hAnsiTheme="minorHAnsi"/>
          <w:b/>
          <w:sz w:val="22"/>
          <w:szCs w:val="22"/>
        </w:rPr>
        <w:t>Dodávka pacientského a ložního prádla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5306D7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5306D7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splňuje veškeré </w:t>
      </w:r>
      <w:r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podmínky 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>kvalifika</w:t>
      </w:r>
      <w:r w:rsidRPr="005306D7">
        <w:rPr>
          <w:rFonts w:asciiTheme="minorHAnsi" w:hAnsiTheme="minorHAnsi" w:cs="Arial"/>
          <w:color w:val="000000" w:themeColor="text1"/>
          <w:sz w:val="22"/>
          <w:szCs w:val="22"/>
        </w:rPr>
        <w:t>ce</w:t>
      </w:r>
      <w:r w:rsidR="00B22276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požadované zadavatelem </w:t>
      </w:r>
      <w:r w:rsidR="008974D5" w:rsidRPr="005306D7">
        <w:rPr>
          <w:rFonts w:asciiTheme="minorHAnsi" w:hAnsiTheme="minorHAnsi" w:cs="Arial"/>
          <w:color w:val="000000" w:themeColor="text1"/>
          <w:sz w:val="22"/>
          <w:szCs w:val="22"/>
        </w:rPr>
        <w:t>v zadávací dokumentaci</w:t>
      </w:r>
      <w:r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proofErr w:type="gramStart"/>
      <w:r w:rsidR="00CF3AC2" w:rsidRPr="005306D7">
        <w:rPr>
          <w:rFonts w:asciiTheme="minorHAnsi" w:hAnsiTheme="minorHAnsi" w:cs="Arial"/>
          <w:color w:val="000000" w:themeColor="text1"/>
          <w:sz w:val="22"/>
          <w:szCs w:val="22"/>
        </w:rPr>
        <w:t>ze</w:t>
      </w:r>
      <w:r w:rsidR="005306D7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  </w:t>
      </w:r>
      <w:r w:rsidR="00CF3AC2" w:rsidRPr="005306D7">
        <w:rPr>
          <w:rFonts w:asciiTheme="minorHAnsi" w:hAnsiTheme="minorHAnsi" w:cs="Arial"/>
          <w:color w:val="000000" w:themeColor="text1"/>
          <w:sz w:val="22"/>
          <w:szCs w:val="22"/>
        </w:rPr>
        <w:t>dne</w:t>
      </w:r>
      <w:proofErr w:type="gramEnd"/>
      <w:r w:rsidR="005306D7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CF3AC2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5306D7" w:rsidRPr="005306D7">
        <w:rPr>
          <w:rFonts w:asciiTheme="minorHAnsi" w:hAnsiTheme="minorHAnsi" w:cs="Arial"/>
          <w:color w:val="000000" w:themeColor="text1"/>
          <w:sz w:val="22"/>
          <w:szCs w:val="22"/>
        </w:rPr>
        <w:t>5. 2. 2019</w:t>
      </w:r>
      <w:r w:rsidR="00D979AD" w:rsidRPr="005306D7">
        <w:rPr>
          <w:rFonts w:asciiTheme="minorHAnsi" w:hAnsiTheme="minorHAnsi" w:cs="Arial"/>
          <w:color w:val="000000" w:themeColor="text1"/>
          <w:sz w:val="22"/>
          <w:szCs w:val="22"/>
        </w:rPr>
        <w:t>.</w:t>
      </w:r>
      <w:r w:rsidR="001132CC" w:rsidRPr="005306D7">
        <w:rPr>
          <w:rFonts w:asciiTheme="minorHAnsi" w:hAnsiTheme="minorHAnsi" w:cs="Arial"/>
          <w:color w:val="000000" w:themeColor="text1"/>
          <w:sz w:val="22"/>
          <w:szCs w:val="22"/>
        </w:rPr>
        <w:t xml:space="preserve">              </w:t>
      </w:r>
    </w:p>
    <w:p w:rsidR="001132CC" w:rsidRPr="005306D7" w:rsidRDefault="001132CC" w:rsidP="00C76D83">
      <w:pPr>
        <w:rPr>
          <w:rFonts w:asciiTheme="minorHAnsi" w:hAnsiTheme="minorHAnsi" w:cs="Arial"/>
          <w:sz w:val="22"/>
          <w:szCs w:val="22"/>
        </w:rPr>
      </w:pPr>
    </w:p>
    <w:p w:rsidR="003A581C" w:rsidRPr="005306D7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5306D7" w:rsidSect="00D979A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Pr="005306D7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5306D7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5306D7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5306D7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5306D7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5306D7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5306D7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5306D7">
        <w:rPr>
          <w:rFonts w:asciiTheme="minorHAnsi" w:hAnsiTheme="minorHAnsi" w:cs="Arial"/>
          <w:sz w:val="22"/>
          <w:szCs w:val="22"/>
        </w:rPr>
        <w:t xml:space="preserve"> </w:t>
      </w:r>
      <w:r w:rsidRPr="005306D7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5306D7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5306D7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5306D7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D979AD" w:rsidRPr="005306D7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D979AD" w:rsidRPr="005306D7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5306D7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5306D7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5306D7" w:rsidRDefault="00D979AD" w:rsidP="00C76D83">
      <w:pPr>
        <w:rPr>
          <w:rFonts w:asciiTheme="minorHAnsi" w:hAnsiTheme="minorHAnsi" w:cs="Arial"/>
          <w:sz w:val="22"/>
          <w:szCs w:val="22"/>
        </w:rPr>
      </w:pPr>
      <w:r w:rsidRPr="005306D7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5306D7">
        <w:rPr>
          <w:rFonts w:asciiTheme="minorHAnsi" w:hAnsiTheme="minorHAnsi" w:cs="Arial"/>
          <w:sz w:val="22"/>
          <w:szCs w:val="22"/>
        </w:rPr>
        <w:tab/>
      </w:r>
      <w:r w:rsidR="00D52437" w:rsidRPr="005306D7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EB787B" w:rsidRPr="005306D7" w:rsidRDefault="00EB787B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5306D7" w:rsidRDefault="00EB787B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B787B" w:rsidRPr="005306D7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3AED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06D7"/>
    <w:rsid w:val="0053598A"/>
    <w:rsid w:val="00541733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2BF6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39</TotalTime>
  <Pages>1</Pages>
  <Words>161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15</cp:revision>
  <cp:lastPrinted>2008-06-11T13:40:00Z</cp:lastPrinted>
  <dcterms:created xsi:type="dcterms:W3CDTF">2018-10-15T06:25:00Z</dcterms:created>
  <dcterms:modified xsi:type="dcterms:W3CDTF">2019-02-06T06:36:00Z</dcterms:modified>
</cp:coreProperties>
</file>