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4638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615A7D" w14:textId="3E97B172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</w:t>
      </w:r>
      <w:proofErr w:type="gramStart"/>
      <w:r w:rsidR="002B2DC0">
        <w:rPr>
          <w:rFonts w:asciiTheme="minorHAnsi" w:hAnsiTheme="minorHAnsi" w:cs="Calibri"/>
          <w:b/>
          <w:szCs w:val="24"/>
        </w:rPr>
        <w:t>výzvy</w:t>
      </w:r>
      <w:r w:rsidR="00ED76FA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proofErr w:type="gramEnd"/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DE1E83F" w14:textId="77777777" w:rsidR="002B2DC0" w:rsidRDefault="002B2DC0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77282C57" w:rsidR="00983132" w:rsidRPr="00ED460C" w:rsidRDefault="00333E57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333E57">
              <w:rPr>
                <w:rFonts w:asciiTheme="minorHAnsi" w:hAnsiTheme="minorHAnsi" w:cs="Calibri"/>
                <w:b/>
              </w:rPr>
              <w:t>NPK, a. s., Pardubická nemocnice – Výměna zdroje chladu pro budovu č. 3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59D5C8CC" w:rsidR="00ED460C" w:rsidRPr="00ED460C" w:rsidRDefault="002B2DC0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VZMR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2A26C689" w:rsidR="00ED460C" w:rsidRPr="00ED460C" w:rsidRDefault="00333E57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dodávky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 xml:space="preserve">Informace o skutečnosti, </w:t>
            </w:r>
            <w:proofErr w:type="gramStart"/>
            <w:r w:rsidRPr="00ED460C">
              <w:rPr>
                <w:rFonts w:asciiTheme="minorHAnsi" w:hAnsiTheme="minorHAnsi" w:cs="Calibri"/>
              </w:rPr>
              <w:t>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proofErr w:type="gram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6E07BD16" w:rsidR="0058532A" w:rsidRPr="002B2DC0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4C0264FC" w:rsidR="00111CFA" w:rsidRDefault="002B2DC0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</w:t>
      </w:r>
    </w:p>
    <w:p w14:paraId="5D08874A" w14:textId="25651409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49340BF1">
          <wp:simplePos x="0" y="0"/>
          <wp:positionH relativeFrom="margin">
            <wp:posOffset>4090035</wp:posOffset>
          </wp:positionH>
          <wp:positionV relativeFrom="paragraph">
            <wp:posOffset>-90170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DC0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3E57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145A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37DD7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07E53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103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821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253</cp:revision>
  <cp:lastPrinted>2018-10-15T06:15:00Z</cp:lastPrinted>
  <dcterms:created xsi:type="dcterms:W3CDTF">2015-09-21T07:06:00Z</dcterms:created>
  <dcterms:modified xsi:type="dcterms:W3CDTF">2025-07-24T23:05:00Z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