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5033208" w14:textId="77777777" w:rsidR="003E5E6D" w:rsidRDefault="003E5E6D"/>
    <w:p w14:paraId="26A34369" w14:textId="77777777" w:rsidR="00A26F74" w:rsidRPr="00C2041E" w:rsidRDefault="00A26F74" w:rsidP="00C2041E">
      <w:pPr>
        <w:pStyle w:val="Nadpis1"/>
      </w:pPr>
      <w:r w:rsidRPr="00C2041E">
        <w:t xml:space="preserve">Příloha č. </w:t>
      </w:r>
      <w:r w:rsidR="00624000">
        <w:t>9</w:t>
      </w:r>
      <w:r w:rsidRPr="00C2041E">
        <w:t xml:space="preserve"> ZD – Vzor předávacího protokolu</w:t>
      </w:r>
    </w:p>
    <w:p w14:paraId="605DD933" w14:textId="77777777" w:rsidR="00A26F74" w:rsidRPr="001567D6" w:rsidRDefault="00A26F74" w:rsidP="00A26F74">
      <w:pPr>
        <w:spacing w:after="0" w:line="240" w:lineRule="auto"/>
        <w:rPr>
          <w:rFonts w:asciiTheme="minorHAnsi" w:hAnsiTheme="minorHAnsi" w:cs="Tahoma"/>
          <w:b/>
          <w:sz w:val="28"/>
          <w:szCs w:val="28"/>
        </w:rPr>
      </w:pPr>
    </w:p>
    <w:p w14:paraId="0B62735D" w14:textId="77777777" w:rsidR="00A26F74" w:rsidRDefault="00A26F74" w:rsidP="00C2041E">
      <w:pPr>
        <w:pStyle w:val="Nadpis2"/>
      </w:pPr>
      <w:r>
        <w:t>Předávací protokol</w:t>
      </w:r>
    </w:p>
    <w:p w14:paraId="5AF07799" w14:textId="77777777" w:rsidR="00B0421D" w:rsidRPr="00B0421D" w:rsidRDefault="00B0421D" w:rsidP="00B0421D">
      <w:pPr>
        <w:spacing w:after="0"/>
      </w:pPr>
    </w:p>
    <w:p w14:paraId="562906FE" w14:textId="77777777" w:rsidR="00A26F74" w:rsidRDefault="00A26F74" w:rsidP="00A26F74">
      <w:pPr>
        <w:spacing w:after="0" w:line="240" w:lineRule="auto"/>
        <w:rPr>
          <w:rFonts w:asciiTheme="minorHAnsi" w:hAnsiTheme="minorHAnsi" w:cs="Tahoma"/>
          <w:b/>
          <w:sz w:val="16"/>
          <w:szCs w:val="28"/>
        </w:rPr>
      </w:pPr>
    </w:p>
    <w:tbl>
      <w:tblPr>
        <w:tblW w:w="9214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78"/>
        <w:gridCol w:w="4536"/>
      </w:tblGrid>
      <w:tr w:rsidR="00A26F74" w14:paraId="6711C43A" w14:textId="77777777" w:rsidTr="00B41B30">
        <w:trPr>
          <w:trHeight w:val="285"/>
          <w:tblHeader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7EFE1304" w14:textId="77777777" w:rsidR="00A26F74" w:rsidRDefault="00A26F74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 xml:space="preserve">Prodávající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742C6B00" w14:textId="77777777" w:rsidR="00A26F74" w:rsidRDefault="00A26F74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Kupující</w:t>
            </w:r>
          </w:p>
        </w:tc>
      </w:tr>
      <w:tr w:rsidR="00A26F74" w14:paraId="4861CED5" w14:textId="77777777" w:rsidTr="00C2041E">
        <w:trPr>
          <w:trHeight w:val="1620"/>
        </w:trPr>
        <w:tc>
          <w:tcPr>
            <w:tcW w:w="453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A1CE32" w14:textId="77777777" w:rsidR="00A26F74" w:rsidRDefault="00A26F74" w:rsidP="00C2041E">
            <w:pPr>
              <w:spacing w:after="0"/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</w:rPr>
              <w:t xml:space="preserve">Název: </w:t>
            </w:r>
          </w:p>
          <w:p w14:paraId="6D7027EE" w14:textId="77777777" w:rsidR="00A26F74" w:rsidRDefault="00A26F74" w:rsidP="00C2041E">
            <w:pPr>
              <w:spacing w:after="0"/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</w:rPr>
              <w:t>Sídlo:</w:t>
            </w:r>
          </w:p>
          <w:p w14:paraId="02B8D884" w14:textId="77777777" w:rsidR="00B41B30" w:rsidRPr="00B41B30" w:rsidRDefault="00B41B30" w:rsidP="00B41B30">
            <w:pPr>
              <w:spacing w:after="0" w:line="240" w:lineRule="auto"/>
              <w:rPr>
                <w:rFonts w:asciiTheme="minorHAnsi" w:hAnsiTheme="minorHAnsi" w:cs="Tahoma"/>
              </w:rPr>
            </w:pPr>
            <w:r w:rsidRPr="00B41B30">
              <w:rPr>
                <w:rFonts w:asciiTheme="minorHAnsi" w:hAnsiTheme="minorHAnsi" w:cs="Tahoma"/>
              </w:rPr>
              <w:t>IČ:</w:t>
            </w:r>
          </w:p>
          <w:p w14:paraId="0856E798" w14:textId="77777777" w:rsidR="00A26F74" w:rsidRPr="00B41B30" w:rsidRDefault="00B41B30" w:rsidP="00B41B30">
            <w:pPr>
              <w:pStyle w:val="Zhlav"/>
              <w:tabs>
                <w:tab w:val="clear" w:pos="4703"/>
                <w:tab w:val="clear" w:pos="9406"/>
              </w:tabs>
              <w:rPr>
                <w:rFonts w:eastAsia="Times New Roman" w:cs="Tahoma"/>
                <w:b/>
                <w:lang w:eastAsia="cs-CZ"/>
              </w:rPr>
            </w:pPr>
            <w:r w:rsidRPr="00B41B30">
              <w:rPr>
                <w:rFonts w:eastAsia="Times New Roman" w:cs="Tahoma"/>
                <w:lang w:eastAsia="cs-CZ"/>
              </w:rPr>
              <w:t>DIČ: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FF6913" w14:textId="77777777" w:rsidR="00A26F74" w:rsidRPr="00B41B30" w:rsidRDefault="00A26F74" w:rsidP="00B41B30">
            <w:pPr>
              <w:spacing w:after="0"/>
              <w:rPr>
                <w:rFonts w:cs="Calibri"/>
              </w:rPr>
            </w:pPr>
            <w:r w:rsidRPr="00B41B30">
              <w:rPr>
                <w:rFonts w:cs="Calibri"/>
              </w:rPr>
              <w:t xml:space="preserve">Název: </w:t>
            </w:r>
            <w:r w:rsidR="00B41B30" w:rsidRPr="00B41B30">
              <w:rPr>
                <w:rFonts w:cs="Calibri"/>
              </w:rPr>
              <w:t xml:space="preserve">   </w:t>
            </w:r>
            <w:r w:rsidRPr="00B41B30">
              <w:rPr>
                <w:rFonts w:cs="Calibri"/>
              </w:rPr>
              <w:t>Nemocnice Pardubického kraje, a.s.</w:t>
            </w:r>
          </w:p>
          <w:p w14:paraId="496EA082" w14:textId="77777777" w:rsidR="00A26F74" w:rsidRPr="00B41B30" w:rsidRDefault="00A26F74" w:rsidP="00C2041E">
            <w:pPr>
              <w:spacing w:after="0"/>
              <w:rPr>
                <w:rFonts w:cs="Calibri"/>
              </w:rPr>
            </w:pPr>
            <w:r w:rsidRPr="00B41B30">
              <w:rPr>
                <w:rFonts w:cs="Calibri"/>
              </w:rPr>
              <w:t>Sídlo:      Kyjevská 44, 532 03 Pardubice</w:t>
            </w:r>
          </w:p>
          <w:p w14:paraId="34108907" w14:textId="77777777" w:rsidR="00B41B30" w:rsidRPr="00B41B30" w:rsidRDefault="00B41B30" w:rsidP="00B41B30">
            <w:pPr>
              <w:spacing w:after="0" w:line="240" w:lineRule="auto"/>
              <w:rPr>
                <w:rFonts w:cs="Calibri"/>
              </w:rPr>
            </w:pPr>
            <w:r w:rsidRPr="00B41B30">
              <w:rPr>
                <w:rFonts w:cs="Calibri"/>
              </w:rPr>
              <w:t>IČ:           27520536</w:t>
            </w:r>
          </w:p>
          <w:p w14:paraId="79659068" w14:textId="77777777" w:rsidR="00A26F74" w:rsidRDefault="00B41B30" w:rsidP="00B41B30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 w:rsidRPr="00B41B30">
              <w:rPr>
                <w:rFonts w:cs="Calibri"/>
              </w:rPr>
              <w:t>DIČ:        CZ27520536</w:t>
            </w:r>
          </w:p>
        </w:tc>
      </w:tr>
      <w:tr w:rsidR="00A26F74" w14:paraId="3E3C33D4" w14:textId="77777777" w:rsidTr="00C2041E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88E54" w14:textId="77777777" w:rsidR="00A26F74" w:rsidRDefault="003A3329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Identifikace kupní smlouvy</w:t>
            </w:r>
            <w:r w:rsidR="00A26F74">
              <w:rPr>
                <w:rFonts w:asciiTheme="minorHAnsi" w:hAnsiTheme="minorHAnsi" w:cs="Tahoma"/>
                <w:b/>
              </w:rPr>
              <w:t xml:space="preserve">: </w:t>
            </w:r>
          </w:p>
          <w:p w14:paraId="59891B42" w14:textId="77777777" w:rsidR="00A26F74" w:rsidRDefault="00A26F74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14:paraId="7BE79ECC" w14:textId="77777777" w:rsidR="003A3329" w:rsidRDefault="003A3329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14:paraId="7FC3E08E" w14:textId="77777777" w:rsidR="00A26F74" w:rsidRDefault="00A26F74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14:paraId="188AAFE2" w14:textId="77777777" w:rsidR="00A26F74" w:rsidRDefault="00A26F74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14:paraId="1B8A342A" w14:textId="77777777" w:rsidR="00A26F74" w:rsidRDefault="00A26F74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FFF88A" w14:textId="77777777" w:rsidR="00A26F74" w:rsidRDefault="00A26F74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  <w:b/>
              </w:rPr>
              <w:t xml:space="preserve">Místo </w:t>
            </w:r>
            <w:r w:rsidR="00C2041E">
              <w:rPr>
                <w:rFonts w:asciiTheme="minorHAnsi" w:hAnsiTheme="minorHAnsi" w:cs="Tahoma"/>
                <w:b/>
              </w:rPr>
              <w:t>plnění</w:t>
            </w:r>
            <w:r>
              <w:rPr>
                <w:rFonts w:asciiTheme="minorHAnsi" w:hAnsiTheme="minorHAnsi" w:cs="Tahoma"/>
              </w:rPr>
              <w:t>:</w:t>
            </w:r>
          </w:p>
          <w:p w14:paraId="39EE9256" w14:textId="77777777" w:rsidR="003A3329" w:rsidRDefault="003A3329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14:paraId="1070BCAB" w14:textId="77777777" w:rsidR="003A3329" w:rsidRDefault="003A3329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14:paraId="5002B447" w14:textId="77777777" w:rsidR="003A3329" w:rsidRDefault="003A3329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14:paraId="12CADE90" w14:textId="77777777" w:rsidR="00A26F74" w:rsidRDefault="00756C25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Označení/</w:t>
            </w:r>
            <w:r w:rsidR="00A26F74">
              <w:rPr>
                <w:rFonts w:asciiTheme="minorHAnsi" w:hAnsiTheme="minorHAnsi" w:cs="Tahoma"/>
                <w:b/>
              </w:rPr>
              <w:t xml:space="preserve">Číslo pavilonu/budovy: </w:t>
            </w:r>
          </w:p>
          <w:p w14:paraId="0BC8FAD4" w14:textId="77777777" w:rsidR="003A3329" w:rsidRDefault="003A3329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14:paraId="384B598E" w14:textId="77777777"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14:paraId="3DB75B74" w14:textId="77777777" w:rsidR="003A3329" w:rsidRDefault="003A3329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</w:tr>
    </w:tbl>
    <w:p w14:paraId="269D18D2" w14:textId="77777777" w:rsidR="00A26F74" w:rsidRDefault="00A26F74" w:rsidP="00A26F74">
      <w:pPr>
        <w:spacing w:after="0" w:line="240" w:lineRule="auto"/>
        <w:rPr>
          <w:rFonts w:asciiTheme="minorHAnsi" w:hAnsiTheme="minorHAnsi" w:cs="Tahoma"/>
          <w:b/>
        </w:rPr>
      </w:pPr>
    </w:p>
    <w:p w14:paraId="73CDEABB" w14:textId="77777777" w:rsidR="00A26F74" w:rsidRDefault="00A26F74" w:rsidP="00A26F74">
      <w:pPr>
        <w:spacing w:after="0" w:line="240" w:lineRule="auto"/>
        <w:rPr>
          <w:rFonts w:asciiTheme="minorHAnsi" w:hAnsiTheme="minorHAnsi" w:cs="Tahoma"/>
          <w:b/>
        </w:rPr>
      </w:pPr>
    </w:p>
    <w:p w14:paraId="3DB2FBD9" w14:textId="77777777" w:rsidR="00A26F74" w:rsidRDefault="00A26F74" w:rsidP="00A26F74">
      <w:pPr>
        <w:spacing w:after="0" w:line="240" w:lineRule="auto"/>
        <w:rPr>
          <w:rFonts w:asciiTheme="minorHAnsi" w:hAnsiTheme="minorHAnsi" w:cs="Tahoma"/>
          <w:b/>
          <w:sz w:val="12"/>
        </w:rPr>
      </w:pPr>
    </w:p>
    <w:tbl>
      <w:tblPr>
        <w:tblW w:w="9214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1985"/>
        <w:gridCol w:w="1984"/>
        <w:gridCol w:w="851"/>
        <w:gridCol w:w="2126"/>
      </w:tblGrid>
      <w:tr w:rsidR="00B41B30" w14:paraId="106BD129" w14:textId="77777777" w:rsidTr="00B0421D">
        <w:trPr>
          <w:trHeight w:val="284"/>
        </w:trPr>
        <w:tc>
          <w:tcPr>
            <w:tcW w:w="92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6748DAD" w14:textId="77777777" w:rsidR="00B41B30" w:rsidRDefault="00B41B30" w:rsidP="00B41B30">
            <w:pPr>
              <w:spacing w:after="0" w:line="240" w:lineRule="auto"/>
              <w:jc w:val="center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Předávané zařízení</w:t>
            </w:r>
          </w:p>
        </w:tc>
      </w:tr>
      <w:tr w:rsidR="00B0421D" w14:paraId="0B37E085" w14:textId="77777777" w:rsidTr="00B0421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14:paraId="1343C4EC" w14:textId="77777777"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Název zařízení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9E65FF6" w14:textId="77777777"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Typ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5FC2C20" w14:textId="77777777"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Výrobce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56D3D" w14:textId="77777777" w:rsidR="00B0421D" w:rsidRDefault="00B0421D" w:rsidP="00985966">
            <w:pPr>
              <w:spacing w:after="0" w:line="240" w:lineRule="auto"/>
              <w:jc w:val="center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Počet kusů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AC9E0B" w14:textId="77777777"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Výrobní číslo</w:t>
            </w:r>
          </w:p>
        </w:tc>
      </w:tr>
      <w:tr w:rsidR="00B0421D" w14:paraId="71521979" w14:textId="77777777" w:rsidTr="00B0421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79ACFD98" w14:textId="77777777"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7C89A1A8" w14:textId="77777777"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470BAA88" w14:textId="77777777"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14:paraId="259A1107" w14:textId="77777777" w:rsidR="00B0421D" w:rsidRDefault="00B0421D" w:rsidP="00985966">
            <w:pPr>
              <w:spacing w:after="0" w:line="240" w:lineRule="auto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28C096B" w14:textId="77777777"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</w:tr>
      <w:tr w:rsidR="00B0421D" w14:paraId="50907BE0" w14:textId="77777777" w:rsidTr="00B0421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75A81B5C" w14:textId="77777777"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4D2E818C" w14:textId="77777777"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0C2CABB5" w14:textId="77777777"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14:paraId="28C3FC0C" w14:textId="77777777" w:rsidR="00B0421D" w:rsidRDefault="00B0421D" w:rsidP="00985966">
            <w:pPr>
              <w:spacing w:after="0" w:line="240" w:lineRule="auto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A9222B" w14:textId="77777777"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</w:tr>
      <w:tr w:rsidR="00B0421D" w14:paraId="2ED53281" w14:textId="77777777" w:rsidTr="00756C25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51ED1951" w14:textId="77777777"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0FF10EAC" w14:textId="77777777"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2DCC9296" w14:textId="77777777"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14:paraId="1C203D84" w14:textId="77777777" w:rsidR="00B0421D" w:rsidRDefault="00B0421D" w:rsidP="00985966">
            <w:pPr>
              <w:spacing w:after="0" w:line="240" w:lineRule="auto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BE4AD33" w14:textId="77777777"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</w:tr>
      <w:tr w:rsidR="00756C25" w14:paraId="5599B2D1" w14:textId="77777777" w:rsidTr="00756C25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43FF4273" w14:textId="77777777"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32A50979" w14:textId="77777777"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00693CAE" w14:textId="77777777"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14:paraId="60498AE4" w14:textId="77777777" w:rsidR="00756C25" w:rsidRDefault="00756C25" w:rsidP="00985966">
            <w:pPr>
              <w:spacing w:after="0" w:line="240" w:lineRule="auto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0624911" w14:textId="77777777"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</w:tr>
      <w:tr w:rsidR="00756C25" w14:paraId="41BBAE96" w14:textId="77777777" w:rsidTr="00756C25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046DEB20" w14:textId="77777777"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07E1DB68" w14:textId="77777777"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7EAAE1C5" w14:textId="77777777"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14:paraId="7CA43D38" w14:textId="77777777" w:rsidR="00756C25" w:rsidRDefault="00756C25" w:rsidP="00985966">
            <w:pPr>
              <w:spacing w:after="0" w:line="240" w:lineRule="auto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CD9AE2" w14:textId="77777777"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</w:tr>
      <w:tr w:rsidR="00756C25" w14:paraId="3675FA5C" w14:textId="77777777" w:rsidTr="00756C25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58258C34" w14:textId="77777777"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33808D52" w14:textId="77777777"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65BA41E0" w14:textId="77777777"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14:paraId="357E2C55" w14:textId="77777777" w:rsidR="00756C25" w:rsidRDefault="00756C25" w:rsidP="00985966">
            <w:pPr>
              <w:spacing w:after="0" w:line="240" w:lineRule="auto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4777951" w14:textId="77777777"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</w:tr>
      <w:tr w:rsidR="00756C25" w14:paraId="4C440191" w14:textId="77777777" w:rsidTr="00B0421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67125E68" w14:textId="77777777"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46BCA475" w14:textId="77777777"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4DFDECD4" w14:textId="77777777"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14:paraId="21735011" w14:textId="77777777" w:rsidR="00756C25" w:rsidRDefault="00756C25" w:rsidP="00985966">
            <w:pPr>
              <w:spacing w:after="0" w:line="240" w:lineRule="auto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367DA" w14:textId="77777777"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</w:tr>
    </w:tbl>
    <w:p w14:paraId="67FCFCAD" w14:textId="77777777" w:rsidR="00A26F74" w:rsidRDefault="00A26F74" w:rsidP="00A26F74">
      <w:pPr>
        <w:spacing w:after="0" w:line="240" w:lineRule="auto"/>
        <w:rPr>
          <w:rFonts w:asciiTheme="minorHAnsi" w:hAnsiTheme="minorHAnsi" w:cs="Tahoma"/>
          <w:b/>
          <w:sz w:val="14"/>
        </w:rPr>
      </w:pPr>
    </w:p>
    <w:p w14:paraId="6F76735A" w14:textId="77777777" w:rsidR="00A26F74" w:rsidRDefault="00A26F74" w:rsidP="00A26F74">
      <w:pPr>
        <w:spacing w:after="0" w:line="240" w:lineRule="auto"/>
        <w:jc w:val="both"/>
        <w:rPr>
          <w:rFonts w:asciiTheme="minorHAnsi" w:hAnsiTheme="minorHAnsi" w:cs="Tahoma"/>
          <w:b/>
        </w:rPr>
      </w:pPr>
    </w:p>
    <w:p w14:paraId="2E34433A" w14:textId="77777777" w:rsidR="001620DD" w:rsidRDefault="001620DD" w:rsidP="00A26F74">
      <w:pPr>
        <w:spacing w:after="0" w:line="240" w:lineRule="auto"/>
        <w:jc w:val="both"/>
        <w:rPr>
          <w:rFonts w:asciiTheme="minorHAnsi" w:hAnsiTheme="minorHAnsi" w:cs="Tahoma"/>
          <w:b/>
        </w:rPr>
      </w:pPr>
    </w:p>
    <w:p w14:paraId="2603C18B" w14:textId="77777777" w:rsidR="001620DD" w:rsidRDefault="001620DD" w:rsidP="00A26F74">
      <w:pPr>
        <w:spacing w:after="0" w:line="240" w:lineRule="auto"/>
        <w:jc w:val="both"/>
        <w:rPr>
          <w:rFonts w:asciiTheme="minorHAnsi" w:hAnsiTheme="minorHAnsi" w:cs="Tahoma"/>
          <w:b/>
        </w:rPr>
      </w:pPr>
    </w:p>
    <w:p w14:paraId="7924B12F" w14:textId="77777777" w:rsidR="00DA75BF" w:rsidRDefault="00A26F74" w:rsidP="006E56C5">
      <w:pPr>
        <w:spacing w:after="0" w:line="240" w:lineRule="auto"/>
        <w:rPr>
          <w:rFonts w:asciiTheme="minorHAnsi" w:hAnsiTheme="minorHAnsi" w:cs="Tahoma"/>
          <w:b/>
        </w:rPr>
      </w:pPr>
      <w:r>
        <w:rPr>
          <w:rFonts w:asciiTheme="minorHAnsi" w:hAnsiTheme="minorHAnsi" w:cs="Tahoma"/>
          <w:b/>
        </w:rPr>
        <w:t>Stav zařízení v okamžiku jeho předání a převzetí:</w:t>
      </w:r>
    </w:p>
    <w:p w14:paraId="0FAE410D" w14:textId="77777777" w:rsidR="00DA75BF" w:rsidRDefault="00DA75BF" w:rsidP="006E56C5">
      <w:pPr>
        <w:spacing w:after="0" w:line="240" w:lineRule="auto"/>
        <w:rPr>
          <w:rFonts w:asciiTheme="minorHAnsi" w:hAnsiTheme="minorHAnsi" w:cs="Tahoma"/>
          <w:b/>
        </w:rPr>
      </w:pPr>
    </w:p>
    <w:p w14:paraId="2B0255A2" w14:textId="77777777" w:rsidR="00A26F74" w:rsidRDefault="00A26F74" w:rsidP="006E56C5">
      <w:pPr>
        <w:spacing w:after="0" w:line="240" w:lineRule="auto"/>
        <w:rPr>
          <w:rFonts w:asciiTheme="minorHAnsi" w:hAnsiTheme="minorHAnsi" w:cs="Tahoma"/>
        </w:rPr>
      </w:pPr>
      <w:r>
        <w:rPr>
          <w:rFonts w:asciiTheme="minorHAnsi" w:hAnsiTheme="minorHAnsi" w:cs="Tahoma"/>
        </w:rPr>
        <w:t>……………………………………………………………………………………………</w:t>
      </w:r>
      <w:r w:rsidR="00DA75BF">
        <w:rPr>
          <w:rFonts w:asciiTheme="minorHAnsi" w:hAnsiTheme="minorHAnsi" w:cs="Tahoma"/>
        </w:rPr>
        <w:t>………………………………………………………………………..</w:t>
      </w:r>
    </w:p>
    <w:p w14:paraId="139BED63" w14:textId="77777777" w:rsidR="00A26F74" w:rsidRDefault="00A26F74" w:rsidP="00A26F74">
      <w:pPr>
        <w:spacing w:after="0" w:line="240" w:lineRule="auto"/>
        <w:jc w:val="both"/>
        <w:rPr>
          <w:rFonts w:asciiTheme="minorHAnsi" w:hAnsiTheme="minorHAnsi" w:cs="Tahoma"/>
          <w:b/>
        </w:rPr>
      </w:pPr>
    </w:p>
    <w:p w14:paraId="5FEEB805" w14:textId="77777777" w:rsidR="00A26F74" w:rsidRDefault="00A26F74" w:rsidP="00A26F74">
      <w:pPr>
        <w:spacing w:after="0" w:line="240" w:lineRule="auto"/>
        <w:rPr>
          <w:rFonts w:asciiTheme="minorHAnsi" w:hAnsiTheme="minorHAnsi" w:cs="Tahoma"/>
          <w:b/>
        </w:rPr>
      </w:pPr>
    </w:p>
    <w:p w14:paraId="6416757A" w14:textId="77777777" w:rsidR="001620DD" w:rsidRDefault="001620DD" w:rsidP="00A26F74">
      <w:pPr>
        <w:spacing w:after="0" w:line="240" w:lineRule="auto"/>
        <w:rPr>
          <w:rFonts w:asciiTheme="minorHAnsi" w:hAnsiTheme="minorHAnsi" w:cs="Tahoma"/>
          <w:b/>
        </w:rPr>
      </w:pPr>
    </w:p>
    <w:p w14:paraId="4CA5A51B" w14:textId="77777777" w:rsidR="001620DD" w:rsidRDefault="001620DD" w:rsidP="00A26F74">
      <w:pPr>
        <w:spacing w:after="0" w:line="240" w:lineRule="auto"/>
        <w:rPr>
          <w:rFonts w:asciiTheme="minorHAnsi" w:hAnsiTheme="minorHAnsi" w:cs="Tahoma"/>
          <w:b/>
        </w:rPr>
      </w:pPr>
    </w:p>
    <w:p w14:paraId="09BBEA35" w14:textId="77777777" w:rsidR="001620DD" w:rsidRDefault="001620DD" w:rsidP="00A26F74">
      <w:pPr>
        <w:spacing w:after="0" w:line="240" w:lineRule="auto"/>
        <w:rPr>
          <w:rFonts w:asciiTheme="minorHAnsi" w:hAnsiTheme="minorHAnsi" w:cs="Tahoma"/>
          <w:b/>
        </w:rPr>
      </w:pPr>
    </w:p>
    <w:p w14:paraId="0914AE3A" w14:textId="77777777" w:rsidR="001620DD" w:rsidRDefault="001620DD" w:rsidP="00A26F74">
      <w:pPr>
        <w:spacing w:after="0" w:line="240" w:lineRule="auto"/>
        <w:rPr>
          <w:rFonts w:asciiTheme="minorHAnsi" w:hAnsiTheme="minorHAnsi" w:cs="Tahoma"/>
          <w:b/>
        </w:rPr>
      </w:pPr>
    </w:p>
    <w:p w14:paraId="796C98AB" w14:textId="77777777" w:rsidR="001620DD" w:rsidRDefault="001620DD" w:rsidP="00A26F74">
      <w:pPr>
        <w:spacing w:after="0" w:line="240" w:lineRule="auto"/>
        <w:rPr>
          <w:rFonts w:asciiTheme="minorHAnsi" w:hAnsiTheme="minorHAnsi" w:cs="Tahoma"/>
          <w:b/>
        </w:rPr>
      </w:pPr>
    </w:p>
    <w:p w14:paraId="5629E1C3" w14:textId="77777777" w:rsidR="001620DD" w:rsidRDefault="001620DD" w:rsidP="00A26F74">
      <w:pPr>
        <w:spacing w:after="0" w:line="240" w:lineRule="auto"/>
        <w:rPr>
          <w:rFonts w:asciiTheme="minorHAnsi" w:hAnsiTheme="minorHAnsi" w:cs="Tahoma"/>
          <w:b/>
        </w:rPr>
      </w:pPr>
    </w:p>
    <w:p w14:paraId="1FC6E99B" w14:textId="77777777" w:rsidR="001620DD" w:rsidRDefault="001620DD" w:rsidP="00A26F74">
      <w:pPr>
        <w:spacing w:after="0" w:line="240" w:lineRule="auto"/>
        <w:rPr>
          <w:rFonts w:asciiTheme="minorHAnsi" w:hAnsiTheme="minorHAnsi" w:cs="Tahoma"/>
          <w:b/>
        </w:rPr>
      </w:pPr>
    </w:p>
    <w:p w14:paraId="2CFCAB23" w14:textId="77777777" w:rsidR="001620DD" w:rsidRDefault="001620DD" w:rsidP="00A26F74">
      <w:pPr>
        <w:spacing w:after="0" w:line="240" w:lineRule="auto"/>
        <w:rPr>
          <w:rFonts w:asciiTheme="minorHAnsi" w:hAnsiTheme="minorHAnsi" w:cs="Tahoma"/>
          <w:b/>
        </w:rPr>
      </w:pPr>
    </w:p>
    <w:p w14:paraId="743E30A8" w14:textId="77777777" w:rsidR="001620DD" w:rsidRDefault="001620DD" w:rsidP="00A26F74">
      <w:pPr>
        <w:spacing w:after="0" w:line="240" w:lineRule="auto"/>
        <w:rPr>
          <w:rFonts w:asciiTheme="minorHAnsi" w:hAnsiTheme="minorHAnsi" w:cs="Tahoma"/>
          <w:b/>
        </w:rPr>
      </w:pPr>
    </w:p>
    <w:p w14:paraId="10DDA029" w14:textId="77777777" w:rsidR="001620DD" w:rsidRDefault="001620DD" w:rsidP="00A26F74">
      <w:pPr>
        <w:spacing w:after="0" w:line="240" w:lineRule="auto"/>
        <w:rPr>
          <w:rFonts w:asciiTheme="minorHAnsi" w:hAnsiTheme="minorHAnsi" w:cs="Tahoma"/>
          <w:b/>
        </w:rPr>
      </w:pPr>
    </w:p>
    <w:p w14:paraId="2155F394" w14:textId="77777777" w:rsidR="00A26F74" w:rsidRDefault="00A26F74" w:rsidP="00DA75BF">
      <w:pPr>
        <w:spacing w:after="0"/>
        <w:rPr>
          <w:b/>
        </w:rPr>
      </w:pPr>
      <w:r>
        <w:rPr>
          <w:b/>
        </w:rPr>
        <w:t>Instruktáž personálu dle zákona č. 268/2014 Sb.</w:t>
      </w:r>
      <w:r w:rsidR="00DA75BF">
        <w:rPr>
          <w:b/>
        </w:rPr>
        <w:t>,</w:t>
      </w:r>
      <w:r>
        <w:rPr>
          <w:b/>
        </w:rPr>
        <w:t xml:space="preserve"> o zdravotnických prostředcích, v platném znění</w:t>
      </w:r>
      <w:r w:rsidR="00DA75BF">
        <w:rPr>
          <w:b/>
        </w:rPr>
        <w:t>,</w:t>
      </w:r>
      <w:r>
        <w:rPr>
          <w:b/>
        </w:rPr>
        <w:t xml:space="preserve"> </w:t>
      </w:r>
      <w:r w:rsidR="00DA75BF">
        <w:rPr>
          <w:b/>
        </w:rPr>
        <w:t xml:space="preserve">se uskutečnila dne: </w:t>
      </w:r>
      <w:r>
        <w:t>………………………</w:t>
      </w:r>
      <w:proofErr w:type="gramStart"/>
      <w:r>
        <w:t>……</w:t>
      </w:r>
      <w:r w:rsidR="00DA75BF">
        <w:rPr>
          <w:b/>
        </w:rPr>
        <w:t>.</w:t>
      </w:r>
      <w:proofErr w:type="gramEnd"/>
      <w:r w:rsidR="00DA75BF">
        <w:rPr>
          <w:b/>
        </w:rPr>
        <w:t>.</w:t>
      </w:r>
      <w:r>
        <w:rPr>
          <w:b/>
        </w:rPr>
        <w:t xml:space="preserve">    </w:t>
      </w:r>
    </w:p>
    <w:p w14:paraId="796E2E75" w14:textId="77777777" w:rsidR="00A26F74" w:rsidRDefault="00A26F74" w:rsidP="00A26F74">
      <w:pPr>
        <w:spacing w:after="0" w:line="240" w:lineRule="auto"/>
        <w:jc w:val="both"/>
        <w:rPr>
          <w:rFonts w:asciiTheme="minorHAnsi" w:hAnsiTheme="minorHAnsi" w:cs="Tahoma"/>
          <w:b/>
        </w:rPr>
      </w:pPr>
    </w:p>
    <w:p w14:paraId="12F93977" w14:textId="77777777" w:rsidR="00DA75BF" w:rsidRDefault="00DA75BF" w:rsidP="00A26F74">
      <w:pPr>
        <w:spacing w:after="0" w:line="240" w:lineRule="auto"/>
        <w:jc w:val="both"/>
        <w:rPr>
          <w:rFonts w:asciiTheme="minorHAnsi" w:hAnsiTheme="minorHAnsi" w:cs="Tahoma"/>
          <w:b/>
        </w:rPr>
      </w:pPr>
    </w:p>
    <w:p w14:paraId="7E1E408D" w14:textId="77777777" w:rsidR="00756C25" w:rsidRDefault="00756C25" w:rsidP="00A26F74">
      <w:pPr>
        <w:spacing w:after="0" w:line="240" w:lineRule="auto"/>
        <w:jc w:val="both"/>
        <w:rPr>
          <w:rFonts w:asciiTheme="minorHAnsi" w:hAnsiTheme="minorHAnsi" w:cs="Tahoma"/>
          <w:b/>
        </w:rPr>
      </w:pPr>
    </w:p>
    <w:p w14:paraId="699F5582" w14:textId="77777777" w:rsidR="00A26F74" w:rsidRDefault="00A26F74" w:rsidP="00A26F74">
      <w:pPr>
        <w:spacing w:after="0" w:line="240" w:lineRule="auto"/>
        <w:jc w:val="both"/>
        <w:rPr>
          <w:rFonts w:asciiTheme="minorHAnsi" w:hAnsiTheme="minorHAnsi" w:cs="Tahoma"/>
        </w:rPr>
      </w:pPr>
      <w:r>
        <w:rPr>
          <w:rFonts w:asciiTheme="minorHAnsi" w:hAnsiTheme="minorHAnsi" w:cs="Tahoma"/>
          <w:b/>
        </w:rPr>
        <w:t xml:space="preserve">Datum předání a </w:t>
      </w:r>
      <w:proofErr w:type="gramStart"/>
      <w:r>
        <w:rPr>
          <w:rFonts w:asciiTheme="minorHAnsi" w:hAnsiTheme="minorHAnsi" w:cs="Tahoma"/>
          <w:b/>
        </w:rPr>
        <w:t>převzetí  zařízení</w:t>
      </w:r>
      <w:proofErr w:type="gramEnd"/>
      <w:r>
        <w:rPr>
          <w:rFonts w:asciiTheme="minorHAnsi" w:hAnsiTheme="minorHAnsi" w:cs="Tahoma"/>
          <w:b/>
        </w:rPr>
        <w:t xml:space="preserve">: </w:t>
      </w:r>
      <w:r>
        <w:rPr>
          <w:rFonts w:asciiTheme="minorHAnsi" w:hAnsiTheme="minorHAnsi" w:cs="Tahoma"/>
        </w:rPr>
        <w:t>………………….……………………</w:t>
      </w:r>
    </w:p>
    <w:p w14:paraId="20A058D6" w14:textId="77777777" w:rsidR="00A26F74" w:rsidRDefault="00A26F74" w:rsidP="00A26F74">
      <w:pPr>
        <w:spacing w:after="0" w:line="240" w:lineRule="auto"/>
        <w:jc w:val="both"/>
      </w:pPr>
    </w:p>
    <w:p w14:paraId="427CBFD7" w14:textId="77777777" w:rsidR="00756C25" w:rsidRDefault="00756C25" w:rsidP="00A26F74">
      <w:pPr>
        <w:spacing w:after="0" w:line="240" w:lineRule="auto"/>
        <w:jc w:val="both"/>
      </w:pPr>
    </w:p>
    <w:p w14:paraId="46D87A7D" w14:textId="77777777" w:rsidR="00921016" w:rsidRPr="00921016" w:rsidRDefault="00921016" w:rsidP="00921016">
      <w:pPr>
        <w:tabs>
          <w:tab w:val="left" w:pos="3255"/>
        </w:tabs>
      </w:pPr>
      <w:r>
        <w:tab/>
      </w:r>
    </w:p>
    <w:p w14:paraId="79DFF003" w14:textId="77777777" w:rsidR="00DA75BF" w:rsidRDefault="00DA75BF" w:rsidP="00A26F74">
      <w:pPr>
        <w:spacing w:before="240" w:after="0" w:line="240" w:lineRule="auto"/>
        <w:jc w:val="both"/>
        <w:rPr>
          <w:rFonts w:asciiTheme="minorHAnsi" w:hAnsiTheme="minorHAnsi" w:cs="Tahoma"/>
          <w:b/>
        </w:rPr>
      </w:pPr>
      <w:r>
        <w:rPr>
          <w:rFonts w:asciiTheme="minorHAnsi" w:hAnsiTheme="minorHAnsi" w:cs="Tahoma"/>
          <w:b/>
        </w:rPr>
        <w:t>Za prodávajícího</w:t>
      </w:r>
      <w:r w:rsidR="00756C25">
        <w:rPr>
          <w:rFonts w:asciiTheme="minorHAnsi" w:hAnsiTheme="minorHAnsi" w:cs="Tahoma"/>
          <w:b/>
        </w:rPr>
        <w:t>:</w:t>
      </w:r>
    </w:p>
    <w:p w14:paraId="1F07A4CB" w14:textId="77777777" w:rsidR="00A26F74" w:rsidRDefault="00A26F74" w:rsidP="00756C25">
      <w:pPr>
        <w:spacing w:before="240" w:after="0" w:line="240" w:lineRule="auto"/>
        <w:rPr>
          <w:rFonts w:asciiTheme="minorHAnsi" w:hAnsiTheme="minorHAnsi" w:cs="Tahoma"/>
          <w:b/>
        </w:rPr>
      </w:pPr>
      <w:r>
        <w:rPr>
          <w:rFonts w:asciiTheme="minorHAnsi" w:hAnsiTheme="minorHAnsi" w:cs="Tahoma"/>
          <w:b/>
        </w:rPr>
        <w:t>Zboží předal:</w:t>
      </w:r>
    </w:p>
    <w:p w14:paraId="0349C369" w14:textId="77777777" w:rsidR="00756C25" w:rsidRDefault="00A26F74" w:rsidP="00756C25">
      <w:pPr>
        <w:autoSpaceDE w:val="0"/>
        <w:autoSpaceDN w:val="0"/>
        <w:adjustRightInd w:val="0"/>
        <w:spacing w:before="240" w:after="0" w:line="240" w:lineRule="auto"/>
        <w:rPr>
          <w:rFonts w:asciiTheme="minorHAnsi" w:hAnsiTheme="minorHAnsi" w:cstheme="minorHAnsi"/>
          <w:noProof/>
        </w:rPr>
      </w:pPr>
      <w:r>
        <w:rPr>
          <w:rFonts w:asciiTheme="minorHAnsi" w:hAnsiTheme="minorHAnsi" w:cstheme="minorHAnsi"/>
          <w:noProof/>
        </w:rPr>
        <w:t>Jméno</w:t>
      </w:r>
      <w:r w:rsidR="00756C25">
        <w:rPr>
          <w:rFonts w:asciiTheme="minorHAnsi" w:hAnsiTheme="minorHAnsi" w:cstheme="minorHAnsi"/>
          <w:noProof/>
        </w:rPr>
        <w:t xml:space="preserve"> a </w:t>
      </w:r>
      <w:r>
        <w:rPr>
          <w:rFonts w:asciiTheme="minorHAnsi" w:hAnsiTheme="minorHAnsi" w:cstheme="minorHAnsi"/>
          <w:noProof/>
        </w:rPr>
        <w:t xml:space="preserve">příjmení: ………………………………………………………………    </w:t>
      </w:r>
    </w:p>
    <w:p w14:paraId="3FDA4772" w14:textId="77777777" w:rsidR="00A26F74" w:rsidRDefault="00A26F74" w:rsidP="00756C25">
      <w:pPr>
        <w:autoSpaceDE w:val="0"/>
        <w:autoSpaceDN w:val="0"/>
        <w:adjustRightInd w:val="0"/>
        <w:spacing w:before="240" w:after="0" w:line="240" w:lineRule="auto"/>
        <w:rPr>
          <w:rFonts w:asciiTheme="minorHAnsi" w:hAnsiTheme="minorHAnsi" w:cstheme="minorHAnsi"/>
          <w:noProof/>
        </w:rPr>
      </w:pPr>
      <w:r>
        <w:rPr>
          <w:rFonts w:asciiTheme="minorHAnsi" w:hAnsiTheme="minorHAnsi" w:cstheme="minorHAnsi"/>
          <w:noProof/>
        </w:rPr>
        <w:t>Podpis, razítko:  …………………………………………...</w:t>
      </w:r>
    </w:p>
    <w:p w14:paraId="33F3B204" w14:textId="77777777" w:rsidR="00660364" w:rsidRDefault="00660364" w:rsidP="00756C25">
      <w:pPr>
        <w:spacing w:before="240" w:after="0" w:line="240" w:lineRule="auto"/>
        <w:rPr>
          <w:rFonts w:asciiTheme="minorHAnsi" w:hAnsiTheme="minorHAnsi" w:cs="Tahoma"/>
          <w:b/>
        </w:rPr>
      </w:pPr>
    </w:p>
    <w:p w14:paraId="27010684" w14:textId="77777777" w:rsidR="00A26F74" w:rsidRDefault="00756C25" w:rsidP="00756C25">
      <w:pPr>
        <w:spacing w:before="240" w:after="0" w:line="240" w:lineRule="auto"/>
        <w:rPr>
          <w:rFonts w:asciiTheme="minorHAnsi" w:hAnsiTheme="minorHAnsi" w:cs="Tahoma"/>
          <w:b/>
        </w:rPr>
      </w:pPr>
      <w:r>
        <w:rPr>
          <w:rFonts w:asciiTheme="minorHAnsi" w:hAnsiTheme="minorHAnsi" w:cs="Tahoma"/>
          <w:b/>
        </w:rPr>
        <w:t>Za kupujícího:</w:t>
      </w:r>
    </w:p>
    <w:p w14:paraId="6D63BF3B" w14:textId="77777777" w:rsidR="00A26F74" w:rsidRDefault="00A26F74" w:rsidP="00756C25">
      <w:pPr>
        <w:spacing w:before="240" w:after="0" w:line="240" w:lineRule="auto"/>
        <w:rPr>
          <w:rFonts w:asciiTheme="minorHAnsi" w:hAnsiTheme="minorHAnsi" w:cs="Tahoma"/>
          <w:b/>
        </w:rPr>
      </w:pPr>
      <w:r>
        <w:rPr>
          <w:rFonts w:asciiTheme="minorHAnsi" w:hAnsiTheme="minorHAnsi" w:cs="Tahoma"/>
          <w:b/>
        </w:rPr>
        <w:t>Zboží převzal:</w:t>
      </w:r>
    </w:p>
    <w:p w14:paraId="26AC2D00" w14:textId="77777777" w:rsidR="00756C25" w:rsidRDefault="00A26F74" w:rsidP="00756C25">
      <w:pPr>
        <w:autoSpaceDE w:val="0"/>
        <w:autoSpaceDN w:val="0"/>
        <w:adjustRightInd w:val="0"/>
        <w:spacing w:before="240" w:after="0" w:line="240" w:lineRule="auto"/>
        <w:rPr>
          <w:rFonts w:asciiTheme="minorHAnsi" w:hAnsiTheme="minorHAnsi" w:cstheme="minorHAnsi"/>
          <w:noProof/>
        </w:rPr>
      </w:pPr>
      <w:r>
        <w:rPr>
          <w:rFonts w:asciiTheme="minorHAnsi" w:hAnsiTheme="minorHAnsi" w:cstheme="minorHAnsi"/>
          <w:noProof/>
        </w:rPr>
        <w:t>Jméno , příjmení: …………………………………………………………………</w:t>
      </w:r>
      <w:r>
        <w:rPr>
          <w:rFonts w:asciiTheme="minorHAnsi" w:hAnsiTheme="minorHAnsi" w:cstheme="minorHAnsi"/>
          <w:noProof/>
        </w:rPr>
        <w:tab/>
        <w:t xml:space="preserve">   </w:t>
      </w:r>
    </w:p>
    <w:p w14:paraId="36472880" w14:textId="77777777" w:rsidR="00A26F74" w:rsidRDefault="00A26F74" w:rsidP="00756C25">
      <w:pPr>
        <w:autoSpaceDE w:val="0"/>
        <w:autoSpaceDN w:val="0"/>
        <w:adjustRightInd w:val="0"/>
        <w:spacing w:before="240" w:after="0" w:line="240" w:lineRule="auto"/>
        <w:rPr>
          <w:rFonts w:asciiTheme="minorHAnsi" w:hAnsiTheme="minorHAnsi" w:cstheme="minorHAnsi"/>
          <w:noProof/>
        </w:rPr>
      </w:pPr>
      <w:r>
        <w:rPr>
          <w:rFonts w:asciiTheme="minorHAnsi" w:hAnsiTheme="minorHAnsi" w:cstheme="minorHAnsi"/>
          <w:noProof/>
        </w:rPr>
        <w:t>Podpis, razítko:  …………………………………………...</w:t>
      </w:r>
    </w:p>
    <w:p w14:paraId="62E9859F" w14:textId="77777777" w:rsidR="00A26F74" w:rsidRDefault="00A26F74" w:rsidP="00756C25">
      <w:pPr>
        <w:autoSpaceDE w:val="0"/>
        <w:autoSpaceDN w:val="0"/>
        <w:adjustRightInd w:val="0"/>
        <w:spacing w:before="240" w:after="0" w:line="240" w:lineRule="auto"/>
        <w:rPr>
          <w:rFonts w:asciiTheme="minorHAnsi" w:hAnsiTheme="minorHAnsi" w:cstheme="minorHAnsi"/>
          <w:noProof/>
          <w:shd w:val="clear" w:color="auto" w:fill="E2EFD9" w:themeFill="accent6" w:themeFillTint="33"/>
        </w:rPr>
      </w:pPr>
    </w:p>
    <w:p w14:paraId="33B81DC6" w14:textId="77777777" w:rsidR="00A26F74" w:rsidRDefault="00A26F74" w:rsidP="00756C25">
      <w:pPr>
        <w:spacing w:after="0" w:line="240" w:lineRule="auto"/>
        <w:rPr>
          <w:b/>
        </w:rPr>
      </w:pPr>
    </w:p>
    <w:p w14:paraId="395AF5D1" w14:textId="77777777" w:rsidR="00A26F74" w:rsidRPr="007B7FE4" w:rsidRDefault="00A26F74" w:rsidP="00756C25">
      <w:pPr>
        <w:pStyle w:val="Bezmezer"/>
        <w:rPr>
          <w:rFonts w:asciiTheme="minorHAnsi" w:hAnsiTheme="minorHAnsi"/>
        </w:rPr>
      </w:pPr>
    </w:p>
    <w:p w14:paraId="7195384D" w14:textId="77777777" w:rsidR="00A26F74" w:rsidRDefault="00A26F74" w:rsidP="00756C25"/>
    <w:sectPr w:rsidR="00A26F74" w:rsidSect="003848FD">
      <w:headerReference w:type="default" r:id="rId6"/>
      <w:footerReference w:type="default" r:id="rId7"/>
      <w:pgSz w:w="11906" w:h="16838"/>
      <w:pgMar w:top="1814" w:right="1134" w:bottom="993" w:left="1134" w:header="709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012960D" w14:textId="77777777" w:rsidR="005B2CFA" w:rsidRDefault="005B2CFA" w:rsidP="00A26F74">
      <w:pPr>
        <w:spacing w:after="0" w:line="240" w:lineRule="auto"/>
      </w:pPr>
      <w:r>
        <w:separator/>
      </w:r>
    </w:p>
  </w:endnote>
  <w:endnote w:type="continuationSeparator" w:id="0">
    <w:p w14:paraId="216B5BA5" w14:textId="77777777" w:rsidR="005B2CFA" w:rsidRDefault="005B2CFA" w:rsidP="00A26F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BAA305" w14:textId="77777777" w:rsidR="001620DD" w:rsidRPr="00402426" w:rsidRDefault="001620DD" w:rsidP="001620DD">
    <w:pPr>
      <w:pStyle w:val="Zpat"/>
      <w:rPr>
        <w:rFonts w:cs="Arial"/>
        <w:sz w:val="18"/>
        <w:szCs w:val="18"/>
      </w:rPr>
    </w:pPr>
    <w:r w:rsidRPr="00402426">
      <w:rPr>
        <w:rFonts w:cs="Arial"/>
        <w:sz w:val="18"/>
        <w:szCs w:val="18"/>
      </w:rPr>
      <w:t>Název projekt</w:t>
    </w:r>
    <w:r>
      <w:rPr>
        <w:rFonts w:cs="Arial"/>
        <w:sz w:val="18"/>
        <w:szCs w:val="18"/>
      </w:rPr>
      <w:t>u</w:t>
    </w:r>
    <w:r w:rsidRPr="00402426">
      <w:rPr>
        <w:rFonts w:cs="Arial"/>
        <w:sz w:val="18"/>
        <w:szCs w:val="18"/>
      </w:rPr>
      <w:t xml:space="preserve">: „Regionální systém PACS NPK – zpracování a sdílení obrazové informace pacienta a dalších </w:t>
    </w:r>
    <w:proofErr w:type="spellStart"/>
    <w:r w:rsidRPr="00402426">
      <w:rPr>
        <w:rFonts w:cs="Arial"/>
        <w:sz w:val="18"/>
        <w:szCs w:val="18"/>
      </w:rPr>
      <w:t>specifických</w:t>
    </w:r>
    <w:proofErr w:type="spellEnd"/>
    <w:r>
      <w:rPr>
        <w:rFonts w:cs="Arial"/>
        <w:sz w:val="18"/>
        <w:szCs w:val="18"/>
      </w:rPr>
      <w:t xml:space="preserve"> </w:t>
    </w:r>
    <w:proofErr w:type="spellStart"/>
    <w:r w:rsidRPr="00402426">
      <w:rPr>
        <w:rFonts w:cs="Arial"/>
        <w:sz w:val="18"/>
        <w:szCs w:val="18"/>
      </w:rPr>
      <w:t>obrazových</w:t>
    </w:r>
    <w:proofErr w:type="spellEnd"/>
    <w:r w:rsidRPr="00402426">
      <w:rPr>
        <w:rFonts w:cs="Arial"/>
        <w:sz w:val="18"/>
        <w:szCs w:val="18"/>
      </w:rPr>
      <w:t xml:space="preserve"> informací a podpora telemedicíny v Nemocnici Pardubického kraje, a.s.“, CZ.06.3.05/0.0/0.0/16_034/0005808</w:t>
    </w:r>
  </w:p>
  <w:p w14:paraId="240CC771" w14:textId="77777777" w:rsidR="001620DD" w:rsidRPr="008F3334" w:rsidRDefault="001620DD" w:rsidP="001620DD">
    <w:pPr>
      <w:pStyle w:val="Zpat"/>
      <w:rPr>
        <w:rFonts w:cs="Arial"/>
        <w:color w:val="FF0000"/>
      </w:rPr>
    </w:pPr>
    <w:r w:rsidRPr="00402426">
      <w:rPr>
        <w:rFonts w:cs="Arial"/>
        <w:b/>
        <w:sz w:val="18"/>
        <w:szCs w:val="18"/>
      </w:rPr>
      <w:t>T</w:t>
    </w:r>
    <w:r>
      <w:rPr>
        <w:rFonts w:cs="Arial"/>
        <w:b/>
        <w:sz w:val="18"/>
        <w:szCs w:val="18"/>
      </w:rPr>
      <w:t>ento</w:t>
    </w:r>
    <w:r w:rsidRPr="00402426">
      <w:rPr>
        <w:rFonts w:cs="Arial"/>
        <w:b/>
        <w:sz w:val="18"/>
        <w:szCs w:val="18"/>
      </w:rPr>
      <w:t xml:space="preserve"> projekt j</w:t>
    </w:r>
    <w:r>
      <w:rPr>
        <w:rFonts w:cs="Arial"/>
        <w:b/>
        <w:sz w:val="18"/>
        <w:szCs w:val="18"/>
      </w:rPr>
      <w:t>e</w:t>
    </w:r>
    <w:r w:rsidRPr="00402426">
      <w:rPr>
        <w:rFonts w:cs="Arial"/>
        <w:b/>
        <w:sz w:val="18"/>
        <w:szCs w:val="18"/>
      </w:rPr>
      <w:t xml:space="preserve"> spolufinancován Evropskou unií z Evropského fondu pro regionální rozvoj.                                              </w:t>
    </w:r>
    <w:r w:rsidRPr="00402426">
      <w:rPr>
        <w:rFonts w:cs="Arial"/>
        <w:sz w:val="18"/>
        <w:szCs w:val="18"/>
      </w:rPr>
      <w:t xml:space="preserve">Stránka </w:t>
    </w:r>
    <w:r w:rsidRPr="00402426">
      <w:rPr>
        <w:rFonts w:cs="Arial"/>
        <w:b/>
        <w:sz w:val="18"/>
        <w:szCs w:val="18"/>
      </w:rPr>
      <w:fldChar w:fldCharType="begin"/>
    </w:r>
    <w:r w:rsidRPr="00402426">
      <w:rPr>
        <w:rFonts w:cs="Arial"/>
        <w:b/>
        <w:sz w:val="18"/>
        <w:szCs w:val="18"/>
      </w:rPr>
      <w:instrText>PAGE   \* MERGEFORMAT</w:instrText>
    </w:r>
    <w:r w:rsidRPr="00402426">
      <w:rPr>
        <w:rFonts w:cs="Arial"/>
        <w:b/>
        <w:sz w:val="18"/>
        <w:szCs w:val="18"/>
      </w:rPr>
      <w:fldChar w:fldCharType="separate"/>
    </w:r>
    <w:r w:rsidR="00624000">
      <w:rPr>
        <w:rFonts w:cs="Arial"/>
        <w:b/>
        <w:noProof/>
        <w:sz w:val="18"/>
        <w:szCs w:val="18"/>
      </w:rPr>
      <w:t>2</w:t>
    </w:r>
    <w:r w:rsidRPr="00402426">
      <w:rPr>
        <w:rFonts w:cs="Arial"/>
        <w:b/>
        <w:sz w:val="18"/>
        <w:szCs w:val="18"/>
      </w:rPr>
      <w:fldChar w:fldCharType="end"/>
    </w:r>
  </w:p>
  <w:p w14:paraId="194BFE9D" w14:textId="77777777" w:rsidR="00A26F74" w:rsidRPr="00E83895" w:rsidRDefault="00A26F74" w:rsidP="001620DD">
    <w:pPr>
      <w:pStyle w:val="Zpat"/>
      <w:tabs>
        <w:tab w:val="left" w:pos="6330"/>
        <w:tab w:val="right" w:pos="9864"/>
      </w:tabs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49DD8F6" w14:textId="77777777" w:rsidR="005B2CFA" w:rsidRDefault="005B2CFA" w:rsidP="00A26F74">
      <w:pPr>
        <w:spacing w:after="0" w:line="240" w:lineRule="auto"/>
      </w:pPr>
      <w:r>
        <w:separator/>
      </w:r>
    </w:p>
  </w:footnote>
  <w:footnote w:type="continuationSeparator" w:id="0">
    <w:p w14:paraId="2A847AA8" w14:textId="77777777" w:rsidR="005B2CFA" w:rsidRDefault="005B2CFA" w:rsidP="00A26F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345155" w14:textId="420433E6" w:rsidR="00A26F74" w:rsidRDefault="00E46F2C">
    <w:pPr>
      <w:pStyle w:val="Zhlav"/>
    </w:pPr>
    <w:r>
      <w:rPr>
        <w:noProof/>
        <w:lang w:eastAsia="cs-CZ"/>
      </w:rPr>
      <w:drawing>
        <wp:anchor distT="0" distB="0" distL="114300" distR="114300" simplePos="0" relativeHeight="251661312" behindDoc="0" locked="0" layoutInCell="1" allowOverlap="1" wp14:anchorId="3076C578" wp14:editId="43DDFADC">
          <wp:simplePos x="0" y="0"/>
          <wp:positionH relativeFrom="margin">
            <wp:posOffset>4353560</wp:posOffset>
          </wp:positionH>
          <wp:positionV relativeFrom="page">
            <wp:posOffset>315595</wp:posOffset>
          </wp:positionV>
          <wp:extent cx="1929600" cy="514800"/>
          <wp:effectExtent l="0" t="0" r="0" b="0"/>
          <wp:wrapNone/>
          <wp:docPr id="57" name="Obrázek 57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29600" cy="51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b/>
        <w:noProof/>
        <w:sz w:val="16"/>
        <w:szCs w:val="16"/>
        <w:lang w:eastAsia="cs-CZ"/>
      </w:rPr>
      <w:drawing>
        <wp:anchor distT="0" distB="0" distL="114300" distR="114300" simplePos="0" relativeHeight="251659264" behindDoc="0" locked="0" layoutInCell="1" allowOverlap="1" wp14:anchorId="3EEB95A7" wp14:editId="76E09E79">
          <wp:simplePos x="0" y="0"/>
          <wp:positionH relativeFrom="column">
            <wp:posOffset>-290830</wp:posOffset>
          </wp:positionH>
          <wp:positionV relativeFrom="paragraph">
            <wp:posOffset>-269875</wp:posOffset>
          </wp:positionV>
          <wp:extent cx="4555197" cy="750498"/>
          <wp:effectExtent l="0" t="0" r="0" b="0"/>
          <wp:wrapNone/>
          <wp:docPr id="4" name="Obrázek 4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7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55197" cy="75049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6F74"/>
    <w:rsid w:val="00042076"/>
    <w:rsid w:val="001620DD"/>
    <w:rsid w:val="001F226D"/>
    <w:rsid w:val="002E24CA"/>
    <w:rsid w:val="003848FD"/>
    <w:rsid w:val="003A3329"/>
    <w:rsid w:val="003E5E6D"/>
    <w:rsid w:val="004C71DA"/>
    <w:rsid w:val="004E0E0A"/>
    <w:rsid w:val="004F60ED"/>
    <w:rsid w:val="005B2CFA"/>
    <w:rsid w:val="00624000"/>
    <w:rsid w:val="00660364"/>
    <w:rsid w:val="006E56C5"/>
    <w:rsid w:val="00756C25"/>
    <w:rsid w:val="00921016"/>
    <w:rsid w:val="00A26F74"/>
    <w:rsid w:val="00A33D65"/>
    <w:rsid w:val="00B00C6A"/>
    <w:rsid w:val="00B0421D"/>
    <w:rsid w:val="00B15C4E"/>
    <w:rsid w:val="00B41B30"/>
    <w:rsid w:val="00B976D6"/>
    <w:rsid w:val="00BC45D4"/>
    <w:rsid w:val="00BF7C1A"/>
    <w:rsid w:val="00C2041E"/>
    <w:rsid w:val="00DA75BF"/>
    <w:rsid w:val="00E46F2C"/>
    <w:rsid w:val="00E83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06E0B83C"/>
  <w15:chartTrackingRefBased/>
  <w15:docId w15:val="{44C19DA7-ABE8-44C8-90CA-543BCACDEB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26F74"/>
    <w:pPr>
      <w:spacing w:after="200" w:line="276" w:lineRule="auto"/>
    </w:pPr>
    <w:rPr>
      <w:rFonts w:ascii="Calibri" w:eastAsia="Times New Roman" w:hAnsi="Calibri" w:cs="Times New Roman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C2041E"/>
    <w:pPr>
      <w:keepNext/>
      <w:autoSpaceDE w:val="0"/>
      <w:autoSpaceDN w:val="0"/>
      <w:adjustRightInd w:val="0"/>
      <w:spacing w:after="0" w:line="240" w:lineRule="auto"/>
      <w:jc w:val="both"/>
      <w:outlineLvl w:val="0"/>
    </w:pPr>
    <w:rPr>
      <w:rFonts w:cs="Calibri"/>
      <w:b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2041E"/>
    <w:pPr>
      <w:keepNext/>
      <w:spacing w:after="0" w:line="240" w:lineRule="auto"/>
      <w:jc w:val="center"/>
      <w:outlineLvl w:val="1"/>
    </w:pPr>
    <w:rPr>
      <w:rFonts w:asciiTheme="minorHAnsi" w:hAnsiTheme="minorHAnsi" w:cs="Tahoma"/>
      <w:b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B976D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A26F74"/>
    <w:pPr>
      <w:tabs>
        <w:tab w:val="center" w:pos="4703"/>
        <w:tab w:val="right" w:pos="9406"/>
      </w:tabs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A26F74"/>
  </w:style>
  <w:style w:type="paragraph" w:styleId="Zpat">
    <w:name w:val="footer"/>
    <w:basedOn w:val="Normln"/>
    <w:link w:val="ZpatChar"/>
    <w:uiPriority w:val="99"/>
    <w:unhideWhenUsed/>
    <w:rsid w:val="00A26F74"/>
    <w:pPr>
      <w:tabs>
        <w:tab w:val="center" w:pos="4703"/>
        <w:tab w:val="right" w:pos="9406"/>
      </w:tabs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A26F74"/>
  </w:style>
  <w:style w:type="paragraph" w:styleId="Bezmezer">
    <w:name w:val="No Spacing"/>
    <w:link w:val="BezmezerChar"/>
    <w:uiPriority w:val="1"/>
    <w:qFormat/>
    <w:rsid w:val="00A26F74"/>
    <w:pPr>
      <w:spacing w:after="0" w:line="240" w:lineRule="auto"/>
    </w:pPr>
    <w:rPr>
      <w:rFonts w:ascii="Calibri" w:eastAsia="Times New Roman" w:hAnsi="Calibri" w:cs="Times New Roman"/>
      <w:lang w:eastAsia="cs-CZ"/>
    </w:rPr>
  </w:style>
  <w:style w:type="character" w:customStyle="1" w:styleId="BezmezerChar">
    <w:name w:val="Bez mezer Char"/>
    <w:link w:val="Bezmezer"/>
    <w:uiPriority w:val="1"/>
    <w:locked/>
    <w:rsid w:val="00A26F74"/>
    <w:rPr>
      <w:rFonts w:ascii="Calibri" w:eastAsia="Times New Roman" w:hAnsi="Calibri" w:cs="Times New Roman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C2041E"/>
    <w:rPr>
      <w:rFonts w:ascii="Calibri" w:eastAsia="Times New Roman" w:hAnsi="Calibri" w:cs="Calibri"/>
      <w:b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C2041E"/>
    <w:rPr>
      <w:rFonts w:eastAsia="Times New Roman" w:cs="Tahoma"/>
      <w:b/>
      <w:sz w:val="28"/>
      <w:szCs w:val="28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976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976D6"/>
    <w:rPr>
      <w:rFonts w:ascii="Segoe UI" w:eastAsia="Times New Roman" w:hAnsi="Segoe UI" w:cs="Segoe UI"/>
      <w:sz w:val="18"/>
      <w:szCs w:val="18"/>
      <w:lang w:eastAsia="cs-CZ"/>
    </w:rPr>
  </w:style>
  <w:style w:type="character" w:customStyle="1" w:styleId="Nadpis3Char">
    <w:name w:val="Nadpis 3 Char"/>
    <w:basedOn w:val="Standardnpsmoodstavce"/>
    <w:link w:val="Nadpis3"/>
    <w:uiPriority w:val="99"/>
    <w:rsid w:val="00B976D6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147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Jaroslava Čížková</dc:creator>
  <cp:keywords/>
  <dc:description/>
  <cp:lastModifiedBy>Čížková Jaroslava (PKN-ZAK)</cp:lastModifiedBy>
  <cp:revision>15</cp:revision>
  <dcterms:created xsi:type="dcterms:W3CDTF">2018-03-28T19:56:00Z</dcterms:created>
  <dcterms:modified xsi:type="dcterms:W3CDTF">2021-01-07T09:57:00Z</dcterms:modified>
</cp:coreProperties>
</file>