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bookmarkStart w:id="0" w:name="_GoBack"/>
      <w:bookmarkEnd w:id="0"/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5A2114">
        <w:rPr>
          <w:rFonts w:asciiTheme="minorHAnsi" w:hAnsiTheme="minorHAnsi" w:cs="Tahoma"/>
          <w:b/>
          <w:sz w:val="22"/>
        </w:rPr>
        <w:t>9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Seznam poddodavatelů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677271" w:rsidRDefault="00677271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1392"/>
        <w:gridCol w:w="5837"/>
      </w:tblGrid>
      <w:tr w:rsidR="00D30C3A" w:rsidRPr="007B7199" w:rsidTr="00A757FA">
        <w:tc>
          <w:tcPr>
            <w:tcW w:w="3114" w:type="dxa"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D30C3A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229" w:type="dxa"/>
            <w:gridSpan w:val="2"/>
          </w:tcPr>
          <w:p w:rsidR="00D30C3A" w:rsidRPr="00D30C3A" w:rsidRDefault="00D030F6" w:rsidP="006976B7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D030F6">
              <w:rPr>
                <w:sz w:val="22"/>
                <w:szCs w:val="22"/>
              </w:rPr>
              <w:t>NPK, a.s. - provedení stavebních úprav pro instalaci zdravotnických technologií dodávaných v rámci IROP do Litomyšlské a Svitavské nemocnice</w:t>
            </w:r>
          </w:p>
        </w:tc>
      </w:tr>
      <w:tr w:rsidR="00D30C3A" w:rsidRPr="007B7199" w:rsidTr="00A757FA">
        <w:tc>
          <w:tcPr>
            <w:tcW w:w="3114" w:type="dxa"/>
            <w:vMerge w:val="restart"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1392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D30C3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D30C3A" w:rsidRPr="007B7199" w:rsidTr="00A757FA">
        <w:tc>
          <w:tcPr>
            <w:tcW w:w="3114" w:type="dxa"/>
            <w:vMerge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2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D30C3A" w:rsidRPr="007B7199" w:rsidTr="00A757FA">
        <w:tc>
          <w:tcPr>
            <w:tcW w:w="3114" w:type="dxa"/>
            <w:vMerge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2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</w:tbl>
    <w:p w:rsidR="00D30C3A" w:rsidRDefault="00D30C3A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:rsidR="00916514" w:rsidRPr="003F5CBE" w:rsidRDefault="00916514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F163B" w:rsidRPr="00677271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8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6521"/>
        <w:gridCol w:w="2551"/>
      </w:tblGrid>
      <w:tr w:rsidR="003F5CBE" w:rsidTr="00D30C3A"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3F5CBE" w:rsidRPr="003F5CBE" w:rsidRDefault="00D30C3A" w:rsidP="00D30C3A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Č</w:t>
            </w:r>
            <w:r w:rsidR="003F5CBE"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íslo</w:t>
            </w:r>
          </w:p>
        </w:tc>
        <w:tc>
          <w:tcPr>
            <w:tcW w:w="6521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C0DA8" w:rsidTr="00D30C3A">
        <w:tc>
          <w:tcPr>
            <w:tcW w:w="1271" w:type="dxa"/>
            <w:vAlign w:val="center"/>
          </w:tcPr>
          <w:p w:rsidR="005C0DA8" w:rsidRDefault="00D1330B" w:rsidP="008F163B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4</w:t>
            </w:r>
            <w:r w:rsidR="005C0DA8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521" w:type="dxa"/>
          </w:tcPr>
          <w:p w:rsidR="005C0DA8" w:rsidRPr="005C0DA8" w:rsidRDefault="005C0DA8" w:rsidP="00C43EB3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2551" w:type="dxa"/>
          </w:tcPr>
          <w:p w:rsidR="005C0DA8" w:rsidRPr="005C0DA8" w:rsidRDefault="005C0DA8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:rsidR="0091624C" w:rsidRDefault="0091624C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916514" w:rsidRDefault="00916514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916514" w:rsidRDefault="00916514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1330B" w:rsidRDefault="00D1330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677271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677271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8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</w:t>
      </w:r>
    </w:p>
    <w:p w:rsidR="00916514" w:rsidRDefault="00916514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916514" w:rsidRDefault="00916514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677271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</w:t>
      </w:r>
      <w:r w:rsidRPr="00677271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8F163B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  <w:r w:rsidR="0091624C" w:rsidRPr="00677271"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</w:r>
    </w:p>
    <w:sectPr w:rsidR="008F163B" w:rsidRPr="00677271" w:rsidSect="00916514">
      <w:headerReference w:type="default" r:id="rId7"/>
      <w:footerReference w:type="default" r:id="rId8"/>
      <w:pgSz w:w="11906" w:h="16838" w:code="9"/>
      <w:pgMar w:top="1418" w:right="720" w:bottom="993" w:left="720" w:header="284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88" w:rsidRPr="00B043DB" w:rsidRDefault="00D060C5" w:rsidP="00916514">
    <w:pPr>
      <w:jc w:val="center"/>
      <w:rPr>
        <w:sz w:val="16"/>
        <w:szCs w:val="16"/>
      </w:rPr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A757FA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4976495</wp:posOffset>
          </wp:positionH>
          <wp:positionV relativeFrom="paragraph">
            <wp:posOffset>153035</wp:posOffset>
          </wp:positionV>
          <wp:extent cx="1676400" cy="448656"/>
          <wp:effectExtent l="0" t="0" r="0" b="8890"/>
          <wp:wrapNone/>
          <wp:docPr id="26" name="Obrázek 2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961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207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058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6F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211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271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060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55EF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0EF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24C"/>
    <w:rsid w:val="00916514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550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58EC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7FA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3DB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1B15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0F6"/>
    <w:rsid w:val="00D037A7"/>
    <w:rsid w:val="00D04A7B"/>
    <w:rsid w:val="00D054F3"/>
    <w:rsid w:val="00D05615"/>
    <w:rsid w:val="00D06073"/>
    <w:rsid w:val="00D060C5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30B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C3A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07ADB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5E5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43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9"/>
    <w:rsid w:val="00B043DB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D30C3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2020-09-22T11:01:00Z</dcterms:modified>
</cp:coreProperties>
</file>