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77A" w:rsidRPr="00B10E0D" w:rsidRDefault="00F0677A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B10E0D" w:rsidRDefault="00B10E0D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7352AF" w:rsidRPr="00231BFF" w:rsidRDefault="007352AF" w:rsidP="007352AF">
      <w:pPr>
        <w:ind w:left="3261" w:hanging="3261"/>
        <w:rPr>
          <w:rFonts w:asciiTheme="minorHAnsi" w:hAnsiTheme="minorHAnsi" w:cs="Tahoma"/>
          <w:b/>
          <w:sz w:val="22"/>
          <w:szCs w:val="22"/>
        </w:rPr>
      </w:pPr>
      <w:r w:rsidRPr="00231BFF">
        <w:rPr>
          <w:rFonts w:asciiTheme="minorHAnsi" w:hAnsiTheme="minorHAnsi" w:cs="Tahoma"/>
          <w:b/>
          <w:sz w:val="22"/>
          <w:szCs w:val="22"/>
        </w:rPr>
        <w:t xml:space="preserve">Příloha č. </w:t>
      </w:r>
      <w:r w:rsidR="002413F7">
        <w:rPr>
          <w:rFonts w:asciiTheme="minorHAnsi" w:hAnsiTheme="minorHAnsi" w:cs="Tahoma"/>
          <w:b/>
          <w:sz w:val="22"/>
          <w:szCs w:val="22"/>
        </w:rPr>
        <w:t>6</w:t>
      </w:r>
      <w:r w:rsidRPr="00231BFF">
        <w:rPr>
          <w:rFonts w:asciiTheme="minorHAnsi" w:hAnsiTheme="minorHAnsi" w:cs="Tahoma"/>
          <w:b/>
          <w:sz w:val="22"/>
          <w:szCs w:val="22"/>
        </w:rPr>
        <w:t xml:space="preserve"> zadávací dokumentace - </w:t>
      </w:r>
      <w:r w:rsidRPr="007352AF">
        <w:rPr>
          <w:rFonts w:asciiTheme="minorHAnsi" w:hAnsiTheme="minorHAnsi" w:cs="Tahoma"/>
          <w:b/>
          <w:sz w:val="22"/>
          <w:szCs w:val="22"/>
        </w:rPr>
        <w:t xml:space="preserve">Čestné prohlášení dodavatele </w:t>
      </w:r>
      <w:r w:rsidR="00346932">
        <w:rPr>
          <w:rFonts w:asciiTheme="minorHAnsi" w:hAnsiTheme="minorHAnsi" w:cs="Tahoma"/>
          <w:b/>
          <w:sz w:val="22"/>
          <w:szCs w:val="22"/>
        </w:rPr>
        <w:t>o přijetí smluvních podmínek</w:t>
      </w:r>
      <w:r w:rsidRPr="007352AF">
        <w:rPr>
          <w:rFonts w:asciiTheme="minorHAnsi" w:hAnsiTheme="minorHAnsi" w:cs="Tahoma"/>
          <w:b/>
          <w:sz w:val="22"/>
          <w:szCs w:val="22"/>
        </w:rPr>
        <w:t xml:space="preserve"> </w:t>
      </w:r>
    </w:p>
    <w:p w:rsidR="007352AF" w:rsidRDefault="007352AF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DB0ED6" w:rsidRDefault="00DB0ED6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B10E0D" w:rsidRDefault="00346932" w:rsidP="00346932">
      <w:pPr>
        <w:jc w:val="center"/>
        <w:rPr>
          <w:rFonts w:asciiTheme="minorHAnsi" w:hAnsiTheme="minorHAnsi" w:cs="Arial"/>
          <w:b/>
          <w:sz w:val="22"/>
          <w:szCs w:val="22"/>
        </w:rPr>
      </w:pPr>
      <w:r w:rsidRPr="00346932">
        <w:rPr>
          <w:rFonts w:asciiTheme="minorHAnsi" w:hAnsiTheme="minorHAnsi" w:cs="Arial"/>
          <w:b/>
          <w:sz w:val="22"/>
          <w:szCs w:val="22"/>
        </w:rPr>
        <w:t>Čestné prohlášení dodavatele o přijetí smluvních podmínek</w:t>
      </w:r>
    </w:p>
    <w:p w:rsidR="005A42F8" w:rsidRPr="007B7199" w:rsidRDefault="005A42F8" w:rsidP="005A42F8">
      <w:pPr>
        <w:rPr>
          <w:rFonts w:asciiTheme="minorHAnsi" w:hAnsiTheme="minorHAnsi" w:cs="Tahoma"/>
          <w:b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6"/>
        <w:gridCol w:w="820"/>
        <w:gridCol w:w="5837"/>
      </w:tblGrid>
      <w:tr w:rsidR="005A42F8" w:rsidRPr="005A42F8" w:rsidTr="00460F63">
        <w:tc>
          <w:tcPr>
            <w:tcW w:w="3686" w:type="dxa"/>
            <w:shd w:val="clear" w:color="auto" w:fill="F2F2F2"/>
            <w:vAlign w:val="center"/>
          </w:tcPr>
          <w:p w:rsidR="005A42F8" w:rsidRPr="005A42F8" w:rsidRDefault="005A42F8" w:rsidP="00460F6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A42F8">
              <w:rPr>
                <w:rFonts w:asciiTheme="minorHAnsi" w:hAnsiTheme="minorHAnsi" w:cs="Calibri"/>
                <w:b/>
                <w:sz w:val="22"/>
                <w:szCs w:val="22"/>
              </w:rPr>
              <w:t>Identifikace veřejné zakázky</w:t>
            </w:r>
            <w:r w:rsidRPr="005A42F8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</w:tc>
        <w:tc>
          <w:tcPr>
            <w:tcW w:w="6657" w:type="dxa"/>
            <w:gridSpan w:val="2"/>
          </w:tcPr>
          <w:p w:rsidR="005A42F8" w:rsidRPr="005A42F8" w:rsidRDefault="004726CF" w:rsidP="00460F63">
            <w:pPr>
              <w:pStyle w:val="Default"/>
              <w:rPr>
                <w:rFonts w:asciiTheme="minorHAnsi" w:hAnsiTheme="minorHAnsi"/>
                <w:bCs/>
                <w:sz w:val="22"/>
                <w:szCs w:val="22"/>
              </w:rPr>
            </w:pPr>
            <w:r w:rsidRPr="004726CF">
              <w:rPr>
                <w:rFonts w:asciiTheme="minorHAnsi" w:hAnsiTheme="minorHAnsi"/>
                <w:sz w:val="22"/>
                <w:szCs w:val="22"/>
              </w:rPr>
              <w:t>NPK, a.s. - provedení stavebních úprav pro instalaci zdravotnických technologií dodávaných v rámci IROP do Pardubické a Chrudimské nemocnice</w:t>
            </w:r>
          </w:p>
        </w:tc>
      </w:tr>
      <w:tr w:rsidR="005A42F8" w:rsidRPr="005A42F8" w:rsidTr="00460F63">
        <w:tc>
          <w:tcPr>
            <w:tcW w:w="3686" w:type="dxa"/>
            <w:vMerge w:val="restart"/>
            <w:shd w:val="clear" w:color="auto" w:fill="F2F2F2"/>
            <w:vAlign w:val="center"/>
          </w:tcPr>
          <w:p w:rsidR="005A42F8" w:rsidRPr="005A42F8" w:rsidRDefault="005A42F8" w:rsidP="00460F63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5A42F8">
              <w:rPr>
                <w:rFonts w:asciiTheme="minorHAnsi" w:hAnsiTheme="minorHAnsi" w:cs="Calibri"/>
                <w:b/>
                <w:sz w:val="22"/>
                <w:szCs w:val="22"/>
              </w:rPr>
              <w:t>Identifikační údaje zadavatele:</w:t>
            </w: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:rsidR="005A42F8" w:rsidRPr="005A42F8" w:rsidRDefault="005A42F8" w:rsidP="00460F6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A42F8">
              <w:rPr>
                <w:rFonts w:asciiTheme="minorHAnsi" w:hAnsiTheme="minorHAnsi" w:cstheme="minorHAnsi"/>
                <w:sz w:val="22"/>
                <w:szCs w:val="22"/>
              </w:rPr>
              <w:t>Název</w:t>
            </w:r>
            <w:r w:rsidRPr="005A42F8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:rsidR="005A42F8" w:rsidRPr="005A42F8" w:rsidRDefault="005A42F8" w:rsidP="00460F6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A42F8">
              <w:rPr>
                <w:rFonts w:asciiTheme="minorHAnsi" w:hAnsiTheme="minorHAnsi" w:cs="Calibri"/>
                <w:bCs/>
                <w:sz w:val="22"/>
                <w:szCs w:val="22"/>
              </w:rPr>
              <w:t>Nemocnice Pardubického kraje, a.s.</w:t>
            </w:r>
          </w:p>
        </w:tc>
      </w:tr>
      <w:tr w:rsidR="005A42F8" w:rsidRPr="005A42F8" w:rsidTr="00460F63">
        <w:tc>
          <w:tcPr>
            <w:tcW w:w="3686" w:type="dxa"/>
            <w:vMerge/>
            <w:shd w:val="clear" w:color="auto" w:fill="F2F2F2"/>
            <w:vAlign w:val="center"/>
          </w:tcPr>
          <w:p w:rsidR="005A42F8" w:rsidRPr="005A42F8" w:rsidRDefault="005A42F8" w:rsidP="00460F63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:rsidR="005A42F8" w:rsidRPr="005A42F8" w:rsidRDefault="005A42F8" w:rsidP="00460F6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5A42F8">
              <w:rPr>
                <w:rFonts w:asciiTheme="minorHAnsi" w:hAnsiTheme="minorHAnsi" w:cs="Calibri"/>
                <w:bCs/>
                <w:sz w:val="22"/>
                <w:szCs w:val="22"/>
              </w:rPr>
              <w:t>Sídlo: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:rsidR="005A42F8" w:rsidRPr="005A42F8" w:rsidRDefault="005A42F8" w:rsidP="00460F6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5A42F8">
              <w:rPr>
                <w:rFonts w:asciiTheme="minorHAnsi" w:hAnsiTheme="minorHAnsi" w:cs="Calibri"/>
                <w:bCs/>
                <w:sz w:val="22"/>
                <w:szCs w:val="22"/>
              </w:rPr>
              <w:t>Kyjevská 44, 532 03 Pardubice</w:t>
            </w:r>
          </w:p>
        </w:tc>
      </w:tr>
      <w:tr w:rsidR="005A42F8" w:rsidRPr="005A42F8" w:rsidTr="00460F63">
        <w:tc>
          <w:tcPr>
            <w:tcW w:w="3686" w:type="dxa"/>
            <w:vMerge/>
            <w:shd w:val="clear" w:color="auto" w:fill="F2F2F2"/>
            <w:vAlign w:val="center"/>
          </w:tcPr>
          <w:p w:rsidR="005A42F8" w:rsidRPr="005A42F8" w:rsidRDefault="005A42F8" w:rsidP="00460F63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820" w:type="dxa"/>
            <w:tcBorders>
              <w:right w:val="single" w:sz="4" w:space="0" w:color="auto"/>
            </w:tcBorders>
            <w:vAlign w:val="center"/>
          </w:tcPr>
          <w:p w:rsidR="005A42F8" w:rsidRPr="005A42F8" w:rsidRDefault="005A42F8" w:rsidP="00460F6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5A42F8">
              <w:rPr>
                <w:rFonts w:asciiTheme="minorHAnsi" w:hAnsiTheme="minorHAnsi" w:cs="Calibri"/>
                <w:sz w:val="22"/>
                <w:szCs w:val="22"/>
              </w:rPr>
              <w:t>IČO:</w:t>
            </w:r>
          </w:p>
        </w:tc>
        <w:tc>
          <w:tcPr>
            <w:tcW w:w="5837" w:type="dxa"/>
            <w:tcBorders>
              <w:left w:val="single" w:sz="4" w:space="0" w:color="auto"/>
            </w:tcBorders>
            <w:vAlign w:val="center"/>
          </w:tcPr>
          <w:p w:rsidR="005A42F8" w:rsidRPr="005A42F8" w:rsidRDefault="005A42F8" w:rsidP="00460F63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5A42F8">
              <w:rPr>
                <w:rFonts w:asciiTheme="minorHAnsi" w:hAnsiTheme="minorHAnsi" w:cs="Calibri"/>
                <w:sz w:val="22"/>
                <w:szCs w:val="22"/>
              </w:rPr>
              <w:t>27520536</w:t>
            </w:r>
          </w:p>
        </w:tc>
      </w:tr>
      <w:tr w:rsidR="005A42F8" w:rsidRPr="005A42F8" w:rsidTr="00460F63">
        <w:trPr>
          <w:trHeight w:val="20"/>
        </w:trPr>
        <w:tc>
          <w:tcPr>
            <w:tcW w:w="10343" w:type="dxa"/>
            <w:gridSpan w:val="3"/>
            <w:shd w:val="clear" w:color="auto" w:fill="F2F2F2" w:themeFill="background1" w:themeFillShade="F2"/>
            <w:vAlign w:val="center"/>
          </w:tcPr>
          <w:p w:rsidR="005A42F8" w:rsidRPr="005A42F8" w:rsidRDefault="005A42F8" w:rsidP="00460F6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A42F8">
              <w:rPr>
                <w:rFonts w:asciiTheme="minorHAnsi" w:hAnsiTheme="minorHAnsi" w:cs="Calibri"/>
                <w:b/>
                <w:sz w:val="22"/>
                <w:szCs w:val="22"/>
              </w:rPr>
              <w:t>Identifikační a kontaktní údaje dodavatele:</w:t>
            </w:r>
          </w:p>
        </w:tc>
      </w:tr>
      <w:tr w:rsidR="005A42F8" w:rsidRPr="005A42F8" w:rsidDel="001A748D" w:rsidTr="00460F63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5A42F8" w:rsidRPr="005A42F8" w:rsidDel="00FC316F" w:rsidRDefault="005A42F8" w:rsidP="00460F6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A42F8">
              <w:rPr>
                <w:rFonts w:asciiTheme="minorHAnsi" w:hAnsiTheme="minorHAnsi" w:cs="Calibri"/>
                <w:sz w:val="22"/>
                <w:szCs w:val="22"/>
              </w:rPr>
              <w:t>Obchodní firma/název: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5A42F8" w:rsidRPr="005A42F8" w:rsidDel="001A748D" w:rsidRDefault="005A42F8" w:rsidP="00460F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A42F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A42F8" w:rsidRPr="005A42F8" w:rsidDel="001A748D" w:rsidTr="00460F63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5A42F8" w:rsidRPr="005A42F8" w:rsidDel="00FC316F" w:rsidRDefault="005A42F8" w:rsidP="00460F6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A42F8">
              <w:rPr>
                <w:rFonts w:asciiTheme="minorHAnsi" w:hAnsiTheme="minorHAnsi" w:cs="Calibri"/>
                <w:sz w:val="22"/>
                <w:szCs w:val="22"/>
              </w:rPr>
              <w:t>Sídlo: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5A42F8" w:rsidRPr="005A42F8" w:rsidDel="001A748D" w:rsidRDefault="005A42F8" w:rsidP="00460F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A42F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A42F8" w:rsidRPr="005A42F8" w:rsidDel="001A748D" w:rsidTr="00460F63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5A42F8" w:rsidRPr="005A42F8" w:rsidDel="00FC316F" w:rsidRDefault="005A42F8" w:rsidP="00460F6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A42F8">
              <w:rPr>
                <w:rFonts w:asciiTheme="minorHAnsi" w:hAnsiTheme="minorHAnsi" w:cs="Calibri"/>
                <w:sz w:val="22"/>
                <w:szCs w:val="22"/>
              </w:rPr>
              <w:t>IČO: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5A42F8" w:rsidRPr="005A42F8" w:rsidDel="001A748D" w:rsidRDefault="005A42F8" w:rsidP="00460F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A42F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A42F8" w:rsidRPr="005A42F8" w:rsidDel="001A748D" w:rsidTr="00460F63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5A42F8" w:rsidRPr="005A42F8" w:rsidDel="00FC316F" w:rsidRDefault="005A42F8" w:rsidP="00460F6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A42F8">
              <w:rPr>
                <w:rFonts w:asciiTheme="minorHAnsi" w:hAnsiTheme="minorHAnsi" w:cs="Calibri"/>
                <w:sz w:val="22"/>
                <w:szCs w:val="22"/>
              </w:rPr>
              <w:t>DIČ: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5A42F8" w:rsidRPr="005A42F8" w:rsidDel="001A748D" w:rsidRDefault="005A42F8" w:rsidP="00460F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A42F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A42F8" w:rsidRPr="005A42F8" w:rsidDel="001A748D" w:rsidTr="00460F63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5A42F8" w:rsidRPr="005A42F8" w:rsidRDefault="005A42F8" w:rsidP="00460F6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A42F8">
              <w:rPr>
                <w:rFonts w:asciiTheme="minorHAnsi" w:hAnsiTheme="minorHAnsi"/>
                <w:sz w:val="22"/>
                <w:szCs w:val="22"/>
              </w:rPr>
              <w:t>Rejstříkový soud, spisová značka: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5A42F8" w:rsidRPr="005A42F8" w:rsidRDefault="005A42F8" w:rsidP="00460F63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5A42F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A42F8" w:rsidRPr="005A42F8" w:rsidDel="001A748D" w:rsidTr="00460F63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5A42F8" w:rsidRPr="005A42F8" w:rsidRDefault="005A42F8" w:rsidP="00460F63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5A42F8">
              <w:rPr>
                <w:rFonts w:asciiTheme="minorHAnsi" w:hAnsiTheme="minorHAnsi" w:cs="Calibri"/>
                <w:sz w:val="22"/>
                <w:szCs w:val="22"/>
              </w:rPr>
              <w:t>Identifikátor datové schránky pro příjem poštovních datových zpráv: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5A42F8" w:rsidRPr="005A42F8" w:rsidRDefault="005A42F8" w:rsidP="00460F63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5A42F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A42F8" w:rsidRPr="005A42F8" w:rsidDel="001A748D" w:rsidTr="00460F63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5A42F8" w:rsidRPr="005A42F8" w:rsidRDefault="005A42F8" w:rsidP="00460F63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5A42F8">
              <w:rPr>
                <w:rFonts w:asciiTheme="minorHAnsi" w:hAnsiTheme="minorHAnsi"/>
                <w:sz w:val="22"/>
                <w:szCs w:val="22"/>
              </w:rPr>
              <w:t>Adresa pro doručování: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5A42F8" w:rsidRPr="005A42F8" w:rsidRDefault="005A42F8" w:rsidP="00460F63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5A42F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A42F8" w:rsidRPr="005A42F8" w:rsidDel="001A748D" w:rsidTr="00460F63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5A42F8" w:rsidRPr="005A42F8" w:rsidRDefault="005A42F8" w:rsidP="00460F63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5A42F8">
              <w:rPr>
                <w:rFonts w:asciiTheme="minorHAnsi" w:hAnsiTheme="minorHAnsi"/>
                <w:sz w:val="22"/>
                <w:szCs w:val="22"/>
              </w:rPr>
              <w:t>Kontaktní osoba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5A42F8" w:rsidRPr="005A42F8" w:rsidRDefault="005A42F8" w:rsidP="00460F63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5A42F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A42F8" w:rsidRPr="005A42F8" w:rsidDel="001A748D" w:rsidTr="00460F63">
        <w:trPr>
          <w:trHeight w:val="20"/>
        </w:trPr>
        <w:tc>
          <w:tcPr>
            <w:tcW w:w="10343" w:type="dxa"/>
            <w:gridSpan w:val="3"/>
            <w:shd w:val="clear" w:color="auto" w:fill="D9D9D9" w:themeFill="background1" w:themeFillShade="D9"/>
            <w:vAlign w:val="center"/>
          </w:tcPr>
          <w:p w:rsidR="005A42F8" w:rsidRPr="005A42F8" w:rsidRDefault="005A42F8" w:rsidP="00460F63">
            <w:pPr>
              <w:tabs>
                <w:tab w:val="left" w:pos="284"/>
              </w:tabs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  <w:r w:rsidRPr="005A42F8">
              <w:rPr>
                <w:rFonts w:asciiTheme="minorHAnsi" w:hAnsiTheme="minorHAnsi"/>
                <w:b/>
                <w:sz w:val="22"/>
                <w:szCs w:val="22"/>
              </w:rPr>
              <w:t>Osoba oprávněná jednat za dodavatele:</w:t>
            </w:r>
          </w:p>
        </w:tc>
      </w:tr>
      <w:tr w:rsidR="005A42F8" w:rsidRPr="005A42F8" w:rsidDel="001A748D" w:rsidTr="00460F63">
        <w:trPr>
          <w:trHeight w:val="20"/>
        </w:trPr>
        <w:tc>
          <w:tcPr>
            <w:tcW w:w="3686" w:type="dxa"/>
            <w:shd w:val="clear" w:color="auto" w:fill="FFFFFF" w:themeFill="background1"/>
          </w:tcPr>
          <w:p w:rsidR="005A42F8" w:rsidRPr="005A42F8" w:rsidRDefault="005A42F8" w:rsidP="00460F6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A42F8">
              <w:rPr>
                <w:rFonts w:asciiTheme="minorHAnsi" w:hAnsiTheme="minorHAnsi"/>
                <w:sz w:val="22"/>
                <w:szCs w:val="22"/>
              </w:rPr>
              <w:t>Titul, jméno, příjmení: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5A42F8" w:rsidRPr="005A42F8" w:rsidRDefault="005A42F8" w:rsidP="00460F63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5A42F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A42F8" w:rsidRPr="005A42F8" w:rsidDel="001A748D" w:rsidTr="00460F63">
        <w:trPr>
          <w:trHeight w:val="20"/>
        </w:trPr>
        <w:tc>
          <w:tcPr>
            <w:tcW w:w="3686" w:type="dxa"/>
            <w:shd w:val="clear" w:color="auto" w:fill="FFFFFF" w:themeFill="background1"/>
          </w:tcPr>
          <w:p w:rsidR="005A42F8" w:rsidRPr="005A42F8" w:rsidRDefault="005A42F8" w:rsidP="00460F63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5A42F8">
              <w:rPr>
                <w:rFonts w:asciiTheme="minorHAnsi" w:hAnsiTheme="minorHAnsi"/>
                <w:sz w:val="22"/>
                <w:szCs w:val="22"/>
              </w:rPr>
              <w:t>Funkce: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5A42F8" w:rsidRPr="005A42F8" w:rsidRDefault="005A42F8" w:rsidP="00460F63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5A42F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A42F8" w:rsidRPr="005A42F8" w:rsidDel="001A748D" w:rsidTr="00460F63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5A42F8" w:rsidRPr="005A42F8" w:rsidRDefault="005A42F8" w:rsidP="00460F63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5A42F8">
              <w:rPr>
                <w:rFonts w:asciiTheme="minorHAnsi" w:hAnsiTheme="minorHAnsi" w:cs="Calibri"/>
                <w:sz w:val="22"/>
                <w:szCs w:val="22"/>
              </w:rPr>
              <w:t>Telefon: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5A42F8" w:rsidRPr="005A42F8" w:rsidRDefault="005A42F8" w:rsidP="00460F63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5A42F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A42F8" w:rsidRPr="005A42F8" w:rsidDel="001A748D" w:rsidTr="00460F63">
        <w:trPr>
          <w:trHeight w:val="20"/>
        </w:trPr>
        <w:tc>
          <w:tcPr>
            <w:tcW w:w="3686" w:type="dxa"/>
            <w:shd w:val="clear" w:color="auto" w:fill="FFFFFF" w:themeFill="background1"/>
            <w:vAlign w:val="center"/>
          </w:tcPr>
          <w:p w:rsidR="005A42F8" w:rsidRPr="005A42F8" w:rsidRDefault="005A42F8" w:rsidP="00460F63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5A42F8">
              <w:rPr>
                <w:rFonts w:asciiTheme="minorHAnsi" w:hAnsiTheme="minorHAnsi" w:cs="Calibri"/>
                <w:sz w:val="22"/>
                <w:szCs w:val="22"/>
              </w:rPr>
              <w:t>E-mail: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5A42F8" w:rsidRPr="005A42F8" w:rsidRDefault="005A42F8" w:rsidP="00460F63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5A42F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5A42F8" w:rsidRPr="005A42F8" w:rsidDel="001A748D" w:rsidTr="00460F63">
        <w:trPr>
          <w:trHeight w:val="20"/>
        </w:trPr>
        <w:tc>
          <w:tcPr>
            <w:tcW w:w="3686" w:type="dxa"/>
            <w:shd w:val="clear" w:color="auto" w:fill="FFFFFF" w:themeFill="background1"/>
          </w:tcPr>
          <w:p w:rsidR="005A42F8" w:rsidRPr="005A42F8" w:rsidRDefault="005A42F8" w:rsidP="00460F63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5A42F8">
              <w:rPr>
                <w:rFonts w:asciiTheme="minorHAnsi" w:hAnsiTheme="minorHAnsi"/>
                <w:sz w:val="22"/>
                <w:szCs w:val="22"/>
              </w:rPr>
              <w:t>Údaje o případném zmocnění:</w:t>
            </w:r>
          </w:p>
        </w:tc>
        <w:tc>
          <w:tcPr>
            <w:tcW w:w="6657" w:type="dxa"/>
            <w:gridSpan w:val="2"/>
            <w:shd w:val="clear" w:color="auto" w:fill="auto"/>
            <w:vAlign w:val="center"/>
          </w:tcPr>
          <w:p w:rsidR="005A42F8" w:rsidRPr="005A42F8" w:rsidRDefault="005A42F8" w:rsidP="00460F63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5A42F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</w:tbl>
    <w:p w:rsidR="005A42F8" w:rsidRPr="005A42F8" w:rsidRDefault="005A42F8" w:rsidP="005A42F8">
      <w:pPr>
        <w:pStyle w:val="Odstavecseseznamem"/>
        <w:autoSpaceDE w:val="0"/>
        <w:spacing w:line="240" w:lineRule="auto"/>
        <w:ind w:left="-142"/>
        <w:jc w:val="both"/>
        <w:rPr>
          <w:rFonts w:asciiTheme="minorHAnsi" w:hAnsiTheme="minorHAnsi" w:cs="Tahoma"/>
          <w:color w:val="000000"/>
          <w:sz w:val="22"/>
          <w:szCs w:val="22"/>
        </w:rPr>
      </w:pPr>
    </w:p>
    <w:p w:rsidR="004977CB" w:rsidRPr="005A42F8" w:rsidRDefault="004977CB" w:rsidP="004977CB">
      <w:pPr>
        <w:pStyle w:val="Odstavecseseznamem"/>
        <w:autoSpaceDE w:val="0"/>
        <w:spacing w:line="240" w:lineRule="auto"/>
        <w:ind w:left="-142"/>
        <w:jc w:val="both"/>
        <w:rPr>
          <w:rFonts w:asciiTheme="minorHAnsi" w:hAnsiTheme="minorHAnsi" w:cs="Tahoma"/>
          <w:color w:val="000000"/>
          <w:sz w:val="22"/>
          <w:szCs w:val="22"/>
        </w:rPr>
      </w:pPr>
    </w:p>
    <w:p w:rsidR="002356F8" w:rsidRPr="005A42F8" w:rsidRDefault="002356F8" w:rsidP="002356F8">
      <w:pPr>
        <w:tabs>
          <w:tab w:val="left" w:pos="0"/>
        </w:tabs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</w:p>
    <w:p w:rsidR="003F083A" w:rsidRPr="00F457E5" w:rsidRDefault="00585DA7" w:rsidP="00C870A0">
      <w:pPr>
        <w:tabs>
          <w:tab w:val="left" w:pos="0"/>
        </w:tabs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2356F8">
        <w:rPr>
          <w:rFonts w:asciiTheme="minorHAnsi" w:hAnsiTheme="minorHAnsi" w:cs="Arial"/>
          <w:color w:val="000000" w:themeColor="text1"/>
          <w:sz w:val="22"/>
          <w:szCs w:val="22"/>
        </w:rPr>
        <w:t xml:space="preserve">Pro účely </w:t>
      </w:r>
      <w:r w:rsidR="00346932">
        <w:rPr>
          <w:rFonts w:asciiTheme="minorHAnsi" w:hAnsiTheme="minorHAnsi" w:cs="Arial"/>
          <w:color w:val="000000" w:themeColor="text1"/>
          <w:sz w:val="22"/>
          <w:szCs w:val="22"/>
        </w:rPr>
        <w:t>zadávacího</w:t>
      </w:r>
      <w:r w:rsidR="002356F8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Pr="002356F8">
        <w:rPr>
          <w:rFonts w:asciiTheme="minorHAnsi" w:hAnsiTheme="minorHAnsi" w:cs="Arial"/>
          <w:color w:val="000000" w:themeColor="text1"/>
          <w:sz w:val="22"/>
          <w:szCs w:val="22"/>
        </w:rPr>
        <w:t xml:space="preserve">řízení na </w:t>
      </w:r>
      <w:r w:rsidR="00B22276" w:rsidRPr="002356F8">
        <w:rPr>
          <w:rFonts w:asciiTheme="minorHAnsi" w:hAnsiTheme="minorHAnsi" w:cs="Arial"/>
          <w:color w:val="000000" w:themeColor="text1"/>
          <w:sz w:val="22"/>
          <w:szCs w:val="22"/>
        </w:rPr>
        <w:t>zakázk</w:t>
      </w:r>
      <w:r w:rsidRPr="002356F8">
        <w:rPr>
          <w:rFonts w:asciiTheme="minorHAnsi" w:hAnsiTheme="minorHAnsi" w:cs="Arial"/>
          <w:color w:val="000000" w:themeColor="text1"/>
          <w:sz w:val="22"/>
          <w:szCs w:val="22"/>
        </w:rPr>
        <w:t>u</w:t>
      </w:r>
      <w:r w:rsidR="002469C5">
        <w:rPr>
          <w:rFonts w:asciiTheme="minorHAnsi" w:hAnsiTheme="minorHAnsi" w:cs="Arial"/>
          <w:color w:val="000000" w:themeColor="text1"/>
          <w:sz w:val="22"/>
          <w:szCs w:val="22"/>
        </w:rPr>
        <w:t xml:space="preserve"> nazvanou</w:t>
      </w:r>
      <w:r w:rsidR="00B22276" w:rsidRPr="002356F8">
        <w:rPr>
          <w:rFonts w:asciiTheme="minorHAnsi" w:hAnsiTheme="minorHAnsi" w:cs="Arial"/>
          <w:color w:val="000000" w:themeColor="text1"/>
          <w:sz w:val="22"/>
          <w:szCs w:val="22"/>
        </w:rPr>
        <w:t xml:space="preserve"> „</w:t>
      </w:r>
      <w:r w:rsidR="004726CF" w:rsidRPr="004726CF">
        <w:rPr>
          <w:rFonts w:asciiTheme="minorHAnsi" w:hAnsiTheme="minorHAnsi" w:cs="Calibri"/>
          <w:b/>
          <w:bCs/>
          <w:sz w:val="22"/>
          <w:szCs w:val="22"/>
        </w:rPr>
        <w:t>NPK, a.s. - provedení stavebních úprav pro instalaci zdravotnických technologií dodávaných v rámci IROP do Pardubické a Chrudimské nemocnice</w:t>
      </w:r>
      <w:r w:rsidR="00B22276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“ </w:t>
      </w:r>
      <w:r w:rsidR="001132CC" w:rsidRPr="00F457E5">
        <w:rPr>
          <w:rFonts w:asciiTheme="minorHAnsi" w:hAnsiTheme="minorHAnsi" w:cs="Arial"/>
          <w:color w:val="000000" w:themeColor="text1"/>
          <w:sz w:val="22"/>
          <w:szCs w:val="22"/>
        </w:rPr>
        <w:t>prohlašuj</w:t>
      </w:r>
      <w:r w:rsidR="001137C9" w:rsidRPr="00F457E5">
        <w:rPr>
          <w:rFonts w:asciiTheme="minorHAnsi" w:hAnsiTheme="minorHAnsi" w:cs="Arial"/>
          <w:color w:val="000000" w:themeColor="text1"/>
          <w:sz w:val="22"/>
          <w:szCs w:val="22"/>
        </w:rPr>
        <w:t>i</w:t>
      </w:r>
      <w:r w:rsidR="001132CC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, že </w:t>
      </w:r>
      <w:r w:rsidR="00B22276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shora uvedený </w:t>
      </w:r>
      <w:r w:rsidR="001132CC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dodavatel 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souhlasí se smluvními a obchodními podmínkami, které byly </w:t>
      </w:r>
      <w:r w:rsidR="00864F50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jako </w:t>
      </w:r>
      <w:r w:rsidR="00F457E5">
        <w:rPr>
          <w:rFonts w:asciiTheme="minorHAnsi" w:hAnsiTheme="minorHAnsi" w:cs="Arial"/>
          <w:color w:val="000000" w:themeColor="text1"/>
          <w:sz w:val="22"/>
          <w:szCs w:val="22"/>
        </w:rPr>
        <w:t>závazn</w:t>
      </w:r>
      <w:r w:rsidR="002413F7">
        <w:rPr>
          <w:rFonts w:asciiTheme="minorHAnsi" w:hAnsiTheme="minorHAnsi" w:cs="Arial"/>
          <w:color w:val="000000" w:themeColor="text1"/>
          <w:sz w:val="22"/>
          <w:szCs w:val="22"/>
        </w:rPr>
        <w:t>ý</w:t>
      </w:r>
      <w:r w:rsid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864F50" w:rsidRPr="00F457E5">
        <w:rPr>
          <w:rFonts w:asciiTheme="minorHAnsi" w:hAnsiTheme="minorHAnsi" w:cs="Arial"/>
          <w:color w:val="000000" w:themeColor="text1"/>
          <w:sz w:val="22"/>
          <w:szCs w:val="22"/>
        </w:rPr>
        <w:t>návrh sml</w:t>
      </w:r>
      <w:r w:rsidR="00110A66">
        <w:rPr>
          <w:rFonts w:asciiTheme="minorHAnsi" w:hAnsiTheme="minorHAnsi" w:cs="Arial"/>
          <w:color w:val="000000" w:themeColor="text1"/>
          <w:sz w:val="22"/>
          <w:szCs w:val="22"/>
        </w:rPr>
        <w:t>o</w:t>
      </w:r>
      <w:r w:rsidR="00F457E5">
        <w:rPr>
          <w:rFonts w:asciiTheme="minorHAnsi" w:hAnsiTheme="minorHAnsi" w:cs="Arial"/>
          <w:color w:val="000000" w:themeColor="text1"/>
          <w:sz w:val="22"/>
          <w:szCs w:val="22"/>
        </w:rPr>
        <w:t>uv</w:t>
      </w:r>
      <w:r w:rsidR="00110A66">
        <w:rPr>
          <w:rFonts w:asciiTheme="minorHAnsi" w:hAnsiTheme="minorHAnsi" w:cs="Arial"/>
          <w:color w:val="000000" w:themeColor="text1"/>
          <w:sz w:val="22"/>
          <w:szCs w:val="22"/>
        </w:rPr>
        <w:t>y</w:t>
      </w:r>
      <w:r w:rsidR="00C91467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864F50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přílohou č. </w:t>
      </w:r>
      <w:r w:rsidR="00130D19">
        <w:rPr>
          <w:rFonts w:asciiTheme="minorHAnsi" w:hAnsiTheme="minorHAnsi" w:cs="Arial"/>
          <w:color w:val="000000" w:themeColor="text1"/>
          <w:sz w:val="22"/>
          <w:szCs w:val="22"/>
        </w:rPr>
        <w:t>2</w:t>
      </w:r>
      <w:r w:rsidR="00864F50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>zadávací dokumentace</w:t>
      </w:r>
      <w:r w:rsidR="007352AF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4726CF">
        <w:rPr>
          <w:rFonts w:asciiTheme="minorHAnsi" w:hAnsiTheme="minorHAnsi" w:cs="Arial"/>
          <w:color w:val="000000" w:themeColor="text1"/>
          <w:sz w:val="22"/>
          <w:szCs w:val="22"/>
        </w:rPr>
        <w:t>–</w:t>
      </w:r>
      <w:r w:rsidR="00110A66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4726CF">
        <w:rPr>
          <w:rFonts w:asciiTheme="minorHAnsi" w:hAnsiTheme="minorHAnsi" w:cs="Arial"/>
          <w:color w:val="000000" w:themeColor="text1"/>
          <w:sz w:val="22"/>
          <w:szCs w:val="22"/>
        </w:rPr>
        <w:t>Závazný návrh s</w:t>
      </w:r>
      <w:r w:rsidR="00110A66">
        <w:rPr>
          <w:rFonts w:asciiTheme="minorHAnsi" w:hAnsiTheme="minorHAnsi" w:cs="Arial"/>
          <w:color w:val="000000" w:themeColor="text1"/>
          <w:sz w:val="22"/>
          <w:szCs w:val="22"/>
        </w:rPr>
        <w:t>mlouv</w:t>
      </w:r>
      <w:r w:rsidR="004726CF">
        <w:rPr>
          <w:rFonts w:asciiTheme="minorHAnsi" w:hAnsiTheme="minorHAnsi" w:cs="Arial"/>
          <w:color w:val="000000" w:themeColor="text1"/>
          <w:sz w:val="22"/>
          <w:szCs w:val="22"/>
        </w:rPr>
        <w:t>y</w:t>
      </w:r>
      <w:r w:rsidR="002413F7">
        <w:rPr>
          <w:rFonts w:asciiTheme="minorHAnsi" w:hAnsiTheme="minorHAnsi" w:cs="Arial"/>
          <w:color w:val="000000" w:themeColor="text1"/>
          <w:sz w:val="22"/>
          <w:szCs w:val="22"/>
        </w:rPr>
        <w:t xml:space="preserve"> o dílo 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a že v případě, kdy bude vybraným dodavatelem, uzavře </w:t>
      </w:r>
      <w:r w:rsidR="002469C5">
        <w:rPr>
          <w:rFonts w:asciiTheme="minorHAnsi" w:hAnsiTheme="minorHAnsi" w:cs="Arial"/>
          <w:color w:val="000000" w:themeColor="text1"/>
          <w:sz w:val="22"/>
          <w:szCs w:val="22"/>
        </w:rPr>
        <w:t>t</w:t>
      </w:r>
      <w:r w:rsidR="005A42F8">
        <w:rPr>
          <w:rFonts w:asciiTheme="minorHAnsi" w:hAnsiTheme="minorHAnsi" w:cs="Arial"/>
          <w:color w:val="000000" w:themeColor="text1"/>
          <w:sz w:val="22"/>
          <w:szCs w:val="22"/>
        </w:rPr>
        <w:t>u</w:t>
      </w:r>
      <w:r w:rsidR="002469C5">
        <w:rPr>
          <w:rFonts w:asciiTheme="minorHAnsi" w:hAnsiTheme="minorHAnsi" w:cs="Arial"/>
          <w:color w:val="000000" w:themeColor="text1"/>
          <w:sz w:val="22"/>
          <w:szCs w:val="22"/>
        </w:rPr>
        <w:t xml:space="preserve">to 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>smlouv</w:t>
      </w:r>
      <w:r w:rsidR="005A42F8">
        <w:rPr>
          <w:rFonts w:asciiTheme="minorHAnsi" w:hAnsiTheme="minorHAnsi" w:cs="Arial"/>
          <w:color w:val="000000" w:themeColor="text1"/>
          <w:sz w:val="22"/>
          <w:szCs w:val="22"/>
        </w:rPr>
        <w:t>u</w:t>
      </w:r>
      <w:r w:rsidR="00A80032" w:rsidRPr="00F457E5">
        <w:rPr>
          <w:rFonts w:asciiTheme="minorHAnsi" w:hAnsiTheme="minorHAnsi" w:cs="Arial"/>
          <w:color w:val="000000" w:themeColor="text1"/>
          <w:sz w:val="22"/>
          <w:szCs w:val="22"/>
        </w:rPr>
        <w:t xml:space="preserve"> v souladu s takto stanovenými podmínkami</w:t>
      </w:r>
      <w:r w:rsidR="00130D19">
        <w:rPr>
          <w:rFonts w:asciiTheme="minorHAnsi" w:hAnsiTheme="minorHAnsi" w:cs="Arial"/>
          <w:color w:val="000000" w:themeColor="text1"/>
          <w:sz w:val="22"/>
          <w:szCs w:val="22"/>
        </w:rPr>
        <w:t>.</w:t>
      </w:r>
    </w:p>
    <w:p w:rsidR="003A581C" w:rsidRPr="00F457E5" w:rsidRDefault="00864F50" w:rsidP="00C76D83">
      <w:pPr>
        <w:rPr>
          <w:rFonts w:asciiTheme="minorHAnsi" w:hAnsiTheme="minorHAnsi" w:cs="Arial"/>
          <w:sz w:val="22"/>
          <w:szCs w:val="22"/>
        </w:rPr>
        <w:sectPr w:rsidR="003A581C" w:rsidRPr="00F457E5" w:rsidSect="002413F7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276" w:right="720" w:bottom="720" w:left="720" w:header="539" w:footer="471" w:gutter="0"/>
          <w:cols w:space="708"/>
          <w:titlePg/>
          <w:docGrid w:linePitch="360"/>
        </w:sectPr>
      </w:pPr>
      <w:r w:rsidRPr="00F457E5">
        <w:rPr>
          <w:rFonts w:asciiTheme="minorHAnsi" w:hAnsiTheme="minorHAnsi" w:cs="Arial"/>
          <w:sz w:val="22"/>
          <w:szCs w:val="22"/>
        </w:rPr>
        <w:t xml:space="preserve"> </w:t>
      </w:r>
    </w:p>
    <w:p w:rsidR="00B22276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5A42F8" w:rsidRPr="00110A66" w:rsidRDefault="005A42F8" w:rsidP="00C76D83">
      <w:pPr>
        <w:rPr>
          <w:rFonts w:asciiTheme="minorHAnsi" w:hAnsiTheme="minorHAnsi" w:cs="Arial"/>
          <w:sz w:val="22"/>
          <w:szCs w:val="22"/>
        </w:rPr>
      </w:pPr>
      <w:bookmarkStart w:id="0" w:name="_GoBack"/>
      <w:bookmarkEnd w:id="0"/>
    </w:p>
    <w:p w:rsidR="00110A66" w:rsidRPr="00110A66" w:rsidRDefault="00110A66" w:rsidP="00110A66">
      <w:pPr>
        <w:rPr>
          <w:rFonts w:asciiTheme="minorHAnsi" w:hAnsiTheme="minorHAnsi" w:cs="Arial"/>
          <w:sz w:val="22"/>
          <w:szCs w:val="22"/>
        </w:rPr>
      </w:pPr>
    </w:p>
    <w:p w:rsidR="00110A66" w:rsidRPr="00110A66" w:rsidRDefault="00110A66" w:rsidP="00110A66">
      <w:pPr>
        <w:widowControl w:val="0"/>
        <w:adjustRightInd w:val="0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110A66">
        <w:rPr>
          <w:rFonts w:asciiTheme="minorHAnsi" w:hAnsiTheme="minorHAnsi" w:cstheme="minorHAnsi"/>
          <w:color w:val="FF0000"/>
          <w:sz w:val="22"/>
          <w:szCs w:val="22"/>
        </w:rPr>
        <w:t xml:space="preserve">       (doplní </w:t>
      </w:r>
      <w:proofErr w:type="gramStart"/>
      <w:r w:rsidRPr="00110A66">
        <w:rPr>
          <w:rFonts w:asciiTheme="minorHAnsi" w:hAnsiTheme="minorHAnsi" w:cstheme="minorHAnsi"/>
          <w:color w:val="FF0000"/>
          <w:sz w:val="22"/>
          <w:szCs w:val="22"/>
        </w:rPr>
        <w:t>dodavatel)                            (doplní</w:t>
      </w:r>
      <w:proofErr w:type="gramEnd"/>
      <w:r w:rsidRPr="00110A66">
        <w:rPr>
          <w:rFonts w:asciiTheme="minorHAnsi" w:hAnsiTheme="minorHAnsi" w:cstheme="minorHAnsi"/>
          <w:color w:val="FF0000"/>
          <w:sz w:val="22"/>
          <w:szCs w:val="22"/>
        </w:rPr>
        <w:t xml:space="preserve"> dodavatel)</w:t>
      </w:r>
    </w:p>
    <w:p w:rsidR="00110A66" w:rsidRPr="00110A66" w:rsidRDefault="00110A66" w:rsidP="00110A66">
      <w:pPr>
        <w:widowControl w:val="0"/>
        <w:adjustRightInd w:val="0"/>
        <w:jc w:val="both"/>
        <w:textAlignment w:val="baseline"/>
        <w:rPr>
          <w:rFonts w:asciiTheme="minorHAnsi" w:hAnsiTheme="minorHAnsi"/>
          <w:sz w:val="22"/>
          <w:szCs w:val="22"/>
          <w:shd w:val="clear" w:color="auto" w:fill="FDE9D9" w:themeFill="accent6" w:themeFillTint="33"/>
        </w:rPr>
      </w:pPr>
      <w:r w:rsidRPr="00110A66">
        <w:rPr>
          <w:rFonts w:asciiTheme="minorHAnsi" w:hAnsiTheme="minorHAnsi"/>
          <w:sz w:val="22"/>
          <w:szCs w:val="22"/>
        </w:rPr>
        <w:t>V ………………………………………… dne ……………………………………………</w:t>
      </w:r>
    </w:p>
    <w:p w:rsidR="00110A66" w:rsidRPr="00110A66" w:rsidRDefault="00110A66" w:rsidP="00110A66">
      <w:pPr>
        <w:widowControl w:val="0"/>
        <w:adjustRightInd w:val="0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110A66"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</w:t>
      </w:r>
    </w:p>
    <w:p w:rsidR="00110A66" w:rsidRPr="00110A66" w:rsidRDefault="00110A66" w:rsidP="00110A66">
      <w:pPr>
        <w:widowControl w:val="0"/>
        <w:adjustRightInd w:val="0"/>
        <w:jc w:val="both"/>
        <w:textAlignment w:val="baseline"/>
        <w:rPr>
          <w:rFonts w:asciiTheme="minorHAnsi" w:hAnsiTheme="minorHAnsi"/>
          <w:sz w:val="22"/>
          <w:szCs w:val="22"/>
        </w:rPr>
      </w:pPr>
    </w:p>
    <w:p w:rsidR="00110A66" w:rsidRPr="00110A66" w:rsidRDefault="00110A66" w:rsidP="00110A66">
      <w:pPr>
        <w:widowControl w:val="0"/>
        <w:adjustRightInd w:val="0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110A66">
        <w:rPr>
          <w:rFonts w:asciiTheme="minorHAnsi" w:hAnsiTheme="minorHAnsi"/>
          <w:sz w:val="22"/>
          <w:szCs w:val="22"/>
        </w:rPr>
        <w:t xml:space="preserve">          </w:t>
      </w:r>
    </w:p>
    <w:p w:rsidR="00110A66" w:rsidRPr="00110A66" w:rsidRDefault="00110A66" w:rsidP="00110A66">
      <w:pPr>
        <w:widowControl w:val="0"/>
        <w:adjustRightInd w:val="0"/>
        <w:ind w:left="4254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110A66">
        <w:rPr>
          <w:rFonts w:asciiTheme="minorHAnsi" w:hAnsiTheme="minorHAnsi"/>
          <w:sz w:val="22"/>
          <w:szCs w:val="22"/>
        </w:rPr>
        <w:t xml:space="preserve">      </w:t>
      </w:r>
      <w:r w:rsidRPr="00110A66">
        <w:rPr>
          <w:rFonts w:asciiTheme="minorHAnsi" w:hAnsiTheme="minorHAnsi" w:cstheme="minorHAnsi"/>
          <w:color w:val="FF0000"/>
          <w:sz w:val="22"/>
          <w:szCs w:val="22"/>
        </w:rPr>
        <w:t>(doplní dodavatel)</w:t>
      </w:r>
    </w:p>
    <w:p w:rsidR="00110A66" w:rsidRPr="00110A66" w:rsidRDefault="00110A66" w:rsidP="00110A66">
      <w:pPr>
        <w:widowControl w:val="0"/>
        <w:adjustRightInd w:val="0"/>
        <w:jc w:val="both"/>
        <w:textAlignment w:val="baseline"/>
        <w:rPr>
          <w:rFonts w:asciiTheme="minorHAnsi" w:hAnsiTheme="minorHAnsi"/>
          <w:sz w:val="22"/>
          <w:szCs w:val="22"/>
          <w:shd w:val="clear" w:color="auto" w:fill="FDFFE5"/>
        </w:rPr>
      </w:pPr>
      <w:r w:rsidRPr="00110A66">
        <w:rPr>
          <w:rFonts w:asciiTheme="minorHAnsi" w:hAnsiTheme="minorHAnsi"/>
          <w:sz w:val="22"/>
          <w:szCs w:val="22"/>
        </w:rPr>
        <w:t>Podpis osoby oprávněné jednat za dodavatele: ………………………………………………</w:t>
      </w:r>
    </w:p>
    <w:p w:rsidR="00110A66" w:rsidRPr="00110A66" w:rsidRDefault="00110A66" w:rsidP="00110A66">
      <w:pPr>
        <w:widowControl w:val="0"/>
        <w:adjustRightInd w:val="0"/>
        <w:ind w:left="4254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110A66">
        <w:rPr>
          <w:rFonts w:asciiTheme="minorHAnsi" w:hAnsiTheme="minorHAnsi" w:cs="Arial"/>
          <w:sz w:val="22"/>
          <w:szCs w:val="22"/>
        </w:rPr>
        <w:t xml:space="preserve"> </w:t>
      </w:r>
      <w:r w:rsidRPr="00110A66">
        <w:rPr>
          <w:rFonts w:asciiTheme="minorHAnsi" w:hAnsiTheme="minorHAnsi" w:cstheme="minorHAnsi"/>
          <w:color w:val="FF0000"/>
          <w:sz w:val="22"/>
          <w:szCs w:val="22"/>
        </w:rPr>
        <w:t>(Funkce - doplní dodavatel)</w:t>
      </w:r>
    </w:p>
    <w:p w:rsidR="00110A66" w:rsidRPr="00110A66" w:rsidRDefault="00110A66" w:rsidP="00110A66">
      <w:pPr>
        <w:rPr>
          <w:rFonts w:asciiTheme="minorHAnsi" w:hAnsiTheme="minorHAnsi" w:cs="Arial"/>
          <w:sz w:val="22"/>
          <w:szCs w:val="22"/>
        </w:rPr>
      </w:pPr>
    </w:p>
    <w:p w:rsidR="00B10E0D" w:rsidRPr="00F457E5" w:rsidRDefault="001648E6" w:rsidP="004B4064">
      <w:pPr>
        <w:rPr>
          <w:rFonts w:asciiTheme="minorHAnsi" w:hAnsiTheme="minorHAnsi" w:cs="Arial"/>
          <w:b/>
          <w:color w:val="5F5F5F"/>
          <w:sz w:val="22"/>
          <w:szCs w:val="22"/>
        </w:rPr>
      </w:pPr>
      <w:r w:rsidRPr="00F457E5">
        <w:rPr>
          <w:rFonts w:asciiTheme="minorHAnsi" w:hAnsiTheme="minorHAnsi" w:cs="Arial"/>
          <w:sz w:val="22"/>
          <w:szCs w:val="22"/>
        </w:rPr>
        <w:tab/>
      </w:r>
    </w:p>
    <w:sectPr w:rsidR="00B10E0D" w:rsidRPr="00F457E5" w:rsidSect="00C870A0">
      <w:type w:val="continuous"/>
      <w:pgSz w:w="11906" w:h="16838" w:code="9"/>
      <w:pgMar w:top="720" w:right="720" w:bottom="1843" w:left="720" w:header="539" w:footer="6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6D17" w:rsidRDefault="00DF6D17">
      <w:r>
        <w:separator/>
      </w:r>
    </w:p>
  </w:endnote>
  <w:endnote w:type="continuationSeparator" w:id="0">
    <w:p w:rsidR="00DF6D17" w:rsidRDefault="00DF6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7A5C" w:rsidRDefault="00DD7A5C" w:rsidP="00110A66">
    <w:pPr>
      <w:pStyle w:val="Zpat"/>
      <w:rPr>
        <w:rFonts w:asciiTheme="minorHAnsi" w:hAnsiTheme="minorHAnsi" w:cs="Arial"/>
        <w:sz w:val="18"/>
        <w:szCs w:val="18"/>
      </w:rPr>
    </w:pPr>
  </w:p>
  <w:p w:rsidR="00C870A0" w:rsidRPr="00110A66" w:rsidRDefault="00110A66" w:rsidP="00DD7A5C">
    <w:pPr>
      <w:pStyle w:val="Zpat"/>
      <w:jc w:val="center"/>
      <w:rPr>
        <w:rFonts w:asciiTheme="minorHAnsi" w:hAnsiTheme="minorHAnsi" w:cs="Tahoma"/>
        <w:sz w:val="18"/>
        <w:szCs w:val="18"/>
      </w:rPr>
    </w:pPr>
    <w:r w:rsidRPr="00110A66">
      <w:rPr>
        <w:rFonts w:asciiTheme="minorHAnsi" w:hAnsiTheme="minorHAnsi" w:cs="Arial"/>
        <w:sz w:val="18"/>
        <w:szCs w:val="18"/>
      </w:rPr>
      <w:t>Stránka 1</w:t>
    </w:r>
  </w:p>
  <w:p w:rsidR="00B22276" w:rsidRPr="00C870A0" w:rsidRDefault="00B22276" w:rsidP="00B91E35">
    <w:pPr>
      <w:pStyle w:val="Zpat"/>
      <w:widowControl w:val="0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6D17" w:rsidRDefault="00DF6D17">
      <w:r>
        <w:separator/>
      </w:r>
    </w:p>
  </w:footnote>
  <w:footnote w:type="continuationSeparator" w:id="0">
    <w:p w:rsidR="00DF6D17" w:rsidRDefault="00DF6D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13F7" w:rsidRDefault="002413F7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394B4A0" wp14:editId="5AE24620">
          <wp:simplePos x="0" y="0"/>
          <wp:positionH relativeFrom="margin">
            <wp:posOffset>4857750</wp:posOffset>
          </wp:positionH>
          <wp:positionV relativeFrom="paragraph">
            <wp:posOffset>-48260</wp:posOffset>
          </wp:positionV>
          <wp:extent cx="1676400" cy="448656"/>
          <wp:effectExtent l="0" t="0" r="0" b="889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48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286B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B402C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0F7700"/>
    <w:rsid w:val="0010317C"/>
    <w:rsid w:val="00103B6E"/>
    <w:rsid w:val="00110A66"/>
    <w:rsid w:val="00111440"/>
    <w:rsid w:val="001129F0"/>
    <w:rsid w:val="001132CC"/>
    <w:rsid w:val="001137C9"/>
    <w:rsid w:val="001152B5"/>
    <w:rsid w:val="00120BEB"/>
    <w:rsid w:val="00130004"/>
    <w:rsid w:val="00130D19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34DA9"/>
    <w:rsid w:val="002356F8"/>
    <w:rsid w:val="002413F7"/>
    <w:rsid w:val="00244678"/>
    <w:rsid w:val="002469C5"/>
    <w:rsid w:val="00252496"/>
    <w:rsid w:val="00253299"/>
    <w:rsid w:val="00262416"/>
    <w:rsid w:val="00263317"/>
    <w:rsid w:val="002653B0"/>
    <w:rsid w:val="00265F94"/>
    <w:rsid w:val="002674FA"/>
    <w:rsid w:val="00272BE8"/>
    <w:rsid w:val="00277E3A"/>
    <w:rsid w:val="00284360"/>
    <w:rsid w:val="00291608"/>
    <w:rsid w:val="00296467"/>
    <w:rsid w:val="002A314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6B8F"/>
    <w:rsid w:val="003242D5"/>
    <w:rsid w:val="0032559B"/>
    <w:rsid w:val="003303E5"/>
    <w:rsid w:val="00331738"/>
    <w:rsid w:val="003340B3"/>
    <w:rsid w:val="00334CFD"/>
    <w:rsid w:val="0033799A"/>
    <w:rsid w:val="003404D1"/>
    <w:rsid w:val="003456FD"/>
    <w:rsid w:val="003461B6"/>
    <w:rsid w:val="00346932"/>
    <w:rsid w:val="003546C5"/>
    <w:rsid w:val="00363F7B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2019"/>
    <w:rsid w:val="00433715"/>
    <w:rsid w:val="00441213"/>
    <w:rsid w:val="004454C6"/>
    <w:rsid w:val="00447DDF"/>
    <w:rsid w:val="00454DFB"/>
    <w:rsid w:val="00454EAF"/>
    <w:rsid w:val="004700C9"/>
    <w:rsid w:val="00471F54"/>
    <w:rsid w:val="004726CF"/>
    <w:rsid w:val="004745BE"/>
    <w:rsid w:val="00476526"/>
    <w:rsid w:val="00481F5B"/>
    <w:rsid w:val="00490059"/>
    <w:rsid w:val="00492840"/>
    <w:rsid w:val="00492E25"/>
    <w:rsid w:val="004977CB"/>
    <w:rsid w:val="004A0CD3"/>
    <w:rsid w:val="004A1065"/>
    <w:rsid w:val="004B4064"/>
    <w:rsid w:val="004B5E0E"/>
    <w:rsid w:val="004B7FDA"/>
    <w:rsid w:val="004C140B"/>
    <w:rsid w:val="004C68E6"/>
    <w:rsid w:val="004C7ABA"/>
    <w:rsid w:val="004D1528"/>
    <w:rsid w:val="004E1472"/>
    <w:rsid w:val="004E5527"/>
    <w:rsid w:val="004F14F4"/>
    <w:rsid w:val="004F265A"/>
    <w:rsid w:val="00501AB8"/>
    <w:rsid w:val="00503E1B"/>
    <w:rsid w:val="005056E0"/>
    <w:rsid w:val="00511F15"/>
    <w:rsid w:val="00524391"/>
    <w:rsid w:val="00530405"/>
    <w:rsid w:val="0053598A"/>
    <w:rsid w:val="0054157C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42F8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192A"/>
    <w:rsid w:val="00632FEA"/>
    <w:rsid w:val="00636B0A"/>
    <w:rsid w:val="00636E14"/>
    <w:rsid w:val="00641FD8"/>
    <w:rsid w:val="00652059"/>
    <w:rsid w:val="00667077"/>
    <w:rsid w:val="00672B91"/>
    <w:rsid w:val="006745C4"/>
    <w:rsid w:val="006777A4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F0C12"/>
    <w:rsid w:val="006F5081"/>
    <w:rsid w:val="006F613A"/>
    <w:rsid w:val="00700673"/>
    <w:rsid w:val="00705E7E"/>
    <w:rsid w:val="007061AA"/>
    <w:rsid w:val="00710FC6"/>
    <w:rsid w:val="00715F81"/>
    <w:rsid w:val="0071624D"/>
    <w:rsid w:val="007308F7"/>
    <w:rsid w:val="007352AF"/>
    <w:rsid w:val="007355C1"/>
    <w:rsid w:val="0073709F"/>
    <w:rsid w:val="007427E5"/>
    <w:rsid w:val="00743B79"/>
    <w:rsid w:val="007640C7"/>
    <w:rsid w:val="007718D4"/>
    <w:rsid w:val="00786314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E0B7D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6DD5"/>
    <w:rsid w:val="00827701"/>
    <w:rsid w:val="00830FD7"/>
    <w:rsid w:val="008414D9"/>
    <w:rsid w:val="00842B15"/>
    <w:rsid w:val="00843EA3"/>
    <w:rsid w:val="00846933"/>
    <w:rsid w:val="00853379"/>
    <w:rsid w:val="008541FA"/>
    <w:rsid w:val="00855373"/>
    <w:rsid w:val="0085677E"/>
    <w:rsid w:val="00857F61"/>
    <w:rsid w:val="0086055C"/>
    <w:rsid w:val="00860C47"/>
    <w:rsid w:val="00863781"/>
    <w:rsid w:val="00864231"/>
    <w:rsid w:val="00864F50"/>
    <w:rsid w:val="00870CCE"/>
    <w:rsid w:val="008723D8"/>
    <w:rsid w:val="00874B02"/>
    <w:rsid w:val="00884A29"/>
    <w:rsid w:val="0089004B"/>
    <w:rsid w:val="00892330"/>
    <w:rsid w:val="00894549"/>
    <w:rsid w:val="008974D5"/>
    <w:rsid w:val="008A0E93"/>
    <w:rsid w:val="008A2496"/>
    <w:rsid w:val="008B165E"/>
    <w:rsid w:val="008B230D"/>
    <w:rsid w:val="008B434C"/>
    <w:rsid w:val="008B5238"/>
    <w:rsid w:val="008B65D7"/>
    <w:rsid w:val="008B7FAB"/>
    <w:rsid w:val="008C07B7"/>
    <w:rsid w:val="008C6947"/>
    <w:rsid w:val="008D2666"/>
    <w:rsid w:val="008D2C7F"/>
    <w:rsid w:val="008D4A84"/>
    <w:rsid w:val="008E38D6"/>
    <w:rsid w:val="008F775F"/>
    <w:rsid w:val="009017E2"/>
    <w:rsid w:val="00907C47"/>
    <w:rsid w:val="009158AE"/>
    <w:rsid w:val="00916F56"/>
    <w:rsid w:val="00920207"/>
    <w:rsid w:val="00925F56"/>
    <w:rsid w:val="00927006"/>
    <w:rsid w:val="00930D34"/>
    <w:rsid w:val="00934384"/>
    <w:rsid w:val="009344EA"/>
    <w:rsid w:val="00941881"/>
    <w:rsid w:val="00943E5A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4EFE"/>
    <w:rsid w:val="009857C0"/>
    <w:rsid w:val="009909C1"/>
    <w:rsid w:val="009941C6"/>
    <w:rsid w:val="009A02F3"/>
    <w:rsid w:val="009A53D7"/>
    <w:rsid w:val="009A63AE"/>
    <w:rsid w:val="009B5AD4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63F8"/>
    <w:rsid w:val="00A52F4B"/>
    <w:rsid w:val="00A530D7"/>
    <w:rsid w:val="00A544FF"/>
    <w:rsid w:val="00A54F0E"/>
    <w:rsid w:val="00A65024"/>
    <w:rsid w:val="00A6682C"/>
    <w:rsid w:val="00A66BED"/>
    <w:rsid w:val="00A74F5F"/>
    <w:rsid w:val="00A757D2"/>
    <w:rsid w:val="00A80032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055B"/>
    <w:rsid w:val="00AE6C0C"/>
    <w:rsid w:val="00AE7EA0"/>
    <w:rsid w:val="00AF0187"/>
    <w:rsid w:val="00B02447"/>
    <w:rsid w:val="00B04A75"/>
    <w:rsid w:val="00B04D4D"/>
    <w:rsid w:val="00B10E0D"/>
    <w:rsid w:val="00B12C00"/>
    <w:rsid w:val="00B22276"/>
    <w:rsid w:val="00B2661D"/>
    <w:rsid w:val="00B32372"/>
    <w:rsid w:val="00B37D84"/>
    <w:rsid w:val="00B4044F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D8E"/>
    <w:rsid w:val="00B91E35"/>
    <w:rsid w:val="00B9266C"/>
    <w:rsid w:val="00B9440E"/>
    <w:rsid w:val="00B95A63"/>
    <w:rsid w:val="00BA0CB3"/>
    <w:rsid w:val="00BA5E3E"/>
    <w:rsid w:val="00BA75DB"/>
    <w:rsid w:val="00BA7F01"/>
    <w:rsid w:val="00BB140F"/>
    <w:rsid w:val="00BC0A93"/>
    <w:rsid w:val="00BC3489"/>
    <w:rsid w:val="00BC514E"/>
    <w:rsid w:val="00BC5A6D"/>
    <w:rsid w:val="00BD1396"/>
    <w:rsid w:val="00BD157B"/>
    <w:rsid w:val="00BD2E0B"/>
    <w:rsid w:val="00BD636E"/>
    <w:rsid w:val="00BD6B8E"/>
    <w:rsid w:val="00BE1EA2"/>
    <w:rsid w:val="00BE3EEF"/>
    <w:rsid w:val="00BE70A9"/>
    <w:rsid w:val="00C02006"/>
    <w:rsid w:val="00C06178"/>
    <w:rsid w:val="00C16A23"/>
    <w:rsid w:val="00C17CCE"/>
    <w:rsid w:val="00C30093"/>
    <w:rsid w:val="00C31699"/>
    <w:rsid w:val="00C34235"/>
    <w:rsid w:val="00C42BE3"/>
    <w:rsid w:val="00C51A92"/>
    <w:rsid w:val="00C544BB"/>
    <w:rsid w:val="00C601A2"/>
    <w:rsid w:val="00C623DD"/>
    <w:rsid w:val="00C62E7C"/>
    <w:rsid w:val="00C65C4A"/>
    <w:rsid w:val="00C7432B"/>
    <w:rsid w:val="00C76D83"/>
    <w:rsid w:val="00C7755E"/>
    <w:rsid w:val="00C8156C"/>
    <w:rsid w:val="00C870A0"/>
    <w:rsid w:val="00C91467"/>
    <w:rsid w:val="00C967CA"/>
    <w:rsid w:val="00CA041B"/>
    <w:rsid w:val="00CA1D83"/>
    <w:rsid w:val="00CA3E92"/>
    <w:rsid w:val="00CA3F1D"/>
    <w:rsid w:val="00CA3F81"/>
    <w:rsid w:val="00CB3194"/>
    <w:rsid w:val="00CB4B7E"/>
    <w:rsid w:val="00CC0DA6"/>
    <w:rsid w:val="00CC2312"/>
    <w:rsid w:val="00CC3B54"/>
    <w:rsid w:val="00CC45CF"/>
    <w:rsid w:val="00CD7E06"/>
    <w:rsid w:val="00CE565C"/>
    <w:rsid w:val="00CE78A1"/>
    <w:rsid w:val="00CF07C3"/>
    <w:rsid w:val="00CF3AC2"/>
    <w:rsid w:val="00CF45DF"/>
    <w:rsid w:val="00CF4904"/>
    <w:rsid w:val="00CF4AD7"/>
    <w:rsid w:val="00D00072"/>
    <w:rsid w:val="00D03CD0"/>
    <w:rsid w:val="00D047DB"/>
    <w:rsid w:val="00D05305"/>
    <w:rsid w:val="00D07C65"/>
    <w:rsid w:val="00D167AC"/>
    <w:rsid w:val="00D2061C"/>
    <w:rsid w:val="00D22A40"/>
    <w:rsid w:val="00D25C99"/>
    <w:rsid w:val="00D308BA"/>
    <w:rsid w:val="00D30D07"/>
    <w:rsid w:val="00D331C4"/>
    <w:rsid w:val="00D4636D"/>
    <w:rsid w:val="00D46F13"/>
    <w:rsid w:val="00D47CEA"/>
    <w:rsid w:val="00D50D4E"/>
    <w:rsid w:val="00D521DE"/>
    <w:rsid w:val="00D55E4E"/>
    <w:rsid w:val="00D56623"/>
    <w:rsid w:val="00D65659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A70CD"/>
    <w:rsid w:val="00DB0ED6"/>
    <w:rsid w:val="00DB246F"/>
    <w:rsid w:val="00DB4B43"/>
    <w:rsid w:val="00DB6A42"/>
    <w:rsid w:val="00DC4367"/>
    <w:rsid w:val="00DD7A5C"/>
    <w:rsid w:val="00DE0719"/>
    <w:rsid w:val="00DF0D96"/>
    <w:rsid w:val="00DF5A22"/>
    <w:rsid w:val="00DF643A"/>
    <w:rsid w:val="00DF6C29"/>
    <w:rsid w:val="00DF6D17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36B1"/>
    <w:rsid w:val="00E61A95"/>
    <w:rsid w:val="00E62E02"/>
    <w:rsid w:val="00E67C3C"/>
    <w:rsid w:val="00E70EF6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603E"/>
    <w:rsid w:val="00ED7F86"/>
    <w:rsid w:val="00EE1AAF"/>
    <w:rsid w:val="00EE470B"/>
    <w:rsid w:val="00EF423A"/>
    <w:rsid w:val="00F00CCB"/>
    <w:rsid w:val="00F027FE"/>
    <w:rsid w:val="00F0677A"/>
    <w:rsid w:val="00F1248F"/>
    <w:rsid w:val="00F12A25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457E5"/>
    <w:rsid w:val="00F531DC"/>
    <w:rsid w:val="00F55F58"/>
    <w:rsid w:val="00F57804"/>
    <w:rsid w:val="00F605D0"/>
    <w:rsid w:val="00F62D55"/>
    <w:rsid w:val="00F64865"/>
    <w:rsid w:val="00F67CEB"/>
    <w:rsid w:val="00F7026F"/>
    <w:rsid w:val="00F73570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Definition" w:semiHidden="1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qFormat/>
    <w:rsid w:val="003F083A"/>
    <w:pPr>
      <w:suppressAutoHyphens/>
      <w:spacing w:line="259" w:lineRule="auto"/>
      <w:ind w:left="720"/>
      <w:contextualSpacing/>
    </w:pPr>
    <w:rPr>
      <w:lang w:eastAsia="ar-SA"/>
    </w:rPr>
  </w:style>
  <w:style w:type="paragraph" w:customStyle="1" w:styleId="Default">
    <w:name w:val="Default"/>
    <w:rsid w:val="004977C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516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6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6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D76A11-53C0-4C80-A2D0-E180B945B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1675</Characters>
  <Application>Microsoft Office Word</Application>
  <DocSecurity>0</DocSecurity>
  <Lines>13</Lines>
  <Paragraphs>3</Paragraphs>
  <ScaleCrop>false</ScaleCrop>
  <Company/>
  <LinksUpToDate>false</LinksUpToDate>
  <CharactersWithSpaces>1889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2019-07-25T06:52:00Z</dcterms:created>
  <dcterms:modified xsi:type="dcterms:W3CDTF">2020-08-21T09:14:00Z</dcterms:modified>
</cp:coreProperties>
</file>