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12AF726E" w:rsidR="0089213D" w:rsidRPr="00AD2D61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 w:val="22"/>
          <w:szCs w:val="22"/>
        </w:rPr>
      </w:pPr>
      <w:r w:rsidRPr="00AD2D61">
        <w:rPr>
          <w:rFonts w:asciiTheme="minorHAnsi" w:hAnsiTheme="minorHAnsi" w:cs="Calibri"/>
          <w:b/>
          <w:sz w:val="22"/>
          <w:szCs w:val="22"/>
        </w:rPr>
        <w:t>Příloha č.</w:t>
      </w:r>
      <w:r w:rsidR="0042769D" w:rsidRPr="00AD2D61">
        <w:rPr>
          <w:rFonts w:asciiTheme="minorHAnsi" w:hAnsiTheme="minorHAnsi" w:cs="Calibri"/>
          <w:b/>
          <w:sz w:val="22"/>
          <w:szCs w:val="22"/>
        </w:rPr>
        <w:t xml:space="preserve"> </w:t>
      </w:r>
      <w:r w:rsidRPr="00AD2D61">
        <w:rPr>
          <w:rFonts w:asciiTheme="minorHAnsi" w:hAnsiTheme="minorHAnsi" w:cs="Calibri"/>
          <w:b/>
          <w:sz w:val="22"/>
          <w:szCs w:val="22"/>
        </w:rPr>
        <w:t>1</w:t>
      </w:r>
      <w:r w:rsidR="00ED76FA" w:rsidRPr="00AD2D61">
        <w:rPr>
          <w:rFonts w:asciiTheme="minorHAnsi" w:hAnsiTheme="minorHAnsi" w:cs="Calibri"/>
          <w:b/>
          <w:sz w:val="22"/>
          <w:szCs w:val="22"/>
        </w:rPr>
        <w:t xml:space="preserve"> zadávací dokumentace </w:t>
      </w:r>
      <w:r w:rsidRPr="00AD2D61">
        <w:rPr>
          <w:rFonts w:asciiTheme="minorHAnsi" w:hAnsiTheme="minorHAnsi" w:cs="Calibri"/>
          <w:sz w:val="22"/>
          <w:szCs w:val="22"/>
        </w:rPr>
        <w:t>-</w:t>
      </w:r>
      <w:r w:rsidR="0042769D" w:rsidRPr="00AD2D61">
        <w:rPr>
          <w:rFonts w:asciiTheme="minorHAnsi" w:hAnsiTheme="minorHAnsi" w:cs="Calibri"/>
          <w:sz w:val="22"/>
          <w:szCs w:val="22"/>
        </w:rPr>
        <w:t xml:space="preserve"> </w:t>
      </w:r>
      <w:r w:rsidR="005B29ED" w:rsidRPr="00AD2D61">
        <w:rPr>
          <w:rFonts w:asciiTheme="minorHAnsi" w:hAnsiTheme="minorHAnsi" w:cs="Calibri"/>
          <w:b/>
          <w:sz w:val="22"/>
          <w:szCs w:val="22"/>
        </w:rPr>
        <w:t>Krycí</w:t>
      </w:r>
      <w:r w:rsidR="00F56298" w:rsidRPr="00AD2D61">
        <w:rPr>
          <w:rFonts w:asciiTheme="minorHAnsi" w:hAnsiTheme="minorHAnsi" w:cs="Calibri"/>
          <w:b/>
          <w:sz w:val="22"/>
          <w:szCs w:val="22"/>
        </w:rPr>
        <w:t xml:space="preserve"> list</w:t>
      </w:r>
      <w:r w:rsidR="00680883" w:rsidRPr="00AD2D61">
        <w:rPr>
          <w:rFonts w:asciiTheme="minorHAnsi" w:hAnsiTheme="minorHAnsi" w:cs="Calibri"/>
          <w:b/>
          <w:sz w:val="22"/>
          <w:szCs w:val="22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29885D41" w14:textId="77777777" w:rsidR="009A0A94" w:rsidRDefault="009A0A94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14:paraId="4EB3B496" w14:textId="77777777" w:rsidR="001A7B69" w:rsidRPr="007B7199" w:rsidRDefault="001A7B69" w:rsidP="001A7B69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851"/>
        <w:gridCol w:w="6095"/>
      </w:tblGrid>
      <w:tr w:rsidR="001A7B69" w:rsidRPr="007B7199" w14:paraId="2F72F398" w14:textId="77777777" w:rsidTr="006A55EF">
        <w:tc>
          <w:tcPr>
            <w:tcW w:w="3397" w:type="dxa"/>
            <w:shd w:val="clear" w:color="auto" w:fill="F2F2F2"/>
            <w:vAlign w:val="center"/>
          </w:tcPr>
          <w:p w14:paraId="5F23CEF5" w14:textId="77777777" w:rsidR="001A7B69" w:rsidRPr="007B7199" w:rsidRDefault="001A7B69" w:rsidP="006A55EF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Pr="007B7199">
              <w:rPr>
                <w:rFonts w:asciiTheme="minorHAnsi" w:hAnsiTheme="minorHAnsi" w:cs="Calibri"/>
                <w:b/>
              </w:rPr>
              <w:t>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946" w:type="dxa"/>
            <w:gridSpan w:val="2"/>
          </w:tcPr>
          <w:p w14:paraId="7BC77F7E" w14:textId="1CBD625A" w:rsidR="001A7B69" w:rsidRPr="007B7199" w:rsidRDefault="001A7B69" w:rsidP="001A7B69">
            <w:pPr>
              <w:pStyle w:val="Default0"/>
              <w:rPr>
                <w:rFonts w:asciiTheme="minorHAnsi" w:hAnsiTheme="minorHAnsi"/>
                <w:bCs/>
              </w:rPr>
            </w:pPr>
            <w:r w:rsidRPr="001A7B69">
              <w:rPr>
                <w:sz w:val="22"/>
                <w:szCs w:val="22"/>
              </w:rPr>
              <w:t>Zajištění fyzické ostrahy majetku a osob</w:t>
            </w:r>
            <w:r>
              <w:rPr>
                <w:sz w:val="22"/>
                <w:szCs w:val="22"/>
              </w:rPr>
              <w:t xml:space="preserve"> </w:t>
            </w:r>
            <w:r w:rsidRPr="001A7B69">
              <w:rPr>
                <w:sz w:val="22"/>
                <w:szCs w:val="22"/>
              </w:rPr>
              <w:t>společnosti Nemocnice Pardubického kraje, a.s. - objekt Orlickoústecká nemocnice – 3. kolo</w:t>
            </w:r>
          </w:p>
        </w:tc>
      </w:tr>
      <w:tr w:rsidR="001A7B69" w:rsidRPr="007B7199" w14:paraId="32051765" w14:textId="77777777" w:rsidTr="006A55EF">
        <w:tc>
          <w:tcPr>
            <w:tcW w:w="3397" w:type="dxa"/>
            <w:vMerge w:val="restart"/>
            <w:shd w:val="clear" w:color="auto" w:fill="F2F2F2"/>
            <w:vAlign w:val="center"/>
          </w:tcPr>
          <w:p w14:paraId="67F7DA92" w14:textId="77777777" w:rsidR="001A7B69" w:rsidRPr="007B7199" w:rsidRDefault="001A7B69" w:rsidP="006A55EF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2A88F067" w14:textId="77777777" w:rsidR="001A7B69" w:rsidRPr="007B7199" w:rsidRDefault="001A7B69" w:rsidP="006A55EF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14:paraId="627B5F54" w14:textId="77777777" w:rsidR="001A7B69" w:rsidRPr="007B7199" w:rsidRDefault="001A7B69" w:rsidP="006A55EF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1A7B69" w:rsidRPr="007B7199" w14:paraId="095D417B" w14:textId="77777777" w:rsidTr="006A55EF">
        <w:tc>
          <w:tcPr>
            <w:tcW w:w="3397" w:type="dxa"/>
            <w:vMerge/>
            <w:shd w:val="clear" w:color="auto" w:fill="F2F2F2"/>
            <w:vAlign w:val="center"/>
          </w:tcPr>
          <w:p w14:paraId="085F5D87" w14:textId="77777777" w:rsidR="001A7B69" w:rsidRPr="007B7199" w:rsidRDefault="001A7B69" w:rsidP="006A55EF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4D93C3BB" w14:textId="77777777" w:rsidR="001A7B69" w:rsidRPr="007B7199" w:rsidRDefault="001A7B69" w:rsidP="006A55EF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14:paraId="38C8C5E9" w14:textId="77777777" w:rsidR="001A7B69" w:rsidRPr="007B7199" w:rsidRDefault="001A7B69" w:rsidP="006A55EF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1A7B69" w:rsidRPr="007B7199" w14:paraId="76AB5D68" w14:textId="77777777" w:rsidTr="006A55EF">
        <w:tc>
          <w:tcPr>
            <w:tcW w:w="3397" w:type="dxa"/>
            <w:vMerge/>
            <w:shd w:val="clear" w:color="auto" w:fill="F2F2F2"/>
            <w:vAlign w:val="center"/>
          </w:tcPr>
          <w:p w14:paraId="59A5CA3F" w14:textId="77777777" w:rsidR="001A7B69" w:rsidRPr="007B7199" w:rsidRDefault="001A7B69" w:rsidP="006A55EF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484CC66D" w14:textId="77777777" w:rsidR="001A7B69" w:rsidRPr="007B7199" w:rsidRDefault="001A7B69" w:rsidP="006A55EF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14:paraId="446520E2" w14:textId="77777777" w:rsidR="001A7B69" w:rsidRPr="007B7199" w:rsidRDefault="001A7B69" w:rsidP="006A55EF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1A7B69" w:rsidRPr="007B7199" w14:paraId="462CB831" w14:textId="77777777" w:rsidTr="006A55EF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14:paraId="272B60C9" w14:textId="77777777" w:rsidR="001A7B69" w:rsidRPr="007B7199" w:rsidRDefault="001A7B69" w:rsidP="006A55EF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1A7B69" w:rsidRPr="007B7199" w:rsidDel="001A748D" w14:paraId="2DD4BF7E" w14:textId="77777777" w:rsidTr="006A55EF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3CA2F9FB" w14:textId="77777777" w:rsidR="001A7B69" w:rsidRPr="007B7199" w:rsidDel="00FC316F" w:rsidRDefault="001A7B69" w:rsidP="006A55EF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535CE547" w14:textId="77777777" w:rsidR="001A7B69" w:rsidRPr="007B7199" w:rsidDel="001A748D" w:rsidRDefault="001A7B69" w:rsidP="006A55E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A7B69" w:rsidRPr="007B7199" w:rsidDel="001A748D" w14:paraId="515BB263" w14:textId="77777777" w:rsidTr="006A55EF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55C3116D" w14:textId="77777777" w:rsidR="001A7B69" w:rsidRPr="007B7199" w:rsidDel="00FC316F" w:rsidRDefault="001A7B69" w:rsidP="006A55EF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37805578" w14:textId="77777777" w:rsidR="001A7B69" w:rsidRPr="007B7199" w:rsidDel="001A748D" w:rsidRDefault="001A7B69" w:rsidP="006A55E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A7B69" w:rsidRPr="007B7199" w:rsidDel="001A748D" w14:paraId="72E298D1" w14:textId="77777777" w:rsidTr="006A55EF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45D758FB" w14:textId="77777777" w:rsidR="001A7B69" w:rsidRPr="007B7199" w:rsidDel="00FC316F" w:rsidRDefault="001A7B69" w:rsidP="006A55EF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717D66ED" w14:textId="77777777" w:rsidR="001A7B69" w:rsidRPr="007B7199" w:rsidDel="001A748D" w:rsidRDefault="001A7B69" w:rsidP="006A55E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A7B69" w:rsidRPr="007B7199" w:rsidDel="001A748D" w14:paraId="43DC3479" w14:textId="77777777" w:rsidTr="006A55EF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7A0D7A8A" w14:textId="77777777" w:rsidR="001A7B69" w:rsidRPr="007B7199" w:rsidDel="00FC316F" w:rsidRDefault="001A7B69" w:rsidP="006A55EF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722300A2" w14:textId="77777777" w:rsidR="001A7B69" w:rsidRPr="007B7199" w:rsidDel="001A748D" w:rsidRDefault="001A7B69" w:rsidP="006A55E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A7B69" w:rsidRPr="007B7199" w:rsidDel="001A748D" w14:paraId="35E046A1" w14:textId="77777777" w:rsidTr="006A55EF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71D5D5E7" w14:textId="77777777" w:rsidR="001A7B69" w:rsidRPr="007B7199" w:rsidRDefault="001A7B69" w:rsidP="006A55EF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spisová značka: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337BF7DA" w14:textId="77777777" w:rsidR="001A7B69" w:rsidRPr="007B7199" w:rsidRDefault="001A7B69" w:rsidP="006A55EF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A7B69" w:rsidRPr="007B7199" w:rsidDel="001A748D" w14:paraId="6B3C15B1" w14:textId="77777777" w:rsidTr="006A55EF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78025F8F" w14:textId="77777777" w:rsidR="001A7B69" w:rsidRDefault="001A7B69" w:rsidP="006A55EF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0E18DF52" w14:textId="77777777" w:rsidR="001A7B69" w:rsidRPr="007B7199" w:rsidRDefault="001A7B69" w:rsidP="006A55EF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A7B69" w:rsidRPr="007B7199" w:rsidDel="001A748D" w14:paraId="65DBF6FE" w14:textId="77777777" w:rsidTr="006A55EF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7B191D62" w14:textId="77777777" w:rsidR="001A7B69" w:rsidRPr="007B7199" w:rsidRDefault="001A7B69" w:rsidP="006A55EF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45A8A">
              <w:rPr>
                <w:rFonts w:asciiTheme="minorHAnsi" w:hAnsiTheme="minorHAnsi" w:cs="Calibri"/>
              </w:rPr>
              <w:t>Bankovní spojení a číslo účtu: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0D8942FF" w14:textId="77777777" w:rsidR="001A7B69" w:rsidRPr="007B7199" w:rsidRDefault="001A7B69" w:rsidP="006A55EF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E45A8A">
              <w:rPr>
                <w:rFonts w:asciiTheme="minorHAnsi" w:hAnsiTheme="minorHAnsi" w:cstheme="minorHAnsi"/>
                <w:color w:val="FF0000"/>
              </w:rPr>
              <w:t>(doplní dodavatel; u plátce DPH zveřejněný účet ve smyslu § 96 zákona o DPH)</w:t>
            </w:r>
          </w:p>
        </w:tc>
      </w:tr>
      <w:tr w:rsidR="001A7B69" w:rsidRPr="007B7199" w:rsidDel="001A748D" w14:paraId="3CB54B44" w14:textId="77777777" w:rsidTr="006A55EF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429F5D9E" w14:textId="77777777" w:rsidR="001A7B69" w:rsidRDefault="001A7B69" w:rsidP="006A55EF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Adresa pro doručování: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76D74D16" w14:textId="77777777" w:rsidR="001A7B69" w:rsidRPr="007B7199" w:rsidRDefault="001A7B69" w:rsidP="006A55EF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A7B69" w:rsidRPr="007B7199" w:rsidDel="001A748D" w14:paraId="0F220601" w14:textId="77777777" w:rsidTr="006A55EF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1215365D" w14:textId="77777777" w:rsidR="001A7B69" w:rsidRDefault="001A7B69" w:rsidP="006A55EF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3025F4">
              <w:rPr>
                <w:rFonts w:asciiTheme="minorHAnsi" w:hAnsiTheme="minorHAnsi"/>
              </w:rPr>
              <w:t>Osoba oprávněná jednat za dodavatele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52D34C46" w14:textId="77777777" w:rsidR="001A7B69" w:rsidRPr="007B7199" w:rsidRDefault="001A7B69" w:rsidP="006A55EF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A7B69" w:rsidRPr="007B7199" w:rsidDel="001A748D" w14:paraId="1E4A36A4" w14:textId="77777777" w:rsidTr="006A55EF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274D0F69" w14:textId="77777777" w:rsidR="001A7B69" w:rsidRPr="003025F4" w:rsidRDefault="001A7B69" w:rsidP="006A55EF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5254E7B7" w14:textId="77777777" w:rsidR="001A7B69" w:rsidRPr="007B7199" w:rsidRDefault="001A7B69" w:rsidP="006A55EF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A7B69" w:rsidRPr="007B7199" w:rsidDel="001A748D" w14:paraId="4CE88099" w14:textId="77777777" w:rsidTr="006A55EF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201EFF48" w14:textId="77777777" w:rsidR="001A7B69" w:rsidRPr="007B7199" w:rsidRDefault="001A7B69" w:rsidP="006A55EF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60342E7E" w14:textId="77777777" w:rsidR="001A7B69" w:rsidRPr="007B7199" w:rsidRDefault="001A7B69" w:rsidP="006A55EF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A7B69" w:rsidRPr="007B7199" w:rsidDel="001A748D" w14:paraId="037FC439" w14:textId="77777777" w:rsidTr="006A55EF">
        <w:trPr>
          <w:trHeight w:val="20"/>
        </w:trPr>
        <w:tc>
          <w:tcPr>
            <w:tcW w:w="3397" w:type="dxa"/>
            <w:shd w:val="clear" w:color="auto" w:fill="FFFFFF" w:themeFill="background1"/>
          </w:tcPr>
          <w:p w14:paraId="0E9A4BD8" w14:textId="77777777" w:rsidR="001A7B69" w:rsidRPr="007B7199" w:rsidRDefault="001A7B69" w:rsidP="006A55EF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505C6446" w14:textId="77777777" w:rsidR="001A7B69" w:rsidRPr="007B7199" w:rsidRDefault="001A7B69" w:rsidP="006A55EF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A7B69" w:rsidRPr="007B7199" w:rsidDel="001A748D" w14:paraId="559CCF78" w14:textId="77777777" w:rsidTr="006A55EF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57977CAC" w14:textId="77777777" w:rsidR="001A7B69" w:rsidRDefault="001A7B69" w:rsidP="006A55EF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3025F4">
              <w:rPr>
                <w:rFonts w:asciiTheme="minorHAnsi" w:hAnsiTheme="minorHAnsi"/>
              </w:rPr>
              <w:t>Osob</w:t>
            </w:r>
            <w:r>
              <w:rPr>
                <w:rFonts w:asciiTheme="minorHAnsi" w:hAnsiTheme="minorHAnsi"/>
              </w:rPr>
              <w:t>y</w:t>
            </w:r>
            <w:r w:rsidRPr="003025F4">
              <w:rPr>
                <w:rFonts w:asciiTheme="minorHAnsi" w:hAnsiTheme="minorHAnsi"/>
              </w:rPr>
              <w:t xml:space="preserve"> oprávněn</w:t>
            </w:r>
            <w:r>
              <w:rPr>
                <w:rFonts w:asciiTheme="minorHAnsi" w:hAnsiTheme="minorHAnsi"/>
              </w:rPr>
              <w:t xml:space="preserve">é jednat ve věcech technických: </w:t>
            </w:r>
            <w:r w:rsidRPr="003025F4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6996B4A3" w14:textId="77777777" w:rsidR="001A7B69" w:rsidRPr="007B7199" w:rsidRDefault="001A7B69" w:rsidP="006A55EF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7BD00AE7" w14:textId="77777777" w:rsidR="001A7B69" w:rsidRDefault="001A7B69" w:rsidP="001A7B69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A62752E" w14:textId="77777777" w:rsidR="00983132" w:rsidRDefault="00983132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34137B7C" w14:textId="77777777" w:rsidR="00A13E9C" w:rsidRPr="00A13E9C" w:rsidRDefault="00A13E9C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A13E9C">
        <w:rPr>
          <w:rFonts w:asciiTheme="minorHAnsi" w:hAnsiTheme="minorHAnsi" w:cs="Tahoma"/>
          <w:b/>
          <w:bCs/>
          <w:szCs w:val="20"/>
        </w:rPr>
        <w:t>Prohlášení o nabídkové ceně:</w:t>
      </w:r>
    </w:p>
    <w:p w14:paraId="6A752394" w14:textId="07944414" w:rsidR="00A13E9C" w:rsidRPr="00A13E9C" w:rsidRDefault="00A13E9C" w:rsidP="00A13E9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 w:rsidRPr="00A13E9C">
        <w:rPr>
          <w:rFonts w:asciiTheme="minorHAnsi" w:hAnsiTheme="minorHAnsi" w:cs="Tahoma"/>
          <w:szCs w:val="20"/>
        </w:rPr>
        <w:t xml:space="preserve">nabídková cena </w:t>
      </w:r>
      <w:r w:rsidR="003D6AFE">
        <w:rPr>
          <w:rFonts w:asciiTheme="minorHAnsi" w:hAnsiTheme="minorHAnsi" w:cs="Tahoma"/>
          <w:szCs w:val="20"/>
        </w:rPr>
        <w:t xml:space="preserve">v Kč bez DPH </w:t>
      </w:r>
      <w:r w:rsidRPr="00A13E9C">
        <w:rPr>
          <w:rFonts w:asciiTheme="minorHAnsi" w:hAnsiTheme="minorHAnsi" w:cs="Tahoma"/>
          <w:szCs w:val="20"/>
        </w:rPr>
        <w:t>je stanovena jako celková nabídková cena za kompletní splnění veřejné zakázky, a že</w:t>
      </w:r>
    </w:p>
    <w:p w14:paraId="2AE2D54F" w14:textId="77777777" w:rsidR="00A13E9C" w:rsidRPr="00B45B64" w:rsidRDefault="00A13E9C" w:rsidP="008221E4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 w:rsidRPr="00B45B64">
        <w:rPr>
          <w:rFonts w:asciiTheme="minorHAnsi" w:hAnsiTheme="minorHAnsi" w:cs="Tahoma"/>
          <w:szCs w:val="20"/>
        </w:rPr>
        <w:t>nabídková cena</w:t>
      </w:r>
      <w:r w:rsidR="003D6AFE">
        <w:rPr>
          <w:rFonts w:asciiTheme="minorHAnsi" w:hAnsiTheme="minorHAnsi" w:cs="Tahoma"/>
          <w:szCs w:val="20"/>
        </w:rPr>
        <w:t xml:space="preserve"> v Kč bez DPH</w:t>
      </w:r>
      <w:r w:rsidRPr="00B45B64">
        <w:rPr>
          <w:rFonts w:asciiTheme="minorHAnsi" w:hAnsiTheme="minorHAnsi" w:cs="Tahoma"/>
          <w:szCs w:val="20"/>
        </w:rPr>
        <w:t xml:space="preserve"> je stanovena jako maximální a její překročení je nepřípustné, a že</w:t>
      </w:r>
    </w:p>
    <w:p w14:paraId="5B1E0ACB" w14:textId="5E046DEF" w:rsidR="003325DA" w:rsidRPr="005200DB" w:rsidRDefault="00A13E9C" w:rsidP="00A13E9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b/>
          <w:bCs/>
          <w:szCs w:val="20"/>
        </w:rPr>
      </w:pPr>
      <w:r w:rsidRPr="005200DB">
        <w:rPr>
          <w:rFonts w:asciiTheme="minorHAnsi" w:hAnsiTheme="minorHAnsi" w:cs="Tahoma"/>
          <w:szCs w:val="20"/>
        </w:rPr>
        <w:t xml:space="preserve">nabídková cena </w:t>
      </w:r>
      <w:r w:rsidR="003D6AFE">
        <w:rPr>
          <w:rFonts w:asciiTheme="minorHAnsi" w:hAnsiTheme="minorHAnsi" w:cs="Tahoma"/>
          <w:szCs w:val="20"/>
        </w:rPr>
        <w:t>v Kč bez DPH</w:t>
      </w:r>
      <w:r w:rsidR="003D6AFE" w:rsidRPr="005200DB">
        <w:rPr>
          <w:rFonts w:asciiTheme="minorHAnsi" w:hAnsiTheme="minorHAnsi" w:cs="Tahoma"/>
          <w:szCs w:val="20"/>
        </w:rPr>
        <w:t xml:space="preserve"> </w:t>
      </w:r>
      <w:r w:rsidRPr="005200DB">
        <w:rPr>
          <w:rFonts w:asciiTheme="minorHAnsi" w:hAnsiTheme="minorHAnsi" w:cs="Tahoma"/>
          <w:szCs w:val="20"/>
        </w:rPr>
        <w:t>obsahuje ocenění všech plnění prodávajícího nutných k řádnému splnění veřejné zakázky, tj. zahrnuje ocenění veškerých činností, dodávek</w:t>
      </w:r>
      <w:r w:rsidR="00BB62C2">
        <w:rPr>
          <w:rFonts w:asciiTheme="minorHAnsi" w:hAnsiTheme="minorHAnsi" w:cs="Tahoma"/>
          <w:szCs w:val="20"/>
        </w:rPr>
        <w:t xml:space="preserve">, </w:t>
      </w:r>
      <w:r w:rsidRPr="005200DB">
        <w:rPr>
          <w:rFonts w:asciiTheme="minorHAnsi" w:hAnsiTheme="minorHAnsi" w:cs="Tahoma"/>
          <w:szCs w:val="20"/>
        </w:rPr>
        <w:t>souvisejících výkonů</w:t>
      </w:r>
      <w:r w:rsidR="00BB62C2">
        <w:rPr>
          <w:rFonts w:asciiTheme="minorHAnsi" w:hAnsiTheme="minorHAnsi" w:cs="Tahoma"/>
          <w:szCs w:val="20"/>
        </w:rPr>
        <w:t xml:space="preserve"> a služeb</w:t>
      </w:r>
      <w:r w:rsidRPr="005200DB">
        <w:rPr>
          <w:rFonts w:asciiTheme="minorHAnsi" w:hAnsiTheme="minorHAnsi" w:cs="Tahoma"/>
          <w:szCs w:val="20"/>
        </w:rPr>
        <w:t xml:space="preserve"> nutných k naplnění účelu a cíle plnění předmětné veřejné zakázky</w:t>
      </w:r>
      <w:r w:rsidR="005200DB">
        <w:rPr>
          <w:rFonts w:asciiTheme="minorHAnsi" w:hAnsiTheme="minorHAnsi" w:cs="Tahoma"/>
          <w:szCs w:val="20"/>
        </w:rPr>
        <w:t>.</w:t>
      </w:r>
    </w:p>
    <w:p w14:paraId="375BF643" w14:textId="77777777" w:rsidR="00CD597A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</w:rPr>
      </w:pPr>
    </w:p>
    <w:p w14:paraId="2EA36F27" w14:textId="768E0BBF" w:rsidR="008339B4" w:rsidRDefault="00AE5AE8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="00AD0F42" w:rsidRPr="00AD0F42">
        <w:rPr>
          <w:rFonts w:asciiTheme="minorHAnsi" w:hAnsiTheme="minorHAnsi" w:cs="Tahoma"/>
          <w:color w:val="000000"/>
        </w:rPr>
        <w:t xml:space="preserve"> dále prohlašuje, že si před podáním </w:t>
      </w:r>
      <w:r w:rsidR="00AD0F42" w:rsidRPr="00767F1A">
        <w:rPr>
          <w:rFonts w:asciiTheme="minorHAnsi" w:hAnsiTheme="minorHAnsi" w:cs="Tahoma"/>
          <w:b/>
          <w:color w:val="000000"/>
        </w:rPr>
        <w:t>NABÍDKY</w:t>
      </w:r>
      <w:r w:rsidR="00AD0F42" w:rsidRPr="00AD0F42">
        <w:rPr>
          <w:rFonts w:asciiTheme="minorHAnsi" w:hAnsiTheme="minorHAnsi" w:cs="Tahoma"/>
          <w:color w:val="000000"/>
        </w:rPr>
        <w:t xml:space="preserve"> </w:t>
      </w:r>
      <w:r w:rsidR="00AD0F42"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="00AD0F42" w:rsidRPr="00AD0F42">
        <w:rPr>
          <w:rFonts w:asciiTheme="minorHAnsi" w:hAnsiTheme="minorHAnsi" w:cs="Tahoma"/>
          <w:color w:val="000000"/>
        </w:rPr>
        <w:t xml:space="preserve"> které jednoznačně vymezují</w:t>
      </w:r>
      <w:r w:rsidR="00654955">
        <w:rPr>
          <w:rFonts w:asciiTheme="minorHAnsi" w:hAnsiTheme="minorHAnsi" w:cs="Tahoma"/>
          <w:color w:val="000000"/>
        </w:rPr>
        <w:t xml:space="preserve"> předmět zakázky </w:t>
      </w:r>
      <w:r w:rsidR="00AD0F42"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="00AD0F42" w:rsidRPr="00767F1A">
        <w:rPr>
          <w:rFonts w:asciiTheme="minorHAnsi" w:hAnsiTheme="minorHAnsi" w:cs="Tahoma"/>
          <w:b/>
          <w:color w:val="000000"/>
        </w:rPr>
        <w:t>VEŘEJNÉ ZAKÁZKY</w:t>
      </w:r>
      <w:r w:rsidR="00AD0F42"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="00AD0F42"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14:paraId="164E68A6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27D548" w14:textId="77777777" w:rsidR="009E6461" w:rsidRDefault="009E6461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  <w:bookmarkStart w:id="0" w:name="_GoBack"/>
      <w:bookmarkEnd w:id="0"/>
    </w:p>
    <w:p w14:paraId="0D16E3BF" w14:textId="77777777" w:rsidR="00C428B6" w:rsidRDefault="00C428B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AC9B537" w14:textId="77777777" w:rsidR="001C2966" w:rsidRDefault="001C29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739C9D5" w14:textId="77777777" w:rsidR="001C2966" w:rsidRDefault="001C29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F00DBD4" w14:textId="0A979532" w:rsidR="001C2966" w:rsidRDefault="001C29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983132" w:rsidRPr="008351D4">
        <w:rPr>
          <w:rFonts w:asciiTheme="minorHAnsi" w:hAnsiTheme="minorHAnsi" w:cstheme="minorHAnsi"/>
          <w:color w:val="FF0000"/>
        </w:rPr>
        <w:t>(</w:t>
      </w:r>
      <w:r w:rsidR="00983132">
        <w:rPr>
          <w:rFonts w:asciiTheme="minorHAnsi" w:hAnsiTheme="minorHAnsi" w:cstheme="minorHAnsi"/>
          <w:color w:val="FF0000"/>
        </w:rPr>
        <w:t>doplní</w:t>
      </w:r>
      <w:r w:rsidR="00983132"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4EFE19A0" w14:textId="77777777" w:rsidR="001C2966" w:rsidRDefault="001C29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529DF27" w14:textId="77777777" w:rsidR="001C2966" w:rsidRDefault="001C29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D08874A" w14:textId="1587B5DD" w:rsidR="008C598D" w:rsidRPr="00DA70D5" w:rsidRDefault="008C598D" w:rsidP="00AE04CF">
      <w:pPr>
        <w:widowControl w:val="0"/>
        <w:adjustRightInd w:val="0"/>
        <w:spacing w:after="0" w:line="240" w:lineRule="auto"/>
        <w:ind w:left="2835" w:hanging="2835"/>
        <w:jc w:val="both"/>
        <w:textAlignment w:val="baseline"/>
        <w:rPr>
          <w:rFonts w:asciiTheme="minorHAnsi" w:hAnsiTheme="minorHAnsi"/>
          <w:shd w:val="clear" w:color="auto" w:fill="FDFFE5"/>
        </w:rPr>
      </w:pPr>
    </w:p>
    <w:sectPr w:rsidR="008C598D" w:rsidRPr="00DA70D5" w:rsidSect="00C428B6">
      <w:headerReference w:type="default" r:id="rId8"/>
      <w:footerReference w:type="default" r:id="rId9"/>
      <w:pgSz w:w="11906" w:h="16838" w:code="9"/>
      <w:pgMar w:top="993" w:right="964" w:bottom="709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48E3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33B33D2A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03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5264"/>
    <w:rsid w:val="00055BE2"/>
    <w:rsid w:val="00056594"/>
    <w:rsid w:val="0005659A"/>
    <w:rsid w:val="00056CF7"/>
    <w:rsid w:val="00057899"/>
    <w:rsid w:val="000578E6"/>
    <w:rsid w:val="0006079B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61E2"/>
    <w:rsid w:val="000972C1"/>
    <w:rsid w:val="00097575"/>
    <w:rsid w:val="00097F4E"/>
    <w:rsid w:val="00097FC7"/>
    <w:rsid w:val="000A0533"/>
    <w:rsid w:val="000A2CE1"/>
    <w:rsid w:val="000A333D"/>
    <w:rsid w:val="000A38B5"/>
    <w:rsid w:val="000A39A9"/>
    <w:rsid w:val="000A497B"/>
    <w:rsid w:val="000A4EAC"/>
    <w:rsid w:val="000A4F22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8E3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A7B69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2D61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3105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7B6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6BBE4-0447-4335-959A-79E66E7CE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1</Pages>
  <Words>276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2102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212</cp:revision>
  <cp:lastPrinted>2018-10-15T06:15:00Z</cp:lastPrinted>
  <dcterms:created xsi:type="dcterms:W3CDTF">2015-09-21T07:06:00Z</dcterms:created>
  <dcterms:modified xsi:type="dcterms:W3CDTF">2020-02-26T15:43:00Z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