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4DC" w:rsidRPr="007C495A" w:rsidRDefault="008144DC" w:rsidP="00071D40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eastAsia="x-none"/>
        </w:rPr>
      </w:pPr>
      <w:r w:rsidRPr="007C495A">
        <w:rPr>
          <w:rFonts w:asciiTheme="minorHAnsi" w:eastAsia="Times New Roman" w:hAnsiTheme="minorHAnsi" w:cs="Arial"/>
          <w:b/>
          <w:lang w:val="x-none" w:eastAsia="x-none"/>
        </w:rPr>
        <w:t>Příloha zadávací dokumentace</w:t>
      </w:r>
      <w:r w:rsidRPr="007C495A">
        <w:rPr>
          <w:rFonts w:asciiTheme="minorHAnsi" w:eastAsia="Times New Roman" w:hAnsiTheme="minorHAnsi" w:cs="Arial"/>
          <w:b/>
          <w:lang w:eastAsia="x-none"/>
        </w:rPr>
        <w:t xml:space="preserve"> č. </w:t>
      </w:r>
      <w:r w:rsidR="00337F80">
        <w:rPr>
          <w:rFonts w:asciiTheme="minorHAnsi" w:eastAsia="Times New Roman" w:hAnsiTheme="minorHAnsi" w:cs="Arial"/>
          <w:b/>
          <w:lang w:eastAsia="x-none"/>
        </w:rPr>
        <w:t>7</w:t>
      </w:r>
      <w:bookmarkStart w:id="0" w:name="_GoBack"/>
      <w:bookmarkEnd w:id="0"/>
      <w:r w:rsidR="003F4E24" w:rsidRPr="007C495A">
        <w:rPr>
          <w:rFonts w:asciiTheme="minorHAnsi" w:eastAsia="Times New Roman" w:hAnsiTheme="minorHAnsi" w:cs="Arial"/>
          <w:b/>
          <w:lang w:eastAsia="x-none"/>
        </w:rPr>
        <w:t xml:space="preserve"> - Čestné prohlášení o střetu zájmů</w:t>
      </w:r>
    </w:p>
    <w:p w:rsidR="007C495A" w:rsidRPr="007C495A" w:rsidRDefault="007C495A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lang w:val="x-none" w:eastAsia="x-none"/>
        </w:rPr>
      </w:pPr>
    </w:p>
    <w:p w:rsidR="008144DC" w:rsidRPr="007C495A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u w:val="single"/>
          <w:lang w:val="x-none" w:eastAsia="x-none"/>
        </w:rPr>
      </w:pPr>
      <w:r w:rsidRPr="007C495A">
        <w:rPr>
          <w:rFonts w:asciiTheme="minorHAnsi" w:eastAsia="Times New Roman" w:hAnsiTheme="minorHAnsi" w:cs="Arial"/>
          <w:b/>
          <w:u w:val="single"/>
          <w:lang w:val="x-none" w:eastAsia="x-none"/>
        </w:rPr>
        <w:t>Čestné prohlášení</w:t>
      </w:r>
      <w:r w:rsidRPr="007C495A">
        <w:rPr>
          <w:rFonts w:asciiTheme="minorHAnsi" w:eastAsia="Times New Roman" w:hAnsiTheme="minorHAnsi" w:cs="Arial"/>
          <w:b/>
          <w:u w:val="single"/>
          <w:lang w:eastAsia="x-none"/>
        </w:rPr>
        <w:t xml:space="preserve"> </w:t>
      </w:r>
      <w:r w:rsidRPr="007C495A">
        <w:rPr>
          <w:rFonts w:asciiTheme="minorHAnsi" w:eastAsia="Times New Roman" w:hAnsiTheme="minorHAnsi" w:cs="Arial"/>
          <w:b/>
          <w:u w:val="single"/>
          <w:lang w:val="x-none" w:eastAsia="x-none"/>
        </w:rPr>
        <w:t>dodavatele</w:t>
      </w:r>
    </w:p>
    <w:p w:rsidR="008144DC" w:rsidRDefault="008144DC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  <w:r w:rsidRPr="007C495A">
        <w:rPr>
          <w:rFonts w:asciiTheme="minorHAnsi" w:eastAsia="Times New Roman" w:hAnsiTheme="minorHAnsi" w:cs="Arial"/>
          <w:lang w:val="x-none" w:eastAsia="x-none"/>
        </w:rPr>
        <w:t xml:space="preserve">o splnění </w:t>
      </w:r>
      <w:r w:rsidRPr="007C495A">
        <w:rPr>
          <w:rFonts w:asciiTheme="minorHAnsi" w:eastAsia="Times New Roman" w:hAnsiTheme="minorHAnsi" w:cs="Arial"/>
          <w:lang w:eastAsia="x-none"/>
        </w:rPr>
        <w:t>podmínek účasti v zadávacím řízení</w:t>
      </w:r>
      <w:r w:rsidRPr="007C495A">
        <w:rPr>
          <w:rFonts w:asciiTheme="minorHAnsi" w:eastAsia="Times New Roman" w:hAnsiTheme="minorHAnsi" w:cs="Arial"/>
          <w:lang w:eastAsia="x-none"/>
        </w:rPr>
        <w:br/>
        <w:t>plynoucích z </w:t>
      </w:r>
      <w:proofErr w:type="spellStart"/>
      <w:r w:rsidRPr="007C495A">
        <w:rPr>
          <w:rFonts w:asciiTheme="minorHAnsi" w:eastAsia="Times New Roman" w:hAnsiTheme="minorHAnsi" w:cs="Arial"/>
          <w:lang w:eastAsia="x-none"/>
        </w:rPr>
        <w:t>ust</w:t>
      </w:r>
      <w:proofErr w:type="spellEnd"/>
      <w:r w:rsidRPr="007C495A">
        <w:rPr>
          <w:rFonts w:asciiTheme="minorHAnsi" w:eastAsia="Times New Roman" w:hAnsiTheme="minorHAnsi" w:cs="Arial"/>
          <w:lang w:eastAsia="x-none"/>
        </w:rPr>
        <w:t>. § 4b zákona č. 159/2006 Sb., o střetu zájmů, v</w:t>
      </w:r>
      <w:r w:rsidR="001D1DFF" w:rsidRPr="007C495A">
        <w:rPr>
          <w:rFonts w:asciiTheme="minorHAnsi" w:eastAsia="Times New Roman" w:hAnsiTheme="minorHAnsi" w:cs="Arial"/>
          <w:lang w:eastAsia="x-none"/>
        </w:rPr>
        <w:t>e znění pozdějších předpisů</w:t>
      </w:r>
    </w:p>
    <w:p w:rsidR="007C495A" w:rsidRDefault="007C495A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851"/>
        <w:gridCol w:w="6095"/>
      </w:tblGrid>
      <w:tr w:rsidR="007C495A" w:rsidRPr="007B7199" w:rsidTr="00030C81">
        <w:tc>
          <w:tcPr>
            <w:tcW w:w="3397" w:type="dxa"/>
            <w:shd w:val="clear" w:color="auto" w:fill="F2F2F2"/>
            <w:vAlign w:val="center"/>
          </w:tcPr>
          <w:p w:rsidR="007C495A" w:rsidRPr="007B7199" w:rsidRDefault="007C495A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Pr="007B7199">
              <w:rPr>
                <w:rFonts w:asciiTheme="minorHAnsi" w:hAnsiTheme="minorHAnsi" w:cs="Calibri"/>
                <w:b/>
              </w:rPr>
              <w:t>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946" w:type="dxa"/>
            <w:gridSpan w:val="2"/>
          </w:tcPr>
          <w:p w:rsidR="007C495A" w:rsidRPr="007B7199" w:rsidRDefault="007C495A" w:rsidP="00030C81">
            <w:pPr>
              <w:pStyle w:val="Default"/>
              <w:rPr>
                <w:rFonts w:asciiTheme="minorHAnsi" w:hAnsiTheme="minorHAnsi"/>
                <w:bCs/>
              </w:rPr>
            </w:pPr>
            <w:r w:rsidRPr="00881AEB">
              <w:rPr>
                <w:sz w:val="22"/>
                <w:szCs w:val="22"/>
              </w:rPr>
              <w:t>Datové centrum NPK- serverová část</w:t>
            </w:r>
          </w:p>
        </w:tc>
      </w:tr>
      <w:tr w:rsidR="007C495A" w:rsidRPr="007B7199" w:rsidTr="00030C81">
        <w:tc>
          <w:tcPr>
            <w:tcW w:w="3397" w:type="dxa"/>
            <w:vMerge w:val="restart"/>
            <w:shd w:val="clear" w:color="auto" w:fill="F2F2F2"/>
            <w:vAlign w:val="center"/>
          </w:tcPr>
          <w:p w:rsidR="007C495A" w:rsidRPr="007B7199" w:rsidRDefault="007C495A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7C495A" w:rsidRPr="007B7199" w:rsidTr="00030C81">
        <w:tc>
          <w:tcPr>
            <w:tcW w:w="3397" w:type="dxa"/>
            <w:vMerge/>
            <w:shd w:val="clear" w:color="auto" w:fill="F2F2F2"/>
            <w:vAlign w:val="center"/>
          </w:tcPr>
          <w:p w:rsidR="007C495A" w:rsidRPr="007B7199" w:rsidRDefault="007C495A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7C495A" w:rsidRPr="007B7199" w:rsidTr="00030C81">
        <w:tc>
          <w:tcPr>
            <w:tcW w:w="3397" w:type="dxa"/>
            <w:vMerge/>
            <w:shd w:val="clear" w:color="auto" w:fill="F2F2F2"/>
            <w:vAlign w:val="center"/>
          </w:tcPr>
          <w:p w:rsidR="007C495A" w:rsidRPr="007B7199" w:rsidRDefault="007C495A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:rsidR="007C495A" w:rsidRPr="007B7199" w:rsidRDefault="007C495A" w:rsidP="00030C81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</w:tbl>
    <w:p w:rsidR="007C495A" w:rsidRDefault="007C495A" w:rsidP="007C495A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:rsidR="007C495A" w:rsidRDefault="007C495A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6946"/>
      </w:tblGrid>
      <w:tr w:rsidR="003834EF" w:rsidRPr="007B7199" w:rsidTr="00030C81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3834EF" w:rsidRPr="007B7199" w:rsidRDefault="003834EF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3834EF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3834EF" w:rsidRPr="007B7199" w:rsidDel="00FC316F" w:rsidRDefault="003834EF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834EF" w:rsidRPr="007B7199" w:rsidDel="001A748D" w:rsidRDefault="003834EF" w:rsidP="00030C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3834EF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3834EF" w:rsidRPr="007B7199" w:rsidDel="00FC316F" w:rsidRDefault="003834EF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834EF" w:rsidRPr="007B7199" w:rsidDel="001A748D" w:rsidRDefault="003834EF" w:rsidP="00030C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3834EF" w:rsidRPr="007B7199" w:rsidDel="001A748D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3834EF" w:rsidRPr="007B7199" w:rsidDel="00FC316F" w:rsidRDefault="003834EF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834EF" w:rsidRPr="007B7199" w:rsidDel="001A748D" w:rsidRDefault="003834EF" w:rsidP="00030C8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3834EF" w:rsidRPr="007B7199" w:rsidTr="00030C81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3834EF" w:rsidRDefault="003834EF" w:rsidP="00030C8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3025F4">
              <w:rPr>
                <w:rFonts w:asciiTheme="minorHAnsi" w:hAnsiTheme="minorHAnsi"/>
              </w:rPr>
              <w:t>Osoba oprávněná jednat za dodavatele</w:t>
            </w: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834EF" w:rsidRPr="007B7199" w:rsidRDefault="003834EF" w:rsidP="00030C81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:rsidR="007C495A" w:rsidRDefault="007C495A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lang w:eastAsia="x-none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BD250F" w:rsidRDefault="00BD250F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8144DC" w:rsidP="0072217C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3834EF" w:rsidRPr="003834EF">
        <w:rPr>
          <w:rFonts w:asciiTheme="minorHAnsi" w:hAnsiTheme="minorHAnsi" w:cs="Arial"/>
          <w:b/>
          <w:color w:val="000000"/>
        </w:rPr>
        <w:t>Datové centrum NPK- serverová část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:rsidR="008144DC" w:rsidRPr="0097172D" w:rsidRDefault="0097172D" w:rsidP="0097172D">
      <w:pPr>
        <w:tabs>
          <w:tab w:val="left" w:pos="108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8144DC" w:rsidRPr="00C511F5" w:rsidRDefault="008144DC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315E27" w:rsidRDefault="00315E27" w:rsidP="00AA1B3F">
      <w:pPr>
        <w:spacing w:after="0" w:line="240" w:lineRule="auto"/>
        <w:rPr>
          <w:rFonts w:asciiTheme="minorHAnsi" w:hAnsiTheme="minorHAnsi" w:cs="Arial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AB1E7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E2EF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</w:t>
      </w: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3E0062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3E0062" w:rsidRPr="00DA70D5" w:rsidRDefault="003E0062" w:rsidP="003E006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p w:rsidR="003E0062" w:rsidRDefault="003E0062" w:rsidP="003E0062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="Arial"/>
        </w:rPr>
        <w:t xml:space="preserve">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Funkce - 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:rsidR="008144DC" w:rsidRPr="00C511F5" w:rsidRDefault="008144DC" w:rsidP="003E0062">
      <w:pPr>
        <w:spacing w:after="0" w:line="240" w:lineRule="auto"/>
        <w:rPr>
          <w:rFonts w:asciiTheme="minorHAnsi" w:hAnsiTheme="minorHAnsi" w:cs="Arial"/>
        </w:rPr>
      </w:pPr>
    </w:p>
    <w:sectPr w:rsidR="008144DC" w:rsidRPr="00C511F5" w:rsidSect="00B7551C">
      <w:headerReference w:type="default" r:id="rId6"/>
      <w:footerReference w:type="default" r:id="rId7"/>
      <w:pgSz w:w="11906" w:h="16838"/>
      <w:pgMar w:top="1843" w:right="720" w:bottom="1560" w:left="720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551C" w:rsidRPr="00402426" w:rsidRDefault="00B7551C" w:rsidP="00B7551C">
    <w:pPr>
      <w:pStyle w:val="Zpat"/>
      <w:rPr>
        <w:rFonts w:cs="Arial"/>
        <w:sz w:val="18"/>
        <w:szCs w:val="18"/>
      </w:rPr>
    </w:pPr>
    <w:r w:rsidRPr="00402426">
      <w:rPr>
        <w:rFonts w:cs="Arial"/>
        <w:sz w:val="18"/>
        <w:szCs w:val="18"/>
      </w:rPr>
      <w:t xml:space="preserve">Název projektů: „Regionální systém PACS NPK – zpracování a sdílení obrazové informace pacienta a dalších </w:t>
    </w:r>
    <w:proofErr w:type="spellStart"/>
    <w:r w:rsidRPr="00402426">
      <w:rPr>
        <w:rFonts w:cs="Arial"/>
        <w:sz w:val="18"/>
        <w:szCs w:val="18"/>
      </w:rPr>
      <w:t>specifických</w:t>
    </w:r>
    <w:proofErr w:type="spellEnd"/>
    <w:r>
      <w:rPr>
        <w:rFonts w:cs="Arial"/>
        <w:sz w:val="18"/>
        <w:szCs w:val="18"/>
      </w:rPr>
      <w:t xml:space="preserve"> </w:t>
    </w:r>
    <w:proofErr w:type="spellStart"/>
    <w:r w:rsidRPr="00402426">
      <w:rPr>
        <w:rFonts w:cs="Arial"/>
        <w:sz w:val="18"/>
        <w:szCs w:val="18"/>
      </w:rPr>
      <w:t>obrazových</w:t>
    </w:r>
    <w:proofErr w:type="spellEnd"/>
    <w:r w:rsidRPr="00402426">
      <w:rPr>
        <w:rFonts w:cs="Arial"/>
        <w:sz w:val="18"/>
        <w:szCs w:val="18"/>
      </w:rPr>
      <w:t xml:space="preserve"> informací a podpora telemedicíny v Nemocnici Pardubického kraje, a.s.“, CZ.06.3.05/0.0/0.0/16_034/0005808, „Jednotný klinický informační systém NPK“, číslo projektu: CZ.06.3.05/0.0/0.0/16_034/0005195.</w:t>
    </w:r>
  </w:p>
  <w:p w:rsidR="0097172D" w:rsidRDefault="00B7551C" w:rsidP="00B7551C">
    <w:pPr>
      <w:pStyle w:val="Zpat"/>
    </w:pPr>
    <w:r w:rsidRPr="00402426">
      <w:rPr>
        <w:rFonts w:cs="Arial"/>
        <w:b/>
        <w:sz w:val="18"/>
        <w:szCs w:val="18"/>
      </w:rPr>
      <w:t xml:space="preserve">Tyto projekty jsou spolufinancovány Evropskou unií z Evropského fondu pro regionální rozvoj.                                                              </w:t>
    </w: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337F80"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1F5" w:rsidRDefault="00B755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F5BA57B" wp14:editId="09E847FD">
          <wp:simplePos x="0" y="0"/>
          <wp:positionH relativeFrom="margin">
            <wp:posOffset>4762500</wp:posOffset>
          </wp:positionH>
          <wp:positionV relativeFrom="paragraph">
            <wp:posOffset>200025</wp:posOffset>
          </wp:positionV>
          <wp:extent cx="1676400" cy="448656"/>
          <wp:effectExtent l="0" t="0" r="0" b="8890"/>
          <wp:wrapNone/>
          <wp:docPr id="63" name="Obrázek 6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-266700</wp:posOffset>
          </wp:positionH>
          <wp:positionV relativeFrom="paragraph">
            <wp:posOffset>-80010</wp:posOffset>
          </wp:positionV>
          <wp:extent cx="5067300" cy="836930"/>
          <wp:effectExtent l="0" t="0" r="0" b="1270"/>
          <wp:wrapNone/>
          <wp:docPr id="96" name="Obrázek 96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730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DC"/>
    <w:rsid w:val="00071D40"/>
    <w:rsid w:val="000952A3"/>
    <w:rsid w:val="000E2C04"/>
    <w:rsid w:val="001A66B5"/>
    <w:rsid w:val="001D1DFF"/>
    <w:rsid w:val="001D591A"/>
    <w:rsid w:val="00232777"/>
    <w:rsid w:val="002C2275"/>
    <w:rsid w:val="002F3C47"/>
    <w:rsid w:val="00315E27"/>
    <w:rsid w:val="00337F80"/>
    <w:rsid w:val="003834EF"/>
    <w:rsid w:val="003E0062"/>
    <w:rsid w:val="003F4E24"/>
    <w:rsid w:val="004501F7"/>
    <w:rsid w:val="005961CD"/>
    <w:rsid w:val="00680677"/>
    <w:rsid w:val="00715CA3"/>
    <w:rsid w:val="0072217C"/>
    <w:rsid w:val="00751260"/>
    <w:rsid w:val="007A2628"/>
    <w:rsid w:val="007C495A"/>
    <w:rsid w:val="008144DC"/>
    <w:rsid w:val="00860E77"/>
    <w:rsid w:val="008713E2"/>
    <w:rsid w:val="008B48EB"/>
    <w:rsid w:val="0097172D"/>
    <w:rsid w:val="00AA1B3F"/>
    <w:rsid w:val="00AB04D0"/>
    <w:rsid w:val="00B7551C"/>
    <w:rsid w:val="00BD03B2"/>
    <w:rsid w:val="00BD250F"/>
    <w:rsid w:val="00C26550"/>
    <w:rsid w:val="00C30CBC"/>
    <w:rsid w:val="00C40F1E"/>
    <w:rsid w:val="00C511F5"/>
    <w:rsid w:val="00C914DA"/>
    <w:rsid w:val="00D60E33"/>
    <w:rsid w:val="00DA707E"/>
    <w:rsid w:val="00DB1F90"/>
    <w:rsid w:val="00DB46DC"/>
    <w:rsid w:val="00E21D26"/>
    <w:rsid w:val="00F74FB0"/>
    <w:rsid w:val="00F77DD4"/>
    <w:rsid w:val="00F9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9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1CD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5961CD"/>
    <w:rPr>
      <w:sz w:val="22"/>
      <w:szCs w:val="22"/>
      <w:lang w:eastAsia="en-US"/>
    </w:rPr>
  </w:style>
  <w:style w:type="paragraph" w:customStyle="1" w:styleId="Default">
    <w:name w:val="Default"/>
    <w:rsid w:val="007C495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217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Zdeněk Kohoutek</cp:lastModifiedBy>
  <cp:revision>33</cp:revision>
  <dcterms:created xsi:type="dcterms:W3CDTF">2019-04-15T08:34:00Z</dcterms:created>
  <dcterms:modified xsi:type="dcterms:W3CDTF">2020-01-10T09:44:00Z</dcterms:modified>
</cp:coreProperties>
</file>