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A1B87" w14:textId="32E935CE" w:rsidR="005C1633" w:rsidRPr="004A4DDF" w:rsidRDefault="00E3698E" w:rsidP="004A4DDF">
      <w:pPr>
        <w:pStyle w:val="ACNormln"/>
        <w:spacing w:before="0"/>
        <w:jc w:val="center"/>
        <w:outlineLvl w:val="0"/>
        <w:rPr>
          <w:sz w:val="24"/>
        </w:rPr>
      </w:pPr>
      <w:r>
        <w:rPr>
          <w:rFonts w:ascii="Arial" w:hAnsi="Arial" w:cs="Arial"/>
          <w:b/>
          <w:sz w:val="32"/>
          <w:szCs w:val="32"/>
        </w:rPr>
        <w:t xml:space="preserve"> </w:t>
      </w:r>
      <w:r w:rsidR="00EA0125">
        <w:rPr>
          <w:rFonts w:ascii="Arial" w:hAnsi="Arial" w:cs="Arial"/>
          <w:b/>
          <w:sz w:val="32"/>
          <w:szCs w:val="32"/>
        </w:rPr>
        <w:t>Smlouv</w:t>
      </w:r>
      <w:r w:rsidR="005C1633" w:rsidRPr="005C1633">
        <w:rPr>
          <w:rFonts w:ascii="Arial" w:hAnsi="Arial" w:cs="Arial"/>
          <w:b/>
          <w:sz w:val="32"/>
          <w:szCs w:val="32"/>
        </w:rPr>
        <w:t xml:space="preserve">a o poskytování </w:t>
      </w:r>
      <w:r w:rsidR="00401355">
        <w:rPr>
          <w:rFonts w:ascii="Arial" w:hAnsi="Arial" w:cs="Arial"/>
          <w:b/>
          <w:sz w:val="32"/>
          <w:szCs w:val="32"/>
        </w:rPr>
        <w:t>s</w:t>
      </w:r>
      <w:r w:rsidR="005C1633" w:rsidRPr="005C1633">
        <w:rPr>
          <w:rFonts w:ascii="Arial" w:hAnsi="Arial" w:cs="Arial"/>
          <w:b/>
          <w:sz w:val="32"/>
          <w:szCs w:val="32"/>
        </w:rPr>
        <w:t xml:space="preserve">ervisních </w:t>
      </w:r>
      <w:r w:rsidR="004A4DDF" w:rsidRPr="005C1633">
        <w:rPr>
          <w:rFonts w:ascii="Arial" w:hAnsi="Arial" w:cs="Arial"/>
          <w:b/>
          <w:sz w:val="32"/>
          <w:szCs w:val="32"/>
        </w:rPr>
        <w:t xml:space="preserve">služeb </w:t>
      </w:r>
      <w:r w:rsidR="004A4DDF" w:rsidRPr="00C83563">
        <w:rPr>
          <w:rFonts w:ascii="Arial" w:hAnsi="Arial" w:cs="Arial"/>
          <w:b/>
          <w:sz w:val="32"/>
          <w:szCs w:val="32"/>
        </w:rPr>
        <w:t>č.</w:t>
      </w:r>
      <w:r w:rsidR="005C1633" w:rsidRPr="009F7A34">
        <w:rPr>
          <w:i/>
          <w:color w:val="AEAAAA" w:themeColor="background2" w:themeShade="BF"/>
          <w:sz w:val="28"/>
          <w:highlight w:val="yellow"/>
        </w:rPr>
        <w:t xml:space="preserve"> </w:t>
      </w:r>
      <w:r w:rsidR="004A4DDF" w:rsidRPr="009F7A34">
        <w:rPr>
          <w:i/>
          <w:color w:val="AEAAAA" w:themeColor="background2" w:themeShade="BF"/>
          <w:sz w:val="28"/>
          <w:highlight w:val="yellow"/>
        </w:rPr>
        <w:t>…</w:t>
      </w:r>
      <w:r w:rsidR="004A4DDF" w:rsidRPr="00F92220">
        <w:rPr>
          <w:i/>
          <w:color w:val="AEAAAA" w:themeColor="background2" w:themeShade="BF"/>
          <w:sz w:val="28"/>
          <w:highlight w:val="yellow"/>
        </w:rPr>
        <w:t xml:space="preserve"> vyplní </w:t>
      </w:r>
      <w:r w:rsidR="00AB69A6" w:rsidRPr="00F92220">
        <w:rPr>
          <w:i/>
          <w:color w:val="AEAAAA" w:themeColor="background2" w:themeShade="BF"/>
          <w:sz w:val="28"/>
          <w:highlight w:val="yellow"/>
        </w:rPr>
        <w:t>poskytovatel</w:t>
      </w:r>
    </w:p>
    <w:p w14:paraId="5DE66F50" w14:textId="13C582AA" w:rsidR="00FA3EE2" w:rsidRPr="00EE3C7F" w:rsidRDefault="00EE3C7F" w:rsidP="009F7A34">
      <w:pPr>
        <w:spacing w:after="0"/>
        <w:jc w:val="center"/>
        <w:rPr>
          <w:sz w:val="20"/>
          <w:szCs w:val="20"/>
        </w:rPr>
      </w:pPr>
      <w:bookmarkStart w:id="0" w:name="_Hlk521047319"/>
      <w:r w:rsidRPr="009F7A34">
        <w:rPr>
          <w:sz w:val="20"/>
          <w:szCs w:val="20"/>
        </w:rPr>
        <w:t>uzavřená dle ustanovení § 1746, odst. 2 a násl. zákona číslo 89/2012 Sb., občanský zákoník v</w:t>
      </w:r>
      <w:r w:rsidR="00FD21DB">
        <w:rPr>
          <w:sz w:val="20"/>
          <w:szCs w:val="20"/>
        </w:rPr>
        <w:t xml:space="preserve">e </w:t>
      </w:r>
      <w:r w:rsidRPr="009F7A34">
        <w:rPr>
          <w:sz w:val="20"/>
          <w:szCs w:val="20"/>
        </w:rPr>
        <w:t>znění</w:t>
      </w:r>
      <w:r w:rsidR="00FD21DB">
        <w:rPr>
          <w:sz w:val="20"/>
          <w:szCs w:val="20"/>
        </w:rPr>
        <w:t xml:space="preserve"> pozdějších </w:t>
      </w:r>
      <w:proofErr w:type="gramStart"/>
      <w:r w:rsidR="00FD21DB">
        <w:rPr>
          <w:sz w:val="20"/>
          <w:szCs w:val="20"/>
        </w:rPr>
        <w:t xml:space="preserve">předpisů </w:t>
      </w:r>
      <w:r w:rsidR="00FA3EE2" w:rsidRPr="009F7A34">
        <w:rPr>
          <w:sz w:val="20"/>
          <w:szCs w:val="20"/>
        </w:rPr>
        <w:t xml:space="preserve"> (dále</w:t>
      </w:r>
      <w:proofErr w:type="gramEnd"/>
      <w:r w:rsidR="00FA3EE2" w:rsidRPr="009F7A34">
        <w:rPr>
          <w:sz w:val="20"/>
          <w:szCs w:val="20"/>
        </w:rPr>
        <w:t xml:space="preserve"> jen „OZ“)</w:t>
      </w:r>
    </w:p>
    <w:bookmarkEnd w:id="0"/>
    <w:p w14:paraId="10522363" w14:textId="6E25AAEC" w:rsidR="004A4DDF" w:rsidRPr="00EE3C7F" w:rsidRDefault="004A4DDF" w:rsidP="00EE3C7F">
      <w:pPr>
        <w:jc w:val="center"/>
        <w:rPr>
          <w:sz w:val="20"/>
          <w:szCs w:val="20"/>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500F0C93" w14:textId="2DC8D2A6" w:rsidR="004B6BF4" w:rsidRDefault="004B6BF4" w:rsidP="004B6BF4">
      <w:pPr>
        <w:tabs>
          <w:tab w:val="left" w:pos="2268"/>
        </w:tabs>
        <w:autoSpaceDN w:val="0"/>
        <w:spacing w:after="0"/>
      </w:pPr>
      <w:r>
        <w:t xml:space="preserve">Zastoupená: </w:t>
      </w:r>
      <w:r>
        <w:tab/>
        <w:t xml:space="preserve">MUDr. Tomášem Gottvaldem, </w:t>
      </w:r>
      <w:r w:rsidR="00D23F4A">
        <w:t xml:space="preserve">MHA, </w:t>
      </w:r>
      <w:r>
        <w:t>předsedou představenstva</w:t>
      </w:r>
    </w:p>
    <w:p w14:paraId="6C6255D1" w14:textId="77777777" w:rsidR="004B6BF4" w:rsidRDefault="004B6BF4" w:rsidP="004B6BF4">
      <w:pPr>
        <w:tabs>
          <w:tab w:val="left" w:pos="2268"/>
        </w:tabs>
        <w:autoSpaceDN w:val="0"/>
        <w:spacing w:after="0"/>
      </w:pPr>
      <w:r>
        <w:t xml:space="preserve">  </w:t>
      </w:r>
      <w:r>
        <w:tab/>
        <w:t xml:space="preserve">Ing. Františkem </w:t>
      </w:r>
      <w:proofErr w:type="spellStart"/>
      <w:r>
        <w:t>Lešundákem</w:t>
      </w:r>
      <w:proofErr w:type="spellEnd"/>
      <w:r>
        <w:t xml:space="preserve">, místopředsedou představenstva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6776C3A" w:rsidR="005C1633" w:rsidRPr="00AD1C61" w:rsidRDefault="005C1633" w:rsidP="005C1633">
      <w:pPr>
        <w:tabs>
          <w:tab w:val="left" w:pos="2268"/>
        </w:tabs>
        <w:autoSpaceDN w:val="0"/>
        <w:spacing w:after="0"/>
      </w:pPr>
      <w:r w:rsidRPr="00AD1C61">
        <w:t xml:space="preserve">dále jen </w:t>
      </w:r>
      <w:r w:rsidRPr="00401355">
        <w:rPr>
          <w:b/>
        </w:rPr>
        <w:t>Objednatel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644529F6"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AB69A6">
        <w:rPr>
          <w:i/>
          <w:color w:val="AEAAAA" w:themeColor="background2" w:themeShade="BF"/>
          <w:highlight w:val="yellow"/>
        </w:rPr>
        <w:t>poskytovatel</w:t>
      </w:r>
      <w:r w:rsidR="004A4DDF" w:rsidRPr="004A4DDF">
        <w:rPr>
          <w:i/>
          <w:color w:val="AEAAAA" w:themeColor="background2" w:themeShade="BF"/>
        </w:rPr>
        <w:tab/>
      </w:r>
    </w:p>
    <w:p w14:paraId="78AEDA70" w14:textId="43722EC8"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AB69A6">
        <w:rPr>
          <w:i/>
          <w:color w:val="AEAAAA" w:themeColor="background2" w:themeShade="BF"/>
          <w:highlight w:val="yellow"/>
        </w:rPr>
        <w:t>poskytovatel</w:t>
      </w:r>
      <w:r w:rsidRPr="004A4DDF">
        <w:rPr>
          <w:i/>
          <w:color w:val="AEAAAA" w:themeColor="background2" w:themeShade="BF"/>
        </w:rPr>
        <w:tab/>
      </w:r>
    </w:p>
    <w:p w14:paraId="66FEEE26" w14:textId="65C71535"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AB69A6">
        <w:rPr>
          <w:i/>
          <w:color w:val="AEAAAA" w:themeColor="background2" w:themeShade="BF"/>
          <w:highlight w:val="yellow"/>
        </w:rPr>
        <w:t>poskytovatel</w:t>
      </w:r>
      <w:r w:rsidR="004A4DDF" w:rsidRPr="004A4DDF">
        <w:rPr>
          <w:i/>
          <w:color w:val="AEAAAA" w:themeColor="background2" w:themeShade="BF"/>
        </w:rPr>
        <w:tab/>
      </w:r>
      <w:r w:rsidRPr="00AD1C61">
        <w:t xml:space="preserve"> </w:t>
      </w:r>
      <w:r>
        <w:tab/>
      </w:r>
    </w:p>
    <w:p w14:paraId="5D03248F" w14:textId="17261FAB"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AB69A6">
        <w:rPr>
          <w:i/>
          <w:color w:val="AEAAAA" w:themeColor="background2" w:themeShade="BF"/>
          <w:highlight w:val="yellow"/>
        </w:rPr>
        <w:t>poskytovatel</w:t>
      </w:r>
      <w:r w:rsidR="004A4DDF" w:rsidRPr="004A4DDF">
        <w:rPr>
          <w:i/>
          <w:color w:val="AEAAAA" w:themeColor="background2" w:themeShade="BF"/>
        </w:rPr>
        <w:tab/>
      </w:r>
      <w:r w:rsidRPr="00AD1C61">
        <w:tab/>
      </w:r>
    </w:p>
    <w:p w14:paraId="5C9E6C59" w14:textId="1D83629D"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AB69A6">
        <w:rPr>
          <w:i/>
          <w:color w:val="AEAAAA" w:themeColor="background2" w:themeShade="BF"/>
          <w:highlight w:val="yellow"/>
        </w:rPr>
        <w:t>poskytovatel</w:t>
      </w:r>
      <w:r w:rsidR="004A4DDF" w:rsidRPr="004A4DDF">
        <w:rPr>
          <w:i/>
          <w:color w:val="AEAAAA" w:themeColor="background2" w:themeShade="BF"/>
        </w:rPr>
        <w:tab/>
      </w:r>
      <w:r>
        <w:tab/>
      </w:r>
      <w:r w:rsidRPr="00401355">
        <w:t xml:space="preserve"> </w:t>
      </w:r>
    </w:p>
    <w:p w14:paraId="44AF6979" w14:textId="26583E5C"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AB69A6">
        <w:rPr>
          <w:i/>
          <w:color w:val="AEAAAA" w:themeColor="background2" w:themeShade="BF"/>
          <w:highlight w:val="yellow"/>
        </w:rPr>
        <w:t>poskytovatel</w:t>
      </w:r>
      <w:r w:rsidR="004A4DDF" w:rsidRPr="004A4DDF">
        <w:rPr>
          <w:i/>
          <w:color w:val="AEAAAA" w:themeColor="background2" w:themeShade="BF"/>
        </w:rPr>
        <w:tab/>
      </w:r>
      <w:r>
        <w:tab/>
      </w:r>
    </w:p>
    <w:p w14:paraId="186E2A51" w14:textId="696C936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AB69A6">
        <w:rPr>
          <w:i/>
          <w:color w:val="AEAAAA" w:themeColor="background2" w:themeShade="BF"/>
          <w:highlight w:val="yellow"/>
        </w:rPr>
        <w:t>poskytovatel</w:t>
      </w:r>
      <w:r w:rsidR="004A4DDF" w:rsidRPr="004A4DDF">
        <w:rPr>
          <w:i/>
          <w:color w:val="AEAAAA" w:themeColor="background2" w:themeShade="BF"/>
        </w:rPr>
        <w:tab/>
      </w:r>
      <w:r>
        <w:tab/>
      </w:r>
    </w:p>
    <w:p w14:paraId="555A135B" w14:textId="739740C5"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AB69A6">
        <w:rPr>
          <w:i/>
          <w:color w:val="AEAAAA" w:themeColor="background2" w:themeShade="BF"/>
          <w:highlight w:val="yellow"/>
        </w:rPr>
        <w:t>poskytovatel</w:t>
      </w:r>
      <w:r w:rsidR="004A4DDF" w:rsidRPr="00D94FAC">
        <w:rPr>
          <w:i/>
          <w:color w:val="AEAAAA" w:themeColor="background2" w:themeShade="BF"/>
          <w:highlight w:val="yellow"/>
        </w:rPr>
        <w:t xml:space="preserve">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vložka</w:t>
      </w:r>
      <w:proofErr w:type="gramEnd"/>
      <w:r>
        <w:rPr>
          <w:rFonts w:cs="Arial"/>
        </w:rPr>
        <w:t xml:space="preserve"> </w:t>
      </w:r>
      <w:r w:rsidR="004A4DDF"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4A4DDF" w:rsidRPr="00D94FAC">
        <w:rPr>
          <w:i/>
          <w:color w:val="AEAAAA" w:themeColor="background2" w:themeShade="BF"/>
          <w:highlight w:val="yellow"/>
        </w:rPr>
        <w:t xml:space="preserve"> …</w:t>
      </w:r>
    </w:p>
    <w:p w14:paraId="7BA57128" w14:textId="79D518A9" w:rsidR="005C1633" w:rsidRPr="00FD0221" w:rsidRDefault="005C1633" w:rsidP="005C1633">
      <w:pPr>
        <w:autoSpaceDN w:val="0"/>
        <w:spacing w:after="0"/>
      </w:pPr>
      <w:r w:rsidRPr="00FD0221">
        <w:t xml:space="preserve">dále jen </w:t>
      </w:r>
      <w:r w:rsidRPr="00401355">
        <w:rPr>
          <w:b/>
        </w:rPr>
        <w:t>Poskytovatel</w:t>
      </w:r>
      <w:r w:rsidR="0085294A">
        <w:rPr>
          <w:b/>
        </w:rPr>
        <w:t xml:space="preserve"> </w:t>
      </w:r>
      <w:r w:rsidR="00401355">
        <w:t>na straně druhé</w:t>
      </w:r>
      <w:r w:rsidR="004A4DDF">
        <w:t>,</w:t>
      </w:r>
    </w:p>
    <w:p w14:paraId="14F30957" w14:textId="77777777" w:rsidR="00401355" w:rsidRDefault="00401355" w:rsidP="005C1633">
      <w:pPr>
        <w:pStyle w:val="pocrad"/>
        <w:rPr>
          <w:rFonts w:cs="Arial"/>
        </w:rPr>
      </w:pPr>
    </w:p>
    <w:p w14:paraId="4ABA012F" w14:textId="77777777" w:rsidR="005C1633" w:rsidRPr="00C5230D" w:rsidRDefault="005C1633" w:rsidP="005C1633">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5CCC32DA" w14:textId="77777777" w:rsidR="00401355" w:rsidRDefault="00401355" w:rsidP="0085294A">
      <w:pPr>
        <w:spacing w:after="0"/>
        <w:rPr>
          <w:rFonts w:cs="Arial"/>
        </w:rPr>
      </w:pPr>
    </w:p>
    <w:p w14:paraId="20C7B9AD" w14:textId="6FECFDD7" w:rsidR="005C1633" w:rsidRDefault="005C1633" w:rsidP="005C1633">
      <w:pPr>
        <w:rPr>
          <w:rFonts w:cs="Arial"/>
        </w:rPr>
      </w:pPr>
      <w:r>
        <w:rPr>
          <w:rFonts w:cs="Arial"/>
        </w:rPr>
        <w:t xml:space="preserve">uzavírají </w:t>
      </w:r>
      <w:r w:rsidR="00EE3C7F" w:rsidRPr="003007B4">
        <w:t>níže uvedeného dne, měsíce a roku</w:t>
      </w:r>
      <w:r w:rsidR="00EE3C7F">
        <w:t xml:space="preserve"> </w:t>
      </w: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r>
        <w:rPr>
          <w:rFonts w:cs="Arial"/>
        </w:rPr>
        <w:t xml:space="preserve">(dále jen </w:t>
      </w:r>
      <w:r w:rsidR="00EA0125">
        <w:rPr>
          <w:rFonts w:cs="Arial"/>
          <w:b/>
        </w:rPr>
        <w:t>Smlouv</w:t>
      </w:r>
      <w:r>
        <w:rPr>
          <w:rFonts w:cs="Arial"/>
          <w:b/>
        </w:rPr>
        <w:t>a</w:t>
      </w:r>
      <w:r>
        <w:rPr>
          <w:rFonts w:cs="Arial"/>
        </w:rPr>
        <w:t>).</w:t>
      </w:r>
    </w:p>
    <w:p w14:paraId="76E71C46" w14:textId="2121FA0C" w:rsidR="00C801FB" w:rsidRPr="002D3FB7" w:rsidRDefault="00C801FB" w:rsidP="00280AC3">
      <w:pPr>
        <w:pStyle w:val="Bezmezer"/>
        <w:jc w:val="both"/>
        <w:rPr>
          <w:highlight w:val="cyan"/>
        </w:rPr>
      </w:pPr>
      <w:r w:rsidRPr="002D3FB7">
        <w:t>Podkladem pro uzavření této Smlouvy je nabídka vítězného dodavatele předložená v rámci zadávacího řízení „</w:t>
      </w:r>
      <w:r w:rsidR="003B7907" w:rsidRPr="002D3FB7">
        <w:rPr>
          <w:b/>
          <w:bCs/>
        </w:rPr>
        <w:t>Poskytování servisních služeb pro informační systém QI v</w:t>
      </w:r>
      <w:r w:rsidR="00D23F4A" w:rsidRPr="002D3FB7">
        <w:rPr>
          <w:b/>
          <w:bCs/>
        </w:rPr>
        <w:t> </w:t>
      </w:r>
      <w:r w:rsidRPr="002D3FB7">
        <w:rPr>
          <w:b/>
          <w:bCs/>
        </w:rPr>
        <w:t>NPK</w:t>
      </w:r>
      <w:r w:rsidR="00D23F4A" w:rsidRPr="002D3FB7">
        <w:rPr>
          <w:b/>
          <w:bCs/>
        </w:rPr>
        <w:t>, a.s.</w:t>
      </w:r>
      <w:r w:rsidR="00AD0869">
        <w:rPr>
          <w:b/>
          <w:bCs/>
        </w:rPr>
        <w:t xml:space="preserve"> – 2. kolo</w:t>
      </w:r>
      <w:r w:rsidRPr="002D3FB7">
        <w:rPr>
          <w:b/>
        </w:rPr>
        <w:t>“</w:t>
      </w:r>
      <w:r w:rsidRPr="002D3FB7">
        <w:t xml:space="preserve">, identifikátor veřejné </w:t>
      </w:r>
      <w:r w:rsidR="003B7907" w:rsidRPr="002D3FB7">
        <w:t xml:space="preserve">zakázky </w:t>
      </w:r>
      <w:r w:rsidR="00AD0869" w:rsidRPr="00AD0869">
        <w:t>P20V00000034</w:t>
      </w:r>
      <w:bookmarkStart w:id="1" w:name="_GoBack"/>
      <w:bookmarkEnd w:id="1"/>
      <w:r w:rsidRPr="002D3FB7">
        <w:t xml:space="preserve"> realizovaného v souladu se zákonem č. 134/2016 Sb., ZZVZ.</w:t>
      </w:r>
    </w:p>
    <w:p w14:paraId="1B349135" w14:textId="77777777" w:rsidR="00C801FB" w:rsidRDefault="00C801FB" w:rsidP="00C801FB"/>
    <w:p w14:paraId="6E9C5C69" w14:textId="77777777" w:rsidR="003A599F" w:rsidRPr="00640A13" w:rsidRDefault="003A599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5AFCD483" w14:textId="77777777" w:rsidR="00A51BD0" w:rsidRDefault="00A51BD0" w:rsidP="00197942">
      <w:pPr>
        <w:numPr>
          <w:ilvl w:val="0"/>
          <w:numId w:val="69"/>
        </w:numPr>
        <w:spacing w:after="60" w:line="240" w:lineRule="auto"/>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30718ECA" w14:textId="77777777" w:rsidR="00A51BD0" w:rsidRDefault="00A51BD0" w:rsidP="00197942">
      <w:pPr>
        <w:numPr>
          <w:ilvl w:val="0"/>
          <w:numId w:val="69"/>
        </w:numPr>
        <w:spacing w:after="60" w:line="240" w:lineRule="auto"/>
        <w:jc w:val="both"/>
      </w:pPr>
      <w:r>
        <w:lastRenderedPageBreak/>
        <w:t>Smluvní strany prohlašují, že osoby jednající za Smluvní strany jsou osoby oprávněné k jednání bez jakéhokoliv omezení daného např. i vnitřním předpisem Smluvní strany.</w:t>
      </w:r>
    </w:p>
    <w:p w14:paraId="0F7FB620" w14:textId="77777777" w:rsidR="00A51BD0" w:rsidRDefault="00A51BD0" w:rsidP="00197942">
      <w:pPr>
        <w:numPr>
          <w:ilvl w:val="0"/>
          <w:numId w:val="69"/>
        </w:numPr>
        <w:spacing w:after="60" w:line="240" w:lineRule="auto"/>
        <w:jc w:val="both"/>
      </w:pPr>
      <w:r>
        <w:t xml:space="preserve">Smluvní strany mají zájem uzavřít platnou Smlouvu a žádné Smluvní straně není známa žádná skutečnost bránící jí uzavřít platnou Smlouvu a poskytnout sjednaná plnění. </w:t>
      </w:r>
    </w:p>
    <w:p w14:paraId="6019A8E2" w14:textId="4790F6BE" w:rsidR="00141482" w:rsidRDefault="00141482"/>
    <w:p w14:paraId="46D9D2FF" w14:textId="00CB3EB1" w:rsidR="00141482" w:rsidRPr="00757AF8" w:rsidRDefault="00141482" w:rsidP="00197942">
      <w:pPr>
        <w:pStyle w:val="Nadpis1"/>
        <w:keepLines w:val="0"/>
        <w:numPr>
          <w:ilvl w:val="0"/>
          <w:numId w:val="69"/>
        </w:numPr>
        <w:spacing w:before="360" w:after="120" w:line="240" w:lineRule="auto"/>
        <w:ind w:left="357" w:hanging="357"/>
        <w:jc w:val="center"/>
        <w:rPr>
          <w:color w:val="2F5496" w:themeColor="accent1" w:themeShade="BF"/>
        </w:rPr>
      </w:pPr>
      <w:r w:rsidRPr="00757AF8">
        <w:rPr>
          <w:color w:val="2F5496" w:themeColor="accent1" w:themeShade="BF"/>
        </w:rPr>
        <w:t xml:space="preserve">Účel </w:t>
      </w:r>
      <w:r w:rsidR="00EA0125" w:rsidRPr="00757AF8">
        <w:rPr>
          <w:color w:val="2F5496" w:themeColor="accent1" w:themeShade="BF"/>
        </w:rPr>
        <w:t>Smlouv</w:t>
      </w:r>
      <w:r w:rsidRPr="00757AF8">
        <w:rPr>
          <w:color w:val="2F5496" w:themeColor="accent1" w:themeShade="BF"/>
        </w:rPr>
        <w:t>y</w:t>
      </w:r>
    </w:p>
    <w:p w14:paraId="09767AAD" w14:textId="6DA56A89" w:rsidR="0032400D" w:rsidRDefault="0032400D" w:rsidP="0087432C">
      <w:pPr>
        <w:numPr>
          <w:ilvl w:val="0"/>
          <w:numId w:val="29"/>
        </w:numPr>
        <w:spacing w:after="60" w:line="240" w:lineRule="auto"/>
        <w:jc w:val="both"/>
      </w:pPr>
      <w:r w:rsidRPr="00757AF8">
        <w:t xml:space="preserve">Účelem této </w:t>
      </w:r>
      <w:r w:rsidR="00EA0125" w:rsidRPr="00757AF8">
        <w:t>Smlouv</w:t>
      </w:r>
      <w:r w:rsidRPr="00757AF8">
        <w:t xml:space="preserve">y je </w:t>
      </w:r>
      <w:r w:rsidR="00141482" w:rsidRPr="00757AF8">
        <w:t xml:space="preserve">zajištění </w:t>
      </w:r>
      <w:r w:rsidR="006648CB" w:rsidRPr="00757AF8">
        <w:t xml:space="preserve">řádného provozu </w:t>
      </w:r>
      <w:r w:rsidR="0011414C" w:rsidRPr="00757AF8">
        <w:t xml:space="preserve">a dostupnosti služeb </w:t>
      </w:r>
      <w:r w:rsidR="003B7907" w:rsidRPr="003B7907">
        <w:rPr>
          <w:b/>
          <w:bCs/>
        </w:rPr>
        <w:t>informačního systému QI</w:t>
      </w:r>
      <w:r w:rsidR="003B7907">
        <w:rPr>
          <w:b/>
          <w:bCs/>
        </w:rPr>
        <w:t xml:space="preserve">, </w:t>
      </w:r>
      <w:r w:rsidR="003B7907" w:rsidRPr="003B7907">
        <w:t>který provozuje</w:t>
      </w:r>
      <w:r w:rsidR="003B7907">
        <w:rPr>
          <w:b/>
          <w:bCs/>
        </w:rPr>
        <w:t xml:space="preserve"> </w:t>
      </w:r>
      <w:r w:rsidR="00141482" w:rsidRPr="00757AF8">
        <w:t>Objednatel</w:t>
      </w:r>
      <w:r w:rsidR="003B7907">
        <w:t>,</w:t>
      </w:r>
      <w:r w:rsidR="006648CB" w:rsidRPr="00757AF8">
        <w:t xml:space="preserve"> </w:t>
      </w:r>
      <w:r w:rsidR="003B7907">
        <w:t xml:space="preserve">v rozsahu modulů a licencí </w:t>
      </w:r>
      <w:r w:rsidR="00A20782">
        <w:t>u</w:t>
      </w:r>
      <w:r>
        <w:t>vedených v </w:t>
      </w:r>
      <w:r w:rsidRPr="00FE3E97">
        <w:rPr>
          <w:b/>
        </w:rPr>
        <w:t xml:space="preserve">Příloze č. 1 </w:t>
      </w:r>
      <w:r w:rsidR="0011414C">
        <w:rPr>
          <w:b/>
        </w:rPr>
        <w:t>Spravovaný systém – vymezení</w:t>
      </w:r>
      <w:r w:rsidR="00FE3E97">
        <w:rPr>
          <w:b/>
        </w:rPr>
        <w:t xml:space="preserve"> souboru</w:t>
      </w:r>
      <w:r w:rsidRPr="00A20782">
        <w:rPr>
          <w:b/>
        </w:rPr>
        <w:t xml:space="preserve"> </w:t>
      </w:r>
      <w:r w:rsidR="008F4607">
        <w:rPr>
          <w:b/>
        </w:rPr>
        <w:t>konfiguračních položek</w:t>
      </w:r>
      <w:r w:rsidR="00D96F2A">
        <w:rPr>
          <w:b/>
        </w:rPr>
        <w:t xml:space="preserve"> </w:t>
      </w:r>
      <w:r w:rsidRPr="007E670B">
        <w:t xml:space="preserve">této </w:t>
      </w:r>
      <w:r w:rsidR="00EA0125">
        <w:t>Smlouv</w:t>
      </w:r>
      <w:r w:rsidRPr="007E670B">
        <w:t>y</w:t>
      </w:r>
      <w:r w:rsidR="0011414C" w:rsidRPr="0011414C">
        <w:t xml:space="preserve"> </w:t>
      </w:r>
      <w:r w:rsidR="0011414C">
        <w:t>v definované kvalitě.</w:t>
      </w:r>
    </w:p>
    <w:p w14:paraId="0C85E752" w14:textId="2E8229C5" w:rsidR="001140FF" w:rsidRPr="00640A13" w:rsidRDefault="001140FF" w:rsidP="00197942">
      <w:pPr>
        <w:pStyle w:val="Nadpis1"/>
        <w:keepLines w:val="0"/>
        <w:numPr>
          <w:ilvl w:val="0"/>
          <w:numId w:val="69"/>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79AC65A0" w14:textId="5937849B" w:rsidR="00533E7D" w:rsidRPr="00533E7D" w:rsidRDefault="00A366D5" w:rsidP="0087432C">
      <w:pPr>
        <w:numPr>
          <w:ilvl w:val="0"/>
          <w:numId w:val="31"/>
        </w:numPr>
        <w:spacing w:after="60" w:line="240" w:lineRule="auto"/>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36C972BF" w14:textId="5B200D01" w:rsidR="007109B7" w:rsidRPr="004B744A" w:rsidRDefault="007109B7" w:rsidP="0087432C">
      <w:pPr>
        <w:numPr>
          <w:ilvl w:val="0"/>
          <w:numId w:val="29"/>
        </w:numPr>
        <w:spacing w:after="60" w:line="240" w:lineRule="auto"/>
        <w:jc w:val="both"/>
      </w:pPr>
      <w:r w:rsidRPr="004B744A">
        <w:t>Typ, rozsah a popis sjednaných Služeb a ujednání o kvalitě těchto služeb (SLA, Service Level Agreement) je uveden</w:t>
      </w:r>
      <w:r w:rsidR="0032400D">
        <w:t>o</w:t>
      </w:r>
      <w:r w:rsidRPr="004B744A">
        <w:t xml:space="preserve">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756EC45A" w14:textId="77777777" w:rsidR="00795742" w:rsidRPr="002A2D80" w:rsidRDefault="00795742" w:rsidP="00197942">
      <w:pPr>
        <w:pStyle w:val="Nadpis1"/>
        <w:keepLines w:val="0"/>
        <w:numPr>
          <w:ilvl w:val="0"/>
          <w:numId w:val="69"/>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4210FA86" w14:textId="77777777" w:rsidR="004F69C2" w:rsidRDefault="00795742" w:rsidP="00901631">
      <w:pPr>
        <w:numPr>
          <w:ilvl w:val="0"/>
          <w:numId w:val="11"/>
        </w:numPr>
        <w:spacing w:after="60" w:line="240" w:lineRule="auto"/>
        <w:jc w:val="both"/>
      </w:pPr>
      <w:r>
        <w:t xml:space="preserve">Místem plnění Služeb sjednaných dle této </w:t>
      </w:r>
      <w:r w:rsidR="00EA0125">
        <w:t>Smlouv</w:t>
      </w:r>
      <w:r>
        <w:t>y jsou</w:t>
      </w:r>
      <w:r w:rsidR="00C5230D">
        <w:t xml:space="preserve"> </w:t>
      </w:r>
      <w:r w:rsidR="004F69C2">
        <w:t>tyto</w:t>
      </w:r>
      <w:r>
        <w:t xml:space="preserve"> pracoviště Objednatele</w:t>
      </w:r>
      <w:r w:rsidR="004F69C2">
        <w:t>:</w:t>
      </w:r>
    </w:p>
    <w:p w14:paraId="49421ED2" w14:textId="77777777" w:rsidR="004F69C2" w:rsidRPr="00757AF8" w:rsidRDefault="004F69C2" w:rsidP="0087432C">
      <w:pPr>
        <w:pStyle w:val="Odstavecseseznamem"/>
        <w:numPr>
          <w:ilvl w:val="0"/>
          <w:numId w:val="37"/>
        </w:numPr>
        <w:spacing w:before="0" w:after="120" w:line="240" w:lineRule="auto"/>
        <w:ind w:left="1068"/>
        <w:contextualSpacing w:val="0"/>
        <w:rPr>
          <w:rFonts w:ascii="Calibri" w:hAnsi="Calibri"/>
          <w:szCs w:val="20"/>
        </w:rPr>
      </w:pPr>
      <w:r w:rsidRPr="00757AF8">
        <w:rPr>
          <w:rFonts w:ascii="Calibri" w:hAnsi="Calibri"/>
          <w:szCs w:val="20"/>
        </w:rPr>
        <w:t>Pardubická nemocnice, Kyjevská 44, 53203 Pardubice,</w:t>
      </w:r>
    </w:p>
    <w:p w14:paraId="08A5465E" w14:textId="77777777" w:rsidR="004F69C2" w:rsidRPr="00473552" w:rsidRDefault="004F69C2" w:rsidP="0087432C">
      <w:pPr>
        <w:pStyle w:val="Odstavecseseznamem"/>
        <w:numPr>
          <w:ilvl w:val="0"/>
          <w:numId w:val="37"/>
        </w:numPr>
        <w:spacing w:before="0" w:after="120" w:line="240" w:lineRule="auto"/>
        <w:ind w:left="1068"/>
        <w:contextualSpacing w:val="0"/>
        <w:rPr>
          <w:rFonts w:ascii="Calibri" w:hAnsi="Calibri"/>
          <w:szCs w:val="20"/>
        </w:rPr>
      </w:pPr>
      <w:r w:rsidRPr="00473552">
        <w:rPr>
          <w:rFonts w:ascii="Calibri" w:hAnsi="Calibri"/>
          <w:szCs w:val="20"/>
        </w:rPr>
        <w:t>Chrudimská nemocnice, Václavská 570, 537 27 Chrudim,</w:t>
      </w:r>
    </w:p>
    <w:p w14:paraId="47894317" w14:textId="77777777" w:rsidR="004F69C2" w:rsidRPr="00473552" w:rsidRDefault="004F69C2" w:rsidP="0087432C">
      <w:pPr>
        <w:pStyle w:val="Odstavecseseznamem"/>
        <w:numPr>
          <w:ilvl w:val="0"/>
          <w:numId w:val="37"/>
        </w:numPr>
        <w:spacing w:before="0" w:after="120" w:line="240" w:lineRule="auto"/>
        <w:ind w:left="1068"/>
        <w:contextualSpacing w:val="0"/>
        <w:rPr>
          <w:rFonts w:ascii="Calibri" w:hAnsi="Calibri"/>
          <w:szCs w:val="20"/>
        </w:rPr>
      </w:pPr>
      <w:r w:rsidRPr="00473552">
        <w:rPr>
          <w:rFonts w:ascii="Calibri" w:hAnsi="Calibri"/>
          <w:szCs w:val="20"/>
        </w:rPr>
        <w:t xml:space="preserve">Svitavská nemocnice, Kollárova 7, 568 25 Svitavy, </w:t>
      </w:r>
    </w:p>
    <w:p w14:paraId="77DF9302" w14:textId="77777777" w:rsidR="004F69C2" w:rsidRPr="00473552" w:rsidRDefault="004F69C2" w:rsidP="0087432C">
      <w:pPr>
        <w:pStyle w:val="Odstavecseseznamem"/>
        <w:numPr>
          <w:ilvl w:val="0"/>
          <w:numId w:val="37"/>
        </w:numPr>
        <w:spacing w:before="0" w:after="120" w:line="240" w:lineRule="auto"/>
        <w:ind w:left="1068"/>
        <w:contextualSpacing w:val="0"/>
        <w:rPr>
          <w:rFonts w:ascii="Calibri" w:hAnsi="Calibri"/>
          <w:szCs w:val="20"/>
        </w:rPr>
      </w:pPr>
      <w:r w:rsidRPr="00473552">
        <w:rPr>
          <w:rFonts w:ascii="Calibri" w:hAnsi="Calibri"/>
          <w:szCs w:val="20"/>
        </w:rPr>
        <w:t>Litomyšlská nemocnice, J. E. Purkyně 652, 570 14 Litomyšl,</w:t>
      </w:r>
    </w:p>
    <w:p w14:paraId="5717A2C5" w14:textId="77777777" w:rsidR="004F69C2" w:rsidRPr="00473552" w:rsidRDefault="004F69C2" w:rsidP="0087432C">
      <w:pPr>
        <w:pStyle w:val="Odstavecseseznamem"/>
        <w:numPr>
          <w:ilvl w:val="0"/>
          <w:numId w:val="37"/>
        </w:numPr>
        <w:spacing w:before="0" w:after="120" w:line="240" w:lineRule="auto"/>
        <w:ind w:left="1068"/>
        <w:contextualSpacing w:val="0"/>
        <w:rPr>
          <w:rFonts w:ascii="Calibri" w:hAnsi="Calibri"/>
          <w:szCs w:val="20"/>
        </w:rPr>
      </w:pPr>
      <w:r w:rsidRPr="00473552">
        <w:rPr>
          <w:rFonts w:ascii="Calibri" w:hAnsi="Calibri"/>
          <w:szCs w:val="20"/>
        </w:rPr>
        <w:t>Orlickoústecká nemocnice, Čs. armády 1076, 562 18 Ústí nad Orlicí.</w:t>
      </w:r>
    </w:p>
    <w:p w14:paraId="6F87F98A" w14:textId="39986924" w:rsidR="00F61E14" w:rsidRPr="00757AF8" w:rsidRDefault="00F61E14" w:rsidP="00F61E14">
      <w:pPr>
        <w:numPr>
          <w:ilvl w:val="0"/>
          <w:numId w:val="11"/>
        </w:numPr>
        <w:spacing w:after="60" w:line="240" w:lineRule="auto"/>
        <w:jc w:val="both"/>
      </w:pPr>
      <w:bookmarkStart w:id="2" w:name="_Hlk512511467"/>
      <w:r w:rsidRPr="00146C62">
        <w:t>Poskytovatel se zavazuje poskytovat Služby dle této Smlouvy prostřednictvím svých zaměstnanců anebo zaměstnanců třetích osob</w:t>
      </w:r>
      <w:r w:rsidR="00C96608" w:rsidRPr="00146C62">
        <w:t xml:space="preserve"> (poddodavatelů)</w:t>
      </w:r>
      <w:r w:rsidRPr="00146C62">
        <w:t xml:space="preserve"> (dále jen </w:t>
      </w:r>
      <w:r w:rsidRPr="00146C62">
        <w:rPr>
          <w:b/>
        </w:rPr>
        <w:t>pracovníci Poskytovatele</w:t>
      </w:r>
      <w:r w:rsidRPr="00146C62">
        <w:t xml:space="preserve">).  </w:t>
      </w:r>
      <w:r w:rsidR="00E10269" w:rsidRPr="00146C62">
        <w:t xml:space="preserve">Objednatel </w:t>
      </w:r>
      <w:r w:rsidRPr="00146C62">
        <w:t xml:space="preserve">si vyhrazuje právo rozhodovat podle svého uvážení o přidělení pracovníků </w:t>
      </w:r>
      <w:r w:rsidR="00387D51" w:rsidRPr="00146C62">
        <w:t xml:space="preserve">Poskytovatele </w:t>
      </w:r>
      <w:r w:rsidRPr="00146C62">
        <w:t>pro zajištění</w:t>
      </w:r>
      <w:r w:rsidRPr="00757AF8">
        <w:t xml:space="preserve"> jednotlivých </w:t>
      </w:r>
      <w:r w:rsidR="003B7907">
        <w:t>S</w:t>
      </w:r>
      <w:r w:rsidRPr="00757AF8">
        <w:t xml:space="preserve">lužeb. V některých případech, zejména kdy je to podmínkou výrobce </w:t>
      </w:r>
      <w:r w:rsidRPr="00146C62">
        <w:t>nebo dodavatele</w:t>
      </w:r>
      <w:r w:rsidRPr="00757AF8">
        <w:t xml:space="preserve"> produktu, mohou být služby prováděny </w:t>
      </w:r>
      <w:r w:rsidRPr="00D20E2B">
        <w:rPr>
          <w:b/>
        </w:rPr>
        <w:t xml:space="preserve">autorizovaným servisem </w:t>
      </w:r>
      <w:r w:rsidRPr="00146C62">
        <w:rPr>
          <w:b/>
        </w:rPr>
        <w:t>výrobce</w:t>
      </w:r>
      <w:r w:rsidRPr="00146C62">
        <w:t xml:space="preserve"> nebo jiného dodavatele,</w:t>
      </w:r>
      <w:r w:rsidRPr="00757AF8">
        <w:t xml:space="preserve"> Poskytovatel však za plnění odpovídá, jako by plnil sám.</w:t>
      </w:r>
    </w:p>
    <w:bookmarkEnd w:id="2"/>
    <w:p w14:paraId="10F57E1D" w14:textId="31B36A0F" w:rsidR="00795742" w:rsidRDefault="00795742" w:rsidP="00901631">
      <w:pPr>
        <w:numPr>
          <w:ilvl w:val="0"/>
          <w:numId w:val="11"/>
        </w:numPr>
        <w:spacing w:after="60" w:line="240" w:lineRule="auto"/>
        <w:jc w:val="both"/>
      </w:pPr>
      <w:r>
        <w:t>S</w:t>
      </w:r>
      <w:r w:rsidR="00D15E19">
        <w:t>lužby</w:t>
      </w:r>
      <w:r>
        <w:t xml:space="preserve"> </w:t>
      </w:r>
      <w:r w:rsidR="00F9482F">
        <w:t xml:space="preserve">budou </w:t>
      </w:r>
      <w:r w:rsidR="00D15E19">
        <w:t xml:space="preserve">Poskytovatelem </w:t>
      </w:r>
      <w:r>
        <w:t>poskytovány zejména následujícím způsobem:</w:t>
      </w:r>
    </w:p>
    <w:p w14:paraId="34F3E6D8" w14:textId="1AFE9E26" w:rsidR="00D15E19" w:rsidRPr="004F69C2" w:rsidRDefault="00D15E19" w:rsidP="0087432C">
      <w:pPr>
        <w:pStyle w:val="Odstavecseseznamem"/>
        <w:numPr>
          <w:ilvl w:val="0"/>
          <w:numId w:val="37"/>
        </w:numPr>
        <w:spacing w:before="0" w:after="120" w:line="240" w:lineRule="auto"/>
        <w:ind w:left="1068"/>
        <w:contextualSpacing w:val="0"/>
        <w:rPr>
          <w:rFonts w:ascii="Calibri" w:hAnsi="Calibri"/>
          <w:szCs w:val="20"/>
        </w:rPr>
      </w:pPr>
      <w:r w:rsidRPr="004F69C2">
        <w:rPr>
          <w:rFonts w:ascii="Calibri" w:hAnsi="Calibri"/>
          <w:szCs w:val="20"/>
        </w:rPr>
        <w:t xml:space="preserve">prostřednictvím pracovníků Poskytovatele </w:t>
      </w:r>
      <w:r w:rsidR="00393704" w:rsidRPr="004F69C2">
        <w:rPr>
          <w:rFonts w:ascii="Calibri" w:hAnsi="Calibri"/>
          <w:szCs w:val="20"/>
        </w:rPr>
        <w:t>v místě</w:t>
      </w:r>
      <w:r w:rsidRPr="004F69C2">
        <w:rPr>
          <w:rFonts w:ascii="Calibri" w:hAnsi="Calibri"/>
          <w:szCs w:val="20"/>
        </w:rPr>
        <w:t xml:space="preserve"> na </w:t>
      </w:r>
      <w:r w:rsidR="00FB28D4" w:rsidRPr="004F69C2">
        <w:rPr>
          <w:rFonts w:ascii="Calibri" w:hAnsi="Calibri"/>
          <w:szCs w:val="20"/>
        </w:rPr>
        <w:t>určeném pracovišti</w:t>
      </w:r>
      <w:r w:rsidRPr="004F69C2">
        <w:rPr>
          <w:rFonts w:ascii="Calibri" w:hAnsi="Calibri"/>
          <w:szCs w:val="20"/>
        </w:rPr>
        <w:t xml:space="preserve"> Objednatele,</w:t>
      </w:r>
    </w:p>
    <w:p w14:paraId="0BEBAAD0" w14:textId="77777777" w:rsidR="00795742" w:rsidRPr="004F69C2" w:rsidRDefault="00795742" w:rsidP="0087432C">
      <w:pPr>
        <w:pStyle w:val="Odstavecseseznamem"/>
        <w:numPr>
          <w:ilvl w:val="0"/>
          <w:numId w:val="37"/>
        </w:numPr>
        <w:spacing w:before="0" w:after="120" w:line="240" w:lineRule="auto"/>
        <w:ind w:left="1068"/>
        <w:contextualSpacing w:val="0"/>
        <w:rPr>
          <w:rFonts w:ascii="Calibri" w:hAnsi="Calibri"/>
          <w:szCs w:val="20"/>
        </w:rPr>
      </w:pPr>
      <w:r w:rsidRPr="004F69C2">
        <w:rPr>
          <w:rFonts w:ascii="Calibri" w:hAnsi="Calibri"/>
          <w:szCs w:val="20"/>
        </w:rPr>
        <w:t>vzdáleným přístupem prostřednictvím zabezpečeného vzdáleného připojení,</w:t>
      </w:r>
    </w:p>
    <w:p w14:paraId="28BA2724" w14:textId="77777777" w:rsidR="000054D4" w:rsidRPr="004F69C2" w:rsidRDefault="00795742" w:rsidP="0087432C">
      <w:pPr>
        <w:pStyle w:val="Odstavecseseznamem"/>
        <w:numPr>
          <w:ilvl w:val="0"/>
          <w:numId w:val="37"/>
        </w:numPr>
        <w:spacing w:before="0" w:after="120" w:line="240" w:lineRule="auto"/>
        <w:ind w:left="1068"/>
        <w:contextualSpacing w:val="0"/>
        <w:rPr>
          <w:rFonts w:ascii="Calibri" w:hAnsi="Calibri"/>
          <w:szCs w:val="20"/>
        </w:rPr>
      </w:pPr>
      <w:r w:rsidRPr="004F69C2">
        <w:rPr>
          <w:rFonts w:ascii="Calibri" w:hAnsi="Calibri"/>
          <w:szCs w:val="20"/>
        </w:rPr>
        <w:t>prostřednictvím konzultací poskytnutých telefonicky, emailem, videokonferencí nebo jiným doho</w:t>
      </w:r>
      <w:r w:rsidR="00D15E19" w:rsidRPr="004F69C2">
        <w:rPr>
          <w:rFonts w:ascii="Calibri" w:hAnsi="Calibri"/>
          <w:szCs w:val="20"/>
        </w:rPr>
        <w:t>dnutým komunikačním prostředkem</w:t>
      </w:r>
      <w:r w:rsidR="000054D4" w:rsidRPr="004F69C2">
        <w:rPr>
          <w:rFonts w:ascii="Calibri" w:hAnsi="Calibri"/>
          <w:szCs w:val="20"/>
        </w:rPr>
        <w:t>,</w:t>
      </w:r>
    </w:p>
    <w:p w14:paraId="6B04A5D5" w14:textId="593E8EAF" w:rsidR="00795742" w:rsidRPr="004F69C2" w:rsidRDefault="000054D4" w:rsidP="0087432C">
      <w:pPr>
        <w:pStyle w:val="Odstavecseseznamem"/>
        <w:numPr>
          <w:ilvl w:val="0"/>
          <w:numId w:val="37"/>
        </w:numPr>
        <w:spacing w:before="0" w:after="120" w:line="240" w:lineRule="auto"/>
        <w:ind w:left="1068"/>
        <w:contextualSpacing w:val="0"/>
        <w:rPr>
          <w:rFonts w:ascii="Calibri" w:hAnsi="Calibri"/>
          <w:szCs w:val="20"/>
        </w:rPr>
      </w:pPr>
      <w:r w:rsidRPr="004F69C2">
        <w:rPr>
          <w:rFonts w:ascii="Calibri" w:hAnsi="Calibri"/>
          <w:szCs w:val="20"/>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9572E7" w:rsidRDefault="00795742" w:rsidP="00901631">
      <w:pPr>
        <w:numPr>
          <w:ilvl w:val="0"/>
          <w:numId w:val="11"/>
        </w:numPr>
        <w:spacing w:after="60" w:line="240" w:lineRule="auto"/>
        <w:jc w:val="both"/>
      </w:pPr>
      <w:r>
        <w:t xml:space="preserve">Pro plnění </w:t>
      </w:r>
      <w:r w:rsidR="00D15E19">
        <w:t>S</w:t>
      </w:r>
      <w:r>
        <w:t>lužeb v</w:t>
      </w:r>
      <w:r w:rsidRPr="009572E7">
        <w:t>zdálený</w:t>
      </w:r>
      <w:r>
        <w:t>m</w:t>
      </w:r>
      <w:r w:rsidRPr="009572E7">
        <w:t xml:space="preserve"> přístup</w:t>
      </w:r>
      <w:r>
        <w:t>em platí tyto ujednání:</w:t>
      </w:r>
    </w:p>
    <w:p w14:paraId="316BD8E1" w14:textId="504C641C" w:rsidR="00795742" w:rsidRPr="004F69C2" w:rsidRDefault="00742F61" w:rsidP="0087432C">
      <w:pPr>
        <w:pStyle w:val="Odstavecseseznamem"/>
        <w:numPr>
          <w:ilvl w:val="0"/>
          <w:numId w:val="37"/>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se zavazuje, že umožní Poskytovateli poskytování </w:t>
      </w:r>
      <w:r w:rsidRPr="004F69C2">
        <w:rPr>
          <w:rFonts w:ascii="Calibri" w:hAnsi="Calibri"/>
          <w:szCs w:val="20"/>
        </w:rPr>
        <w:t>S</w:t>
      </w:r>
      <w:r w:rsidR="00795742" w:rsidRPr="004F69C2">
        <w:rPr>
          <w:rFonts w:ascii="Calibri" w:hAnsi="Calibri"/>
          <w:szCs w:val="20"/>
        </w:rPr>
        <w:t xml:space="preserve">lužeb dle této </w:t>
      </w:r>
      <w:r w:rsidR="00EA0125" w:rsidRPr="004F69C2">
        <w:rPr>
          <w:rFonts w:ascii="Calibri" w:hAnsi="Calibri"/>
          <w:szCs w:val="20"/>
        </w:rPr>
        <w:t>Smlouv</w:t>
      </w:r>
      <w:r w:rsidR="00795742" w:rsidRPr="004F69C2">
        <w:rPr>
          <w:rFonts w:ascii="Calibri" w:hAnsi="Calibri"/>
          <w:szCs w:val="20"/>
        </w:rPr>
        <w:t xml:space="preserve">y vzdáleným přístupem tak, aby Poskytovatel mohl plnit své závazky dle této </w:t>
      </w:r>
      <w:r w:rsidR="00EA0125" w:rsidRPr="004F69C2">
        <w:rPr>
          <w:rFonts w:ascii="Calibri" w:hAnsi="Calibri"/>
          <w:szCs w:val="20"/>
        </w:rPr>
        <w:t>Smlouv</w:t>
      </w:r>
      <w:r w:rsidR="00795742" w:rsidRPr="004F69C2">
        <w:rPr>
          <w:rFonts w:ascii="Calibri" w:hAnsi="Calibri"/>
          <w:szCs w:val="20"/>
        </w:rPr>
        <w:t>y,</w:t>
      </w:r>
    </w:p>
    <w:p w14:paraId="116BFD84" w14:textId="34632E72" w:rsidR="00795742" w:rsidRPr="004F69C2" w:rsidRDefault="00742F61" w:rsidP="0087432C">
      <w:pPr>
        <w:pStyle w:val="Odstavecseseznamem"/>
        <w:numPr>
          <w:ilvl w:val="0"/>
          <w:numId w:val="37"/>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w:t>
      </w:r>
      <w:r w:rsidRPr="004F69C2">
        <w:rPr>
          <w:rFonts w:ascii="Calibri" w:hAnsi="Calibri"/>
          <w:szCs w:val="20"/>
        </w:rPr>
        <w:t>tovatel se zavazuje poskytovat S</w:t>
      </w:r>
      <w:r w:rsidR="00795742" w:rsidRPr="004F69C2">
        <w:rPr>
          <w:rFonts w:ascii="Calibri" w:hAnsi="Calibri"/>
          <w:szCs w:val="20"/>
        </w:rPr>
        <w:t xml:space="preserve">lužby vzdáleným přístupem dle svého uvážení tak, aby mohl plnit své závazky dle této </w:t>
      </w:r>
      <w:r w:rsidR="00EA0125" w:rsidRPr="004F69C2">
        <w:rPr>
          <w:rFonts w:ascii="Calibri" w:hAnsi="Calibri"/>
          <w:szCs w:val="20"/>
        </w:rPr>
        <w:t>Smlouv</w:t>
      </w:r>
      <w:r w:rsidR="00795742" w:rsidRPr="004F69C2">
        <w:rPr>
          <w:rFonts w:ascii="Calibri" w:hAnsi="Calibri"/>
          <w:szCs w:val="20"/>
        </w:rPr>
        <w:t>y,</w:t>
      </w:r>
    </w:p>
    <w:p w14:paraId="76E97942" w14:textId="11DB5095" w:rsidR="00795742" w:rsidRPr="004F69C2" w:rsidRDefault="00742F61" w:rsidP="0087432C">
      <w:pPr>
        <w:pStyle w:val="Odstavecseseznamem"/>
        <w:numPr>
          <w:ilvl w:val="0"/>
          <w:numId w:val="37"/>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w:t>
      </w:r>
      <w:r w:rsidR="00C9770F" w:rsidRPr="004F69C2">
        <w:rPr>
          <w:rFonts w:ascii="Calibri" w:hAnsi="Calibri"/>
          <w:szCs w:val="20"/>
        </w:rPr>
        <w:t xml:space="preserve">se </w:t>
      </w:r>
      <w:r w:rsidR="00795742" w:rsidRPr="004F69C2">
        <w:rPr>
          <w:rFonts w:ascii="Calibri" w:hAnsi="Calibri"/>
          <w:szCs w:val="20"/>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4F69C2">
        <w:rPr>
          <w:rFonts w:ascii="Calibri" w:hAnsi="Calibri"/>
          <w:szCs w:val="20"/>
        </w:rPr>
        <w:t>Smlouv</w:t>
      </w:r>
      <w:r w:rsidR="00795742" w:rsidRPr="004F69C2">
        <w:rPr>
          <w:rFonts w:ascii="Calibri" w:hAnsi="Calibri"/>
          <w:szCs w:val="20"/>
        </w:rPr>
        <w:t>y. K tomu Smluvní strany sjednávají vzdálený přístup prostřednictvím zabezpečeného kanálu sítě Internet, způsobem připojení je VPN tunel (</w:t>
      </w:r>
      <w:proofErr w:type="spellStart"/>
      <w:r w:rsidR="00795742" w:rsidRPr="004F69C2">
        <w:rPr>
          <w:rFonts w:ascii="Calibri" w:hAnsi="Calibri"/>
          <w:szCs w:val="20"/>
        </w:rPr>
        <w:t>IPSec</w:t>
      </w:r>
      <w:proofErr w:type="spellEnd"/>
      <w:r w:rsidR="00795742" w:rsidRPr="004F69C2">
        <w:rPr>
          <w:rFonts w:ascii="Calibri" w:hAnsi="Calibri"/>
          <w:szCs w:val="20"/>
        </w:rPr>
        <w:t>, PPTP, SSL) + RDP nebo RDP přístup (terminálová relace),</w:t>
      </w:r>
    </w:p>
    <w:p w14:paraId="75DDBDAD" w14:textId="612D38F5" w:rsidR="00795742" w:rsidRPr="004F69C2" w:rsidRDefault="00742F61" w:rsidP="0087432C">
      <w:pPr>
        <w:pStyle w:val="Odstavecseseznamem"/>
        <w:numPr>
          <w:ilvl w:val="0"/>
          <w:numId w:val="37"/>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oskytovatel se zavazuje poskytnout Objednateli jmenný seznam pracovníků Poskytovatele využívajících vzdálený přístup a jméno odpovědného pracovníka</w:t>
      </w:r>
      <w:bookmarkStart w:id="3" w:name="_Hlk511031325"/>
      <w:r w:rsidR="00795742" w:rsidRPr="004F69C2">
        <w:rPr>
          <w:rFonts w:ascii="Calibri" w:hAnsi="Calibri"/>
          <w:szCs w:val="20"/>
        </w:rPr>
        <w:t xml:space="preserve">, </w:t>
      </w:r>
      <w:bookmarkEnd w:id="3"/>
      <w:r w:rsidR="00795742" w:rsidRPr="004F69C2">
        <w:rPr>
          <w:rFonts w:ascii="Calibri" w:hAnsi="Calibri"/>
          <w:szCs w:val="20"/>
        </w:rPr>
        <w:t>který je odpovědný za správu tohoto seznamu a přidělování oprávnění</w:t>
      </w:r>
      <w:r w:rsidRPr="004F69C2">
        <w:rPr>
          <w:rFonts w:ascii="Calibri" w:hAnsi="Calibri"/>
          <w:szCs w:val="20"/>
        </w:rPr>
        <w:t xml:space="preserve"> k vzdálenému přístupu</w:t>
      </w:r>
      <w:r w:rsidR="00795742" w:rsidRPr="004F69C2">
        <w:rPr>
          <w:rFonts w:ascii="Calibri" w:hAnsi="Calibri"/>
          <w:szCs w:val="20"/>
        </w:rPr>
        <w:t xml:space="preserve"> na straně Poskytovatele. Tento jmenný seznam není součástí této </w:t>
      </w:r>
      <w:r w:rsidR="00EA0125" w:rsidRPr="004F69C2">
        <w:rPr>
          <w:rFonts w:ascii="Calibri" w:hAnsi="Calibri"/>
          <w:szCs w:val="20"/>
        </w:rPr>
        <w:t>Smlouv</w:t>
      </w:r>
      <w:r w:rsidR="00795742" w:rsidRPr="004F69C2">
        <w:rPr>
          <w:rFonts w:ascii="Calibri" w:hAnsi="Calibri"/>
          <w:szCs w:val="20"/>
        </w:rPr>
        <w:t>y.</w:t>
      </w:r>
    </w:p>
    <w:p w14:paraId="5EB2ED30" w14:textId="09AEBFF9" w:rsidR="008958C8" w:rsidRPr="001742BB" w:rsidRDefault="008958C8" w:rsidP="00197942">
      <w:pPr>
        <w:pStyle w:val="Nadpis1"/>
        <w:keepLines w:val="0"/>
        <w:numPr>
          <w:ilvl w:val="0"/>
          <w:numId w:val="69"/>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63A9F76F" w14:textId="77777777" w:rsidR="004F69C2" w:rsidRPr="00473552" w:rsidRDefault="008958C8" w:rsidP="00197942">
      <w:pPr>
        <w:numPr>
          <w:ilvl w:val="0"/>
          <w:numId w:val="15"/>
        </w:numPr>
        <w:spacing w:after="0" w:line="240" w:lineRule="auto"/>
        <w:jc w:val="both"/>
      </w:pPr>
      <w:r w:rsidRPr="00473552">
        <w:t xml:space="preserve">Tato </w:t>
      </w:r>
      <w:r w:rsidR="00EA0125" w:rsidRPr="00473552">
        <w:t>Smlouv</w:t>
      </w:r>
      <w:r w:rsidRPr="00473552">
        <w:t>a se uzavírá na dobu neurčitou.</w:t>
      </w:r>
    </w:p>
    <w:p w14:paraId="77A358FF" w14:textId="77777777" w:rsidR="008958C8" w:rsidRPr="003A4746" w:rsidRDefault="008958C8" w:rsidP="00197942">
      <w:pPr>
        <w:pStyle w:val="Nadpis1"/>
        <w:keepLines w:val="0"/>
        <w:numPr>
          <w:ilvl w:val="0"/>
          <w:numId w:val="69"/>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09A1909" w14:textId="04B797FB" w:rsidR="008958C8" w:rsidRDefault="008958C8" w:rsidP="008958C8">
      <w:pPr>
        <w:numPr>
          <w:ilvl w:val="0"/>
          <w:numId w:val="12"/>
        </w:numPr>
        <w:spacing w:after="60" w:line="240" w:lineRule="auto"/>
        <w:jc w:val="both"/>
      </w:pPr>
      <w:r>
        <w:t xml:space="preserve">Objednatel se zavazuje za poskytnuté Služby dle </w:t>
      </w:r>
      <w:r w:rsidR="00EA0125">
        <w:t>Smlouv</w:t>
      </w:r>
      <w:r>
        <w:t xml:space="preserve">y platit Poskytovateli sjednanou roční cenu bez DPH (daň z přidané hodnoty) sjednanou v </w:t>
      </w:r>
      <w:r w:rsidRPr="007F1F18">
        <w:rPr>
          <w:b/>
        </w:rPr>
        <w:t>Příloha č. 3 – Cenov</w:t>
      </w:r>
      <w:r w:rsidR="00917213">
        <w:rPr>
          <w:b/>
        </w:rPr>
        <w:t>á</w:t>
      </w:r>
      <w:r w:rsidRPr="007F1F18">
        <w:rPr>
          <w:b/>
        </w:rPr>
        <w:t xml:space="preserve"> kalkulace a stanovení celkové ceny poskytovaných služeb</w:t>
      </w:r>
      <w:r>
        <w:t xml:space="preserve"> dle této </w:t>
      </w:r>
      <w:r w:rsidR="00EA0125">
        <w:t>Smlouv</w:t>
      </w:r>
      <w:r>
        <w:t>y.</w:t>
      </w:r>
    </w:p>
    <w:p w14:paraId="124E1F86" w14:textId="73244C1C" w:rsidR="00917213" w:rsidRPr="00D20E2B" w:rsidRDefault="00917213" w:rsidP="008958C8">
      <w:pPr>
        <w:numPr>
          <w:ilvl w:val="0"/>
          <w:numId w:val="12"/>
        </w:numPr>
        <w:spacing w:after="60" w:line="240" w:lineRule="auto"/>
        <w:jc w:val="both"/>
      </w:pPr>
      <w:r w:rsidRPr="00D20E2B">
        <w:t xml:space="preserve">Sjednaná roční cena se vztahuje vždy k rozsahu </w:t>
      </w:r>
      <w:r w:rsidR="007B1599" w:rsidRPr="00D20E2B">
        <w:t xml:space="preserve">Spravovaného systému, který byl spravován </w:t>
      </w:r>
      <w:r w:rsidR="007B1599" w:rsidRPr="00197942">
        <w:t xml:space="preserve">k poslednímu dni roku předchozího, vyjma prvního roku, kdy je sjednaná roční cena daná </w:t>
      </w:r>
      <w:r w:rsidR="002F758E" w:rsidRPr="00197942">
        <w:t>alikvótní částí celkové roční ceny dle počtu měsíců do konce běžícího roku.</w:t>
      </w:r>
      <w:r w:rsidR="007B1599" w:rsidRPr="00197942">
        <w:t xml:space="preserve"> Pokud dojde k rozšíření Spravovaného</w:t>
      </w:r>
      <w:r w:rsidR="007B1599" w:rsidRPr="00D20E2B">
        <w:t xml:space="preserve"> systému během roku, bude cena servisních služeb upravena dodatkem k této smlouvě s platností od prvního dne nového roku.</w:t>
      </w:r>
      <w:r w:rsidR="00197942">
        <w:t xml:space="preserve"> Jakékoliv navýšení ceny musí být v souladu s </w:t>
      </w:r>
      <w:proofErr w:type="spellStart"/>
      <w:r w:rsidR="00197942">
        <w:t>ust</w:t>
      </w:r>
      <w:proofErr w:type="spellEnd"/>
      <w:r w:rsidR="00197942">
        <w:t xml:space="preserve">. § 222 zákona </w:t>
      </w:r>
      <w:r w:rsidR="00197942" w:rsidRPr="00280AC3">
        <w:t>č. 134/2016 Sb., ZZVZ</w:t>
      </w:r>
      <w:r w:rsidR="00197942">
        <w:t>.</w:t>
      </w:r>
    </w:p>
    <w:p w14:paraId="42BF4569" w14:textId="77777777" w:rsidR="008958C8" w:rsidRDefault="008958C8" w:rsidP="008958C8">
      <w:pPr>
        <w:numPr>
          <w:ilvl w:val="0"/>
          <w:numId w:val="12"/>
        </w:numPr>
        <w:spacing w:after="60" w:line="240" w:lineRule="auto"/>
        <w:jc w:val="both"/>
      </w:pPr>
      <w:r>
        <w:t>Objednatel bere na vědomí, že ke sjednané roční ceně uhradí také DPH ve výši stanovené obecně závazným právním předpisem platným k datu uskutečnění zdanitelného plnění, jež bude daňovým dokladem účtována.</w:t>
      </w:r>
    </w:p>
    <w:p w14:paraId="2CE65657" w14:textId="722114BB" w:rsidR="009F7A34" w:rsidRPr="00B5542D" w:rsidRDefault="009F7A34" w:rsidP="009F7A34">
      <w:pPr>
        <w:numPr>
          <w:ilvl w:val="0"/>
          <w:numId w:val="12"/>
        </w:numPr>
        <w:spacing w:after="60" w:line="240" w:lineRule="auto"/>
        <w:jc w:val="both"/>
      </w:pPr>
      <w:bookmarkStart w:id="4" w:name="_Hlk521047368"/>
      <w:r w:rsidRPr="005C08C5">
        <w:t>Cena bude hrazena Objednatelem v</w:t>
      </w:r>
      <w:r w:rsidR="00E3698E">
        <w:t> měsíčních platbách ve výši jedné dvanáctiny sjednané roční ceny,</w:t>
      </w:r>
      <w:r>
        <w:t xml:space="preserve"> a to vždy na základě daňového dokladu Poskytovatele. </w:t>
      </w:r>
      <w:r w:rsidRPr="00B5542D">
        <w:t>Poskytovatel je oprávněn vystavovat daňové doklady vždy</w:t>
      </w:r>
      <w:r w:rsidRPr="00E3698E">
        <w:t xml:space="preserve"> </w:t>
      </w:r>
      <w:r w:rsidR="00E3698E">
        <w:t>k</w:t>
      </w:r>
      <w:r w:rsidRPr="00E3698E">
        <w:t xml:space="preserve"> poslednímu dni kalendářního měsíce</w:t>
      </w:r>
      <w:r w:rsidR="00E3698E">
        <w:t>,</w:t>
      </w:r>
      <w:r w:rsidRPr="00E3698E">
        <w:t xml:space="preserve"> </w:t>
      </w:r>
      <w:r w:rsidRPr="00B5542D">
        <w:t xml:space="preserve">v němž je Služba poskytnuta. </w:t>
      </w:r>
    </w:p>
    <w:bookmarkEnd w:id="4"/>
    <w:p w14:paraId="416FA0AE" w14:textId="77777777" w:rsidR="004C4416" w:rsidRDefault="004C4416" w:rsidP="004C4416">
      <w:pPr>
        <w:numPr>
          <w:ilvl w:val="0"/>
          <w:numId w:val="12"/>
        </w:numPr>
        <w:spacing w:after="60" w:line="240" w:lineRule="auto"/>
        <w:jc w:val="both"/>
      </w:pPr>
      <w:r>
        <w:t xml:space="preserve">Splatnost každého daňového dokladu vystaveného Poskytovatelem za provedené Služby a jiná plnění nebo náhrady sjednaných nákladů je sjednána </w:t>
      </w:r>
      <w:r w:rsidRPr="002A5E9C">
        <w:t>30 dnů</w:t>
      </w:r>
      <w:r>
        <w:t xml:space="preserve"> ode dne jeho doručení. Poskytovatel se zavazuje odeslat každý daňový doklad nejpozději následující pracovní den po dni vystavení.</w:t>
      </w:r>
    </w:p>
    <w:p w14:paraId="72740A5A" w14:textId="77777777" w:rsidR="004C4416" w:rsidRPr="00FB28D4" w:rsidRDefault="004C4416" w:rsidP="004C4416">
      <w:pPr>
        <w:numPr>
          <w:ilvl w:val="0"/>
          <w:numId w:val="12"/>
        </w:numPr>
        <w:spacing w:after="60" w:line="240" w:lineRule="auto"/>
        <w:jc w:val="both"/>
      </w:pPr>
      <w:r w:rsidRPr="00FB28D4">
        <w:t xml:space="preserve">Daňové doklady budou zasílány elektronickou poštou na emailovou adresu Objednatele </w:t>
      </w:r>
      <w:r w:rsidRPr="00FB28D4">
        <w:rPr>
          <w:b/>
          <w:i/>
        </w:rPr>
        <w:t>fakturace@nem</w:t>
      </w:r>
      <w:r>
        <w:rPr>
          <w:b/>
          <w:i/>
        </w:rPr>
        <w:t>pk.cz</w:t>
      </w:r>
      <w:r w:rsidRPr="00FB28D4">
        <w:t xml:space="preserve">. Objednatel se zavazuje zajistit, že emailová adresa nebude vázána na konkrétní osobu a bude na ní zajištěno pro zpracování příchozích emailů zastupitelnost zodpovědných pracovníků Objednatele. Daňové doklady budou zasílány formou přílohy emailu ve formátu ISDOCX pro import do ekonomického </w:t>
      </w:r>
      <w:r>
        <w:t>SW</w:t>
      </w:r>
      <w:r w:rsidRPr="00FB28D4">
        <w:t xml:space="preserve"> a dále formátu PDF pro náhled a případný tisk. </w:t>
      </w:r>
    </w:p>
    <w:p w14:paraId="68BE0D83" w14:textId="77777777" w:rsidR="004C4416" w:rsidRDefault="004C4416" w:rsidP="004C4416">
      <w:pPr>
        <w:numPr>
          <w:ilvl w:val="0"/>
          <w:numId w:val="12"/>
        </w:numPr>
        <w:spacing w:after="60" w:line="240" w:lineRule="auto"/>
        <w:jc w:val="both"/>
      </w:pPr>
      <w:r>
        <w:t>Daňový doklad musí obsahovat veškeré náležitosti stanovené touto Smlouvou a náležitosti daňového dokladu podle zákona č. 235/2004 Sb., o dani z přidané hodnoty, ve znění pozdějších předpisů. Objednatel má právo vrátit fakturu před lhůtou splatnosti, pokud neobsahuje požadované náležitosti nebo obsahuje nesprávné cenové nebo jiné údaje. Oprávněným vrácením faktury přestává běžet původní lhůta splatnosti, opravený nebo přepracovaný daňový doklad bude opatřen novou lhůtou splatnosti dle odst. 4 tohoto článku Smlouvy.</w:t>
      </w:r>
    </w:p>
    <w:p w14:paraId="5E194D4E" w14:textId="77777777" w:rsidR="004C4416" w:rsidRDefault="004C4416" w:rsidP="004C4416">
      <w:pPr>
        <w:numPr>
          <w:ilvl w:val="0"/>
          <w:numId w:val="12"/>
        </w:numPr>
        <w:spacing w:after="120" w:line="240" w:lineRule="auto"/>
        <w:jc w:val="both"/>
      </w:pPr>
      <w:r>
        <w:t>Objednat</w:t>
      </w:r>
      <w:r w:rsidRPr="00D21076">
        <w:t xml:space="preserve">el si vyhrazuje právo vrátit </w:t>
      </w:r>
      <w:r>
        <w:t>Poskytovateli</w:t>
      </w:r>
      <w:r w:rsidRPr="00D21076">
        <w:t xml:space="preserve">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 xml:space="preserve">přestává běžet původní lhůta splatnosti a běží znovu ode dne doručení nové faktury Objednateli dle odst. </w:t>
      </w:r>
      <w:r>
        <w:t>4</w:t>
      </w:r>
      <w:r w:rsidRPr="00D53F86">
        <w:t xml:space="preserve"> tohoto článku. Zhotovitel</w:t>
      </w:r>
      <w:r w:rsidRPr="00D21076">
        <w:t xml:space="preserve"> je povinen novou fakturu doručit </w:t>
      </w:r>
      <w:r>
        <w:t>Objednat</w:t>
      </w:r>
      <w:r w:rsidRPr="00D21076">
        <w:t>eli do 10 dnů ode dne, kdy mu byla doručena oprávněně vrácená faktura.</w:t>
      </w:r>
    </w:p>
    <w:p w14:paraId="0BB786B3" w14:textId="77777777" w:rsidR="004C4416" w:rsidRDefault="004C4416" w:rsidP="004C4416">
      <w:pPr>
        <w:numPr>
          <w:ilvl w:val="0"/>
          <w:numId w:val="12"/>
        </w:numPr>
        <w:spacing w:after="60" w:line="240" w:lineRule="auto"/>
        <w:jc w:val="both"/>
      </w:pPr>
      <w:r>
        <w:t>Platby budou prováděny Objednatelem bezhotovostně na účet Poskytovatele, který bude vždy uveden na příslušném daňovém dokladu. Za den úhrady se považuje den připsání příslušné částky na účet Poskytovatele.</w:t>
      </w:r>
    </w:p>
    <w:p w14:paraId="1AB740F2" w14:textId="77777777" w:rsidR="004C4416" w:rsidRPr="008D5659" w:rsidRDefault="004C4416" w:rsidP="004C4416">
      <w:pPr>
        <w:numPr>
          <w:ilvl w:val="0"/>
          <w:numId w:val="12"/>
        </w:numPr>
        <w:spacing w:after="60" w:line="240" w:lineRule="auto"/>
        <w:jc w:val="both"/>
      </w:pPr>
      <w:r w:rsidRPr="00E06972">
        <w:t>Objednatel se zavazuje hradit Poskytovateli dále nezbytně nutné náklady spojené s poskytováním Služeb dle Smlouvy, zejména cestovní a ubytovací výlohy Poskytovatele, průběžně po jejich vynaložení a podle skutečnosti na základě daňového dokladu vystaveného Poskytovatelem. Cestovní výlohy budou hrazeny v cenách podle aktuálního ceníku Poskytovatele. Poskytovatel</w:t>
      </w:r>
      <w:r w:rsidRPr="00CA602D">
        <w:t xml:space="preserve"> je povinen sdělit Objednateli, kde je daný ceník dostupný, případně mu jej průběžně předávat po každé aktualizaci.</w:t>
      </w:r>
      <w:r w:rsidRPr="008D5659">
        <w:rPr>
          <w:rStyle w:val="Odkaznakoment"/>
        </w:rPr>
        <w:t xml:space="preserve"> </w:t>
      </w:r>
    </w:p>
    <w:p w14:paraId="56AD6A78" w14:textId="649C0C4E" w:rsidR="008958C8" w:rsidRPr="00757AF8" w:rsidRDefault="008958C8" w:rsidP="008958C8">
      <w:pPr>
        <w:numPr>
          <w:ilvl w:val="0"/>
          <w:numId w:val="12"/>
        </w:numPr>
        <w:spacing w:after="60" w:line="240" w:lineRule="auto"/>
        <w:jc w:val="both"/>
      </w:pPr>
      <w:r w:rsidRPr="00757AF8">
        <w:t>Náklady na případné ubytování pracovníků Poskytovatele budou přeúčtovány ve skutečné výši, maximálně však do výše 1 000 Kč / osoba / den bez DPH.</w:t>
      </w:r>
    </w:p>
    <w:p w14:paraId="02BB3A32" w14:textId="39453D80" w:rsidR="001140FF" w:rsidRPr="000054D4" w:rsidRDefault="001140FF" w:rsidP="00197942">
      <w:pPr>
        <w:pStyle w:val="Nadpis1"/>
        <w:keepLines w:val="0"/>
        <w:numPr>
          <w:ilvl w:val="0"/>
          <w:numId w:val="69"/>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7DBFB09D" w14:textId="77777777" w:rsidR="00FD6B6F" w:rsidRPr="000054D4" w:rsidRDefault="00FD6B6F" w:rsidP="00FD6B6F">
      <w:pPr>
        <w:numPr>
          <w:ilvl w:val="0"/>
          <w:numId w:val="10"/>
        </w:numPr>
        <w:spacing w:after="60" w:line="240" w:lineRule="auto"/>
        <w:jc w:val="both"/>
      </w:pPr>
      <w:r w:rsidRPr="000054D4">
        <w:t>Poskytovatel i Objednatel se zavazují stanovit osobu</w:t>
      </w:r>
      <w:r>
        <w:t>(-y)</w:t>
      </w:r>
      <w:r w:rsidRPr="000054D4">
        <w:t xml:space="preserve"> odpovědnou</w:t>
      </w:r>
      <w:r>
        <w:t>(-é)</w:t>
      </w:r>
      <w:r w:rsidRPr="000054D4">
        <w:t xml:space="preserve"> </w:t>
      </w:r>
      <w:r w:rsidRPr="00D42A78">
        <w:rPr>
          <w:b/>
        </w:rPr>
        <w:t>za plnění závazků</w:t>
      </w:r>
      <w:r w:rsidRPr="000054D4">
        <w:t xml:space="preserve"> dle </w:t>
      </w:r>
      <w:r>
        <w:t>této Smlouv</w:t>
      </w:r>
      <w:r w:rsidRPr="000054D4">
        <w:t>y. Jmén</w:t>
      </w:r>
      <w:r>
        <w:t>a</w:t>
      </w:r>
      <w:r w:rsidRPr="000054D4">
        <w:t xml:space="preserve"> pracovník</w:t>
      </w:r>
      <w:r>
        <w:t>ů</w:t>
      </w:r>
      <w:r w:rsidRPr="000054D4">
        <w:t xml:space="preserve"> j</w:t>
      </w:r>
      <w:r>
        <w:t xml:space="preserve">sou </w:t>
      </w:r>
      <w:r w:rsidRPr="000054D4">
        <w:t>uveden</w:t>
      </w:r>
      <w:r>
        <w:t>a</w:t>
      </w:r>
      <w:r w:rsidRPr="000054D4">
        <w:t xml:space="preserve"> v </w:t>
      </w:r>
      <w:r w:rsidRPr="000054D4">
        <w:rPr>
          <w:b/>
        </w:rPr>
        <w:t>Příloze č. 5 – Zodpovědné osoby</w:t>
      </w:r>
      <w:r>
        <w:rPr>
          <w:b/>
        </w:rPr>
        <w:t>.</w:t>
      </w:r>
    </w:p>
    <w:p w14:paraId="3DE7778A" w14:textId="77777777" w:rsidR="00FD6B6F" w:rsidRPr="00EE3C7F" w:rsidRDefault="00FD6B6F" w:rsidP="00FD6B6F">
      <w:pPr>
        <w:numPr>
          <w:ilvl w:val="0"/>
          <w:numId w:val="10"/>
        </w:numPr>
        <w:spacing w:after="60" w:line="240" w:lineRule="auto"/>
        <w:jc w:val="both"/>
      </w:pPr>
      <w:r w:rsidRPr="00EE3C7F">
        <w:t>Objednatel je oprávněn kontrolovat plnění této Smlouvy.</w:t>
      </w:r>
    </w:p>
    <w:p w14:paraId="73E1B063" w14:textId="77777777" w:rsidR="00FD6B6F" w:rsidRDefault="00FD6B6F" w:rsidP="00FD6B6F">
      <w:pPr>
        <w:numPr>
          <w:ilvl w:val="0"/>
          <w:numId w:val="10"/>
        </w:numPr>
        <w:spacing w:after="60" w:line="240" w:lineRule="auto"/>
        <w:jc w:val="both"/>
      </w:pPr>
      <w:r w:rsidRPr="00A73A91">
        <w:t>Smluvní strany se zavazují aktualizovat si neprodleně telefonická a e-mailová spojení</w:t>
      </w:r>
      <w:r>
        <w:t xml:space="preserve"> a seznam oprávněných zástupců uvedených v Příloze č.5 – Zodpovědné osoby.</w:t>
      </w:r>
    </w:p>
    <w:p w14:paraId="3438BC34" w14:textId="77777777" w:rsidR="00FD6B6F" w:rsidRPr="00FD3BF9" w:rsidRDefault="00FD6B6F" w:rsidP="00FD6B6F">
      <w:pPr>
        <w:numPr>
          <w:ilvl w:val="0"/>
          <w:numId w:val="10"/>
        </w:numPr>
        <w:spacing w:after="60" w:line="240" w:lineRule="auto"/>
        <w:jc w:val="both"/>
      </w:pPr>
      <w:r>
        <w:t xml:space="preserve">Poskytovatel se zavazuje poskytovat Služby s náležitou odbornou péčí kvalifikovanými a vyškolenými pracovníky tak, aby dosáhl výsledku sjednaného Smlouvou, v souladu s jemu známými zájmy </w:t>
      </w:r>
      <w:r w:rsidRPr="00FD3BF9">
        <w:t>Objednatele.</w:t>
      </w:r>
    </w:p>
    <w:p w14:paraId="7F98E2A4" w14:textId="77777777" w:rsidR="00FD6B6F" w:rsidRDefault="00FD6B6F" w:rsidP="00FD6B6F">
      <w:pPr>
        <w:numPr>
          <w:ilvl w:val="0"/>
          <w:numId w:val="10"/>
        </w:numPr>
        <w:spacing w:after="60" w:line="240" w:lineRule="auto"/>
        <w:jc w:val="both"/>
      </w:pPr>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p w14:paraId="273B9FEC" w14:textId="77777777" w:rsidR="00FD6B6F" w:rsidRPr="00FD3BF9" w:rsidRDefault="00FD6B6F" w:rsidP="00FD6B6F">
      <w:pPr>
        <w:numPr>
          <w:ilvl w:val="0"/>
          <w:numId w:val="10"/>
        </w:numPr>
        <w:spacing w:after="60" w:line="240" w:lineRule="auto"/>
        <w:jc w:val="both"/>
      </w:pPr>
      <w:r w:rsidRPr="00FD3BF9">
        <w:t>Poskytovatel se zavazuje provádět Služby ve shodě s bezpečnostními požadavky Objednatele, které budou písemně Poskytovateli sděleny a Poskytovatelem písemně potvrzeny.</w:t>
      </w:r>
    </w:p>
    <w:p w14:paraId="3572DB67" w14:textId="77777777" w:rsidR="00FD6B6F" w:rsidRPr="00772AE6" w:rsidRDefault="00FD6B6F" w:rsidP="00FD6B6F">
      <w:pPr>
        <w:numPr>
          <w:ilvl w:val="0"/>
          <w:numId w:val="10"/>
        </w:numPr>
        <w:spacing w:after="60" w:line="240" w:lineRule="auto"/>
        <w:jc w:val="both"/>
      </w:pPr>
      <w:r w:rsidRPr="00772AE6">
        <w:t xml:space="preserve">Objednatel se zavazuje poskytovat součinnost k plnění podle </w:t>
      </w:r>
      <w:r>
        <w:t>této Smlouv</w:t>
      </w:r>
      <w:r w:rsidRPr="00772AE6">
        <w:t xml:space="preserve">y, poskytované </w:t>
      </w:r>
      <w:r>
        <w:t>služby přijímat a platit Poskytovateli s</w:t>
      </w:r>
      <w:r w:rsidRPr="00772AE6">
        <w:t>jednanou cenu ve sjednaných termínech.</w:t>
      </w:r>
    </w:p>
    <w:p w14:paraId="1257E0E0" w14:textId="77777777" w:rsidR="00FD6B6F" w:rsidRDefault="00FD6B6F" w:rsidP="00FD6B6F">
      <w:pPr>
        <w:numPr>
          <w:ilvl w:val="0"/>
          <w:numId w:val="10"/>
        </w:numPr>
        <w:spacing w:after="60" w:line="240" w:lineRule="auto"/>
        <w:jc w:val="both"/>
      </w:pPr>
      <w:r>
        <w:t>Objednatel se zavazuje poskytnout Poskytovateli veškerou součinnost a nezbytné údaje a informace potřebné k řádnému plnění Smlouvy a umožnit řádné plnění Smlouvy v sjednaném rozsahu. V době provádění Služeb bude na vyžádání Poskytovatele přítomen na pracovišti Objednatele odpovědný pracovník Objednatele, v odůvodněných případech i mimo rámec běžné pracovní doby, u plánovaných akcí po předchozí dohodě.</w:t>
      </w:r>
    </w:p>
    <w:p w14:paraId="505ABEC6" w14:textId="77777777" w:rsidR="00FD6B6F" w:rsidRDefault="00FD6B6F" w:rsidP="00FD6B6F">
      <w:pPr>
        <w:numPr>
          <w:ilvl w:val="0"/>
          <w:numId w:val="10"/>
        </w:numPr>
        <w:spacing w:after="60" w:line="240" w:lineRule="auto"/>
        <w:jc w:val="both"/>
      </w:pPr>
      <w:r>
        <w:t>Objednatel se zavazuje umožnit provádět Službu dle této Smlouvy i mimo běžnou pracovní dobu.</w:t>
      </w:r>
    </w:p>
    <w:p w14:paraId="4455A41F" w14:textId="77777777" w:rsidR="00FD6B6F" w:rsidRPr="00F81B41" w:rsidRDefault="00FD6B6F" w:rsidP="00FD6B6F">
      <w:pPr>
        <w:numPr>
          <w:ilvl w:val="0"/>
          <w:numId w:val="10"/>
        </w:numPr>
        <w:spacing w:after="60" w:line="240" w:lineRule="auto"/>
        <w:jc w:val="both"/>
      </w:pPr>
      <w:r>
        <w:t xml:space="preserve">Objednatel se zavazuje zajistit pracovníkům Poskytovatele </w:t>
      </w:r>
      <w:r w:rsidRPr="00F81B41">
        <w:t>bezplatný vjezd a parkování v př</w:t>
      </w:r>
      <w:r>
        <w:t xml:space="preserve">íslušných objektech Objednatele a </w:t>
      </w:r>
      <w:r w:rsidRPr="00F81B41">
        <w:t xml:space="preserve">přístup na pracoviště v místech </w:t>
      </w:r>
      <w:r>
        <w:t>nutných pro plnění závazků dle této Smlouvy za předpokladu, že tím nebude narušen provoz příslušného pracoviště.</w:t>
      </w:r>
    </w:p>
    <w:p w14:paraId="24860C36" w14:textId="77777777" w:rsidR="00FD6B6F" w:rsidRDefault="00FD6B6F" w:rsidP="00FD6B6F">
      <w:pPr>
        <w:numPr>
          <w:ilvl w:val="0"/>
          <w:numId w:val="10"/>
        </w:numPr>
        <w:spacing w:after="60" w:line="240" w:lineRule="auto"/>
        <w:jc w:val="both"/>
      </w:pPr>
      <w:r>
        <w:t xml:space="preserve">Objednatel se zavazuje přijmout sjednané plnění Poskytovatele, ve sjednaném rozsahu, způsobilé sloužit svému účelu, bez vad a nedodělků. </w:t>
      </w:r>
    </w:p>
    <w:p w14:paraId="458F2A04" w14:textId="77777777" w:rsidR="00FD6B6F" w:rsidRDefault="00FD6B6F" w:rsidP="00FD6B6F">
      <w:pPr>
        <w:numPr>
          <w:ilvl w:val="0"/>
          <w:numId w:val="10"/>
        </w:numPr>
        <w:spacing w:after="60" w:line="240" w:lineRule="auto"/>
        <w:jc w:val="both"/>
      </w:pPr>
      <w:r>
        <w:t>Objednatel se zavazuje po dohodě s Poskytovatelem zajistit technické prostředky, komponenty (hardwarové, softwarové) nebo služby, které nejsou předmětem Smlouvy a jsou nutné pro zajištění činností Poskytovatele dle této Smlouvy, a to dle svých možností a na základě zdůvodněných požadavků Poskytovatele. Pokud nebudou tyto prostředky zajištěny, neodpovídá Poskytovatel za případné neplnění či omezené plnění poskytovaných služeb a činností.</w:t>
      </w:r>
    </w:p>
    <w:p w14:paraId="33CB4D75" w14:textId="77777777" w:rsidR="002A5E9C" w:rsidRDefault="00FD6B6F" w:rsidP="00707946">
      <w:pPr>
        <w:numPr>
          <w:ilvl w:val="0"/>
          <w:numId w:val="10"/>
        </w:numPr>
        <w:spacing w:after="60" w:line="240" w:lineRule="auto"/>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této </w:t>
      </w:r>
      <w:r>
        <w:t>Smlouv</w:t>
      </w:r>
      <w:r w:rsidRPr="00FB28D4">
        <w:t>y.</w:t>
      </w:r>
    </w:p>
    <w:p w14:paraId="45CD0F02" w14:textId="631B9260" w:rsidR="0032653C" w:rsidRDefault="00FD6B6F" w:rsidP="00707946">
      <w:pPr>
        <w:numPr>
          <w:ilvl w:val="0"/>
          <w:numId w:val="10"/>
        </w:numPr>
        <w:spacing w:after="60" w:line="240" w:lineRule="auto"/>
        <w:jc w:val="both"/>
      </w:pPr>
      <w:r w:rsidRPr="008C4AE7">
        <w:t xml:space="preserve">Smluvní strany nemohou postoupit svoje práva a povinnosti vyplývající z této Smlouvy zcela ani z části jinému právnímu subjektu bez písemného souhlasu druhé Smluvní strany; poskytnutí takového souhlasu však nesmí být bezdůvodně odmítnuto. </w:t>
      </w:r>
      <w:bookmarkStart w:id="5" w:name="_Hlk506978967"/>
    </w:p>
    <w:bookmarkEnd w:id="5"/>
    <w:p w14:paraId="496F3387" w14:textId="119D4CBE" w:rsidR="005E1C7C" w:rsidRPr="00DF6D48" w:rsidRDefault="005E1C7C" w:rsidP="00197942">
      <w:pPr>
        <w:pStyle w:val="Nadpis1"/>
        <w:keepLines w:val="0"/>
        <w:numPr>
          <w:ilvl w:val="0"/>
          <w:numId w:val="69"/>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3E81BB18" w:rsidR="005E1C7C" w:rsidRDefault="00640A13" w:rsidP="007B5555">
      <w:pPr>
        <w:numPr>
          <w:ilvl w:val="0"/>
          <w:numId w:val="17"/>
        </w:numPr>
        <w:spacing w:after="60" w:line="240" w:lineRule="auto"/>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Příloze č. 2 – Popis služeb a nastavení úrovně služeb (SLA)</w:t>
      </w:r>
      <w:r w:rsidR="005E1C7C">
        <w:t xml:space="preserve"> této </w:t>
      </w:r>
      <w:r w:rsidR="00EA0125">
        <w:t>Smlouv</w:t>
      </w:r>
      <w:r w:rsidR="005E1C7C">
        <w:t>y.</w:t>
      </w:r>
    </w:p>
    <w:p w14:paraId="3796D64E" w14:textId="68F617FA" w:rsidR="0000147F" w:rsidRDefault="0000147F" w:rsidP="007B5555">
      <w:pPr>
        <w:numPr>
          <w:ilvl w:val="0"/>
          <w:numId w:val="17"/>
        </w:numPr>
        <w:spacing w:after="60" w:line="240" w:lineRule="auto"/>
        <w:jc w:val="both"/>
      </w:pPr>
      <w:r>
        <w:t>Pro účely prokazování plnění dle této Smlouvy se definují tyto p</w:t>
      </w:r>
      <w:r w:rsidR="003660D3">
        <w:t>rocedury</w:t>
      </w:r>
      <w:r>
        <w:t>:</w:t>
      </w:r>
    </w:p>
    <w:p w14:paraId="30A82E40" w14:textId="77777777" w:rsidR="0000147F" w:rsidRPr="00441056" w:rsidRDefault="0000147F" w:rsidP="0087432C">
      <w:pPr>
        <w:pStyle w:val="Odstavecseseznamem"/>
        <w:numPr>
          <w:ilvl w:val="0"/>
          <w:numId w:val="25"/>
        </w:numPr>
        <w:spacing w:before="0" w:after="120" w:line="240" w:lineRule="auto"/>
        <w:ind w:left="1434" w:hanging="357"/>
      </w:pPr>
      <w:r w:rsidRPr="00441056">
        <w:t>nahlášení chybového stavu nebo požadavku,</w:t>
      </w:r>
    </w:p>
    <w:p w14:paraId="3F0324C4" w14:textId="77777777" w:rsidR="0000147F" w:rsidRPr="00441056" w:rsidRDefault="0000147F" w:rsidP="0087432C">
      <w:pPr>
        <w:pStyle w:val="Odstavecseseznamem"/>
        <w:numPr>
          <w:ilvl w:val="0"/>
          <w:numId w:val="25"/>
        </w:numPr>
        <w:spacing w:before="0" w:after="120" w:line="240" w:lineRule="auto"/>
        <w:ind w:left="1434" w:hanging="357"/>
      </w:pPr>
      <w:r w:rsidRPr="00441056">
        <w:t>zahájení servisního zásahu</w:t>
      </w:r>
    </w:p>
    <w:p w14:paraId="76A65309" w14:textId="77777777" w:rsidR="0000147F" w:rsidRPr="00441056" w:rsidRDefault="0000147F" w:rsidP="0087432C">
      <w:pPr>
        <w:pStyle w:val="Odstavecseseznamem"/>
        <w:numPr>
          <w:ilvl w:val="0"/>
          <w:numId w:val="25"/>
        </w:numPr>
        <w:spacing w:before="0" w:after="120" w:line="240" w:lineRule="auto"/>
        <w:ind w:left="1434" w:hanging="357"/>
      </w:pPr>
      <w:r w:rsidRPr="00441056">
        <w:t>zahájení plnění požadavku</w:t>
      </w:r>
    </w:p>
    <w:p w14:paraId="65CC6652" w14:textId="6F54F490" w:rsidR="0000147F" w:rsidRPr="00441056" w:rsidRDefault="0000147F" w:rsidP="0087432C">
      <w:pPr>
        <w:pStyle w:val="Odstavecseseznamem"/>
        <w:numPr>
          <w:ilvl w:val="0"/>
          <w:numId w:val="25"/>
        </w:numPr>
        <w:spacing w:before="0" w:after="120" w:line="240" w:lineRule="auto"/>
        <w:ind w:left="1434" w:hanging="357"/>
      </w:pPr>
      <w:r w:rsidRPr="00441056">
        <w:t xml:space="preserve">obnovení služby </w:t>
      </w:r>
      <w:r w:rsidR="002A0B0E">
        <w:t>(funkčnosti)</w:t>
      </w:r>
    </w:p>
    <w:p w14:paraId="42835F38" w14:textId="54361EE8" w:rsidR="00B811E6" w:rsidRDefault="0000147F" w:rsidP="0087432C">
      <w:pPr>
        <w:pStyle w:val="Odstavecseseznamem"/>
        <w:numPr>
          <w:ilvl w:val="0"/>
          <w:numId w:val="25"/>
        </w:numPr>
        <w:spacing w:before="0" w:after="120" w:line="240" w:lineRule="auto"/>
        <w:ind w:left="1434" w:hanging="357"/>
      </w:pPr>
      <w:r w:rsidRPr="00720033">
        <w:t>akceptace a akceptační protokol</w:t>
      </w:r>
    </w:p>
    <w:p w14:paraId="1F8D24C8" w14:textId="77777777" w:rsidR="0000147F" w:rsidRPr="00720033" w:rsidRDefault="0000147F" w:rsidP="0087432C">
      <w:pPr>
        <w:numPr>
          <w:ilvl w:val="0"/>
          <w:numId w:val="27"/>
        </w:numPr>
        <w:spacing w:before="120" w:after="120" w:line="240" w:lineRule="auto"/>
        <w:ind w:left="1066" w:hanging="357"/>
        <w:jc w:val="both"/>
        <w:rPr>
          <w:rFonts w:cs="Arial"/>
        </w:rPr>
      </w:pPr>
      <w:r w:rsidRPr="00720033">
        <w:rPr>
          <w:b/>
        </w:rPr>
        <w:t xml:space="preserve">Nahlášením chybového stavu nebo požadavku </w:t>
      </w:r>
      <w:r w:rsidRPr="00720033">
        <w:rPr>
          <w:rFonts w:cs="Arial"/>
        </w:rPr>
        <w:t>se rozumí:</w:t>
      </w:r>
    </w:p>
    <w:p w14:paraId="24F2A4DA" w14:textId="3F372A6F" w:rsidR="0000147F" w:rsidRPr="00235B89" w:rsidRDefault="0000147F" w:rsidP="0087432C">
      <w:pPr>
        <w:numPr>
          <w:ilvl w:val="0"/>
          <w:numId w:val="26"/>
        </w:numPr>
        <w:tabs>
          <w:tab w:val="clear" w:pos="1056"/>
          <w:tab w:val="num" w:pos="1788"/>
        </w:tabs>
        <w:spacing w:after="0" w:line="240" w:lineRule="auto"/>
        <w:ind w:left="1788"/>
        <w:rPr>
          <w:rFonts w:cs="Arial"/>
        </w:rPr>
      </w:pPr>
      <w:r w:rsidRPr="00235B89">
        <w:rPr>
          <w:rFonts w:cs="Arial"/>
        </w:rPr>
        <w:t xml:space="preserve">nahlášení chybového stavu nebo požadavku odpovědným pracovníkem Objednatele dle odst. </w:t>
      </w:r>
      <w:r w:rsidR="00F665AA" w:rsidRPr="00235B89">
        <w:rPr>
          <w:rFonts w:cs="Arial"/>
        </w:rPr>
        <w:t>1</w:t>
      </w:r>
      <w:r w:rsidRPr="00235B89">
        <w:rPr>
          <w:rFonts w:cs="Arial"/>
        </w:rPr>
        <w:t xml:space="preserve"> článku 7 této Smlouvy </w:t>
      </w:r>
      <w:r w:rsidR="00AF077A" w:rsidRPr="00235B89">
        <w:rPr>
          <w:rFonts w:cs="Arial"/>
        </w:rPr>
        <w:t>dohodnutým</w:t>
      </w:r>
      <w:r w:rsidRPr="00235B89">
        <w:rPr>
          <w:rFonts w:cs="Arial"/>
        </w:rPr>
        <w:t xml:space="preserve"> způsobem na určené místo Poskytovatele (hotline, helpdesk, email) dle určení Poskytovatele</w:t>
      </w:r>
      <w:bookmarkStart w:id="6" w:name="_Hlk511108369"/>
    </w:p>
    <w:bookmarkEnd w:id="6"/>
    <w:p w14:paraId="0BAB0D33" w14:textId="52AA8506" w:rsidR="0000147F" w:rsidRPr="00720033" w:rsidRDefault="0000147F" w:rsidP="0087432C">
      <w:pPr>
        <w:numPr>
          <w:ilvl w:val="0"/>
          <w:numId w:val="27"/>
        </w:numPr>
        <w:spacing w:before="120" w:after="12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3CFA200C" w:rsidR="00AF077A" w:rsidRDefault="0000147F" w:rsidP="0087432C">
      <w:pPr>
        <w:numPr>
          <w:ilvl w:val="0"/>
          <w:numId w:val="26"/>
        </w:numPr>
        <w:tabs>
          <w:tab w:val="clear" w:pos="1056"/>
          <w:tab w:val="num" w:pos="1788"/>
        </w:tabs>
        <w:spacing w:after="0" w:line="240" w:lineRule="auto"/>
        <w:ind w:left="1788"/>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720033">
        <w:rPr>
          <w:rFonts w:cs="Arial"/>
        </w:rPr>
        <w:t>dohodnutým způsobe</w:t>
      </w:r>
      <w:r w:rsidR="002A0B0E">
        <w:rPr>
          <w:rFonts w:cs="Arial"/>
        </w:rPr>
        <w:t>m</w:t>
      </w:r>
      <w:r w:rsidR="00AF077A" w:rsidRPr="00720033">
        <w:rPr>
          <w:rFonts w:cs="Arial"/>
        </w:rPr>
        <w:t xml:space="preserve"> (email, helpdesk) odpovědným pracovníkům Objednatele dle odst. </w:t>
      </w:r>
      <w:r w:rsidR="00F665AA">
        <w:rPr>
          <w:rFonts w:cs="Arial"/>
        </w:rPr>
        <w:t>1</w:t>
      </w:r>
      <w:r w:rsidR="00AF077A" w:rsidRPr="00720033">
        <w:rPr>
          <w:rFonts w:cs="Arial"/>
        </w:rPr>
        <w:t xml:space="preserve"> článku 7 této Smlouvy</w:t>
      </w:r>
      <w:r w:rsidR="002A0B0E">
        <w:rPr>
          <w:rFonts w:cs="Arial"/>
        </w:rPr>
        <w:t xml:space="preserve"> a</w:t>
      </w:r>
    </w:p>
    <w:p w14:paraId="3C261460" w14:textId="5DCACA61" w:rsidR="0000147F" w:rsidRPr="00720033" w:rsidRDefault="00AF077A" w:rsidP="0087432C">
      <w:pPr>
        <w:numPr>
          <w:ilvl w:val="0"/>
          <w:numId w:val="26"/>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 xml:space="preserve">prací </w:t>
      </w:r>
      <w:r w:rsidR="00A00BD5">
        <w:rPr>
          <w:rFonts w:cs="Arial"/>
        </w:rPr>
        <w:t>pracovníky</w:t>
      </w:r>
      <w:r w:rsidR="00A00BD5" w:rsidRPr="00720033">
        <w:rPr>
          <w:rFonts w:cs="Arial"/>
        </w:rPr>
        <w:t xml:space="preserve"> Poskytovatele </w:t>
      </w:r>
      <w:r w:rsidR="0000147F" w:rsidRPr="00720033">
        <w:rPr>
          <w:rFonts w:cs="Arial"/>
        </w:rPr>
        <w:t>na eliminaci či odstranění chybového stavu</w:t>
      </w:r>
      <w:r w:rsidR="00A00BD5">
        <w:rPr>
          <w:rFonts w:cs="Arial"/>
        </w:rPr>
        <w:t xml:space="preserve"> a obnovení poskytování služeb Spravovaného systému, viz. bod d) tohoto článku.</w:t>
      </w:r>
      <w:r w:rsidR="0000147F" w:rsidRPr="00720033">
        <w:rPr>
          <w:rFonts w:cs="Arial"/>
        </w:rPr>
        <w:t xml:space="preserve"> </w:t>
      </w:r>
    </w:p>
    <w:p w14:paraId="1BE87F38" w14:textId="77777777" w:rsidR="0000147F" w:rsidRPr="00720033" w:rsidRDefault="0000147F" w:rsidP="0087432C">
      <w:pPr>
        <w:numPr>
          <w:ilvl w:val="0"/>
          <w:numId w:val="27"/>
        </w:numPr>
        <w:spacing w:before="120" w:after="120" w:line="240" w:lineRule="auto"/>
        <w:ind w:left="1066" w:hanging="357"/>
        <w:jc w:val="both"/>
        <w:rPr>
          <w:rFonts w:cs="Arial"/>
        </w:rPr>
      </w:pPr>
      <w:r w:rsidRPr="00720033">
        <w:rPr>
          <w:b/>
        </w:rPr>
        <w:t xml:space="preserve">Zahájením plnění požadavku </w:t>
      </w:r>
      <w:r w:rsidRPr="00720033">
        <w:rPr>
          <w:rFonts w:cs="Arial"/>
        </w:rPr>
        <w:t>se rozumí:</w:t>
      </w:r>
    </w:p>
    <w:p w14:paraId="416540BD" w14:textId="033984CB" w:rsidR="0000147F" w:rsidRPr="00720033" w:rsidRDefault="0000147F" w:rsidP="0087432C">
      <w:pPr>
        <w:numPr>
          <w:ilvl w:val="0"/>
          <w:numId w:val="26"/>
        </w:numPr>
        <w:tabs>
          <w:tab w:val="clear" w:pos="1056"/>
          <w:tab w:val="num" w:pos="1788"/>
        </w:tabs>
        <w:spacing w:after="0" w:line="240" w:lineRule="auto"/>
        <w:ind w:left="1788"/>
        <w:rPr>
          <w:rFonts w:cs="Arial"/>
        </w:rPr>
      </w:pPr>
      <w:r w:rsidRPr="00720033">
        <w:rPr>
          <w:rFonts w:cs="Arial"/>
        </w:rPr>
        <w:t>zaslání potvrzení o zahájení plnění požadavku Poskytovatelem dohodnutým způsobe</w:t>
      </w:r>
      <w:r w:rsidR="002A0B0E">
        <w:rPr>
          <w:rFonts w:cs="Arial"/>
        </w:rPr>
        <w:t>m</w:t>
      </w:r>
      <w:r w:rsidRPr="00720033">
        <w:rPr>
          <w:rFonts w:cs="Arial"/>
        </w:rPr>
        <w:t xml:space="preserve"> (email, helpdesk) odpovědným pracovníkům Objednatele dle odst. </w:t>
      </w:r>
      <w:r w:rsidR="00F665AA">
        <w:rPr>
          <w:rFonts w:cs="Arial"/>
        </w:rPr>
        <w:t>1</w:t>
      </w:r>
      <w:r w:rsidRPr="00720033">
        <w:rPr>
          <w:rFonts w:cs="Arial"/>
        </w:rPr>
        <w:t xml:space="preserve"> článku 7 této Smlouvy a</w:t>
      </w:r>
    </w:p>
    <w:p w14:paraId="7D3277F9" w14:textId="2D4EEFEA" w:rsidR="002A0B0E" w:rsidRPr="00720033" w:rsidRDefault="0000147F" w:rsidP="0087432C">
      <w:pPr>
        <w:numPr>
          <w:ilvl w:val="0"/>
          <w:numId w:val="26"/>
        </w:numPr>
        <w:tabs>
          <w:tab w:val="clear" w:pos="1056"/>
          <w:tab w:val="num" w:pos="1788"/>
        </w:tabs>
        <w:spacing w:after="120" w:line="240" w:lineRule="auto"/>
        <w:ind w:left="1785" w:hanging="357"/>
        <w:jc w:val="both"/>
        <w:rPr>
          <w:rFonts w:cs="Arial"/>
        </w:rPr>
      </w:pPr>
      <w:bookmarkStart w:id="7" w:name="_Hlk511111323"/>
      <w:r w:rsidRPr="002A0B0E">
        <w:rPr>
          <w:rFonts w:cs="Arial"/>
        </w:rPr>
        <w:t xml:space="preserve">zahájení prací </w:t>
      </w:r>
      <w:r w:rsidR="002A0B0E">
        <w:rPr>
          <w:rFonts w:cs="Arial"/>
        </w:rPr>
        <w:t xml:space="preserve">na řešení </w:t>
      </w:r>
      <w:r w:rsidR="002A0B0E" w:rsidRPr="00720033">
        <w:rPr>
          <w:rFonts w:cs="Arial"/>
        </w:rPr>
        <w:t xml:space="preserve">požadavku </w:t>
      </w:r>
      <w:r w:rsidR="002A0B0E">
        <w:rPr>
          <w:rFonts w:cs="Arial"/>
        </w:rPr>
        <w:t xml:space="preserve">Poskytovatelem </w:t>
      </w:r>
      <w:r w:rsidR="002A0B0E" w:rsidRPr="00720033">
        <w:rPr>
          <w:rFonts w:cs="Arial"/>
        </w:rPr>
        <w:t>(</w:t>
      </w:r>
      <w:r w:rsidR="002A0B0E">
        <w:rPr>
          <w:rFonts w:cs="Arial"/>
        </w:rPr>
        <w:t xml:space="preserve">např. </w:t>
      </w:r>
      <w:r w:rsidR="002A0B0E" w:rsidRPr="00720033">
        <w:rPr>
          <w:rFonts w:cs="Arial"/>
        </w:rPr>
        <w:t xml:space="preserve">analýza, upřesnění požadavku, </w:t>
      </w:r>
      <w:r w:rsidR="002A0B0E">
        <w:rPr>
          <w:rFonts w:cs="Arial"/>
        </w:rPr>
        <w:t xml:space="preserve">příprava </w:t>
      </w:r>
      <w:r w:rsidR="002A0B0E" w:rsidRPr="00720033">
        <w:rPr>
          <w:rFonts w:cs="Arial"/>
        </w:rPr>
        <w:t>obchodní nabídk</w:t>
      </w:r>
      <w:r w:rsidR="002A0B0E">
        <w:rPr>
          <w:rFonts w:cs="Arial"/>
        </w:rPr>
        <w:t>y</w:t>
      </w:r>
      <w:r w:rsidR="002A0B0E" w:rsidRPr="00720033">
        <w:rPr>
          <w:rFonts w:cs="Arial"/>
        </w:rPr>
        <w:t xml:space="preserve"> aj.)</w:t>
      </w:r>
      <w:r w:rsidR="002A0B0E">
        <w:rPr>
          <w:rFonts w:cs="Arial"/>
        </w:rPr>
        <w:t>.</w:t>
      </w:r>
    </w:p>
    <w:p w14:paraId="0ABE31B9" w14:textId="7C2DED9A" w:rsidR="0000147F" w:rsidRPr="002A0B0E" w:rsidRDefault="0000147F" w:rsidP="0087432C">
      <w:pPr>
        <w:numPr>
          <w:ilvl w:val="0"/>
          <w:numId w:val="27"/>
        </w:numPr>
        <w:tabs>
          <w:tab w:val="num" w:pos="1788"/>
        </w:tabs>
        <w:spacing w:before="120" w:after="120" w:line="240" w:lineRule="auto"/>
        <w:ind w:left="1066" w:hanging="357"/>
        <w:jc w:val="both"/>
        <w:rPr>
          <w:rFonts w:cs="Arial"/>
        </w:rPr>
      </w:pPr>
      <w:bookmarkStart w:id="8" w:name="_Hlk511112095"/>
      <w:bookmarkEnd w:id="7"/>
      <w:r w:rsidRPr="002A0B0E">
        <w:rPr>
          <w:b/>
        </w:rPr>
        <w:t xml:space="preserve">Obnovením služby </w:t>
      </w:r>
      <w:r w:rsidR="003660D3">
        <w:rPr>
          <w:b/>
        </w:rPr>
        <w:t xml:space="preserve">(funkčnosti) </w:t>
      </w:r>
      <w:r w:rsidRPr="002A0B0E">
        <w:rPr>
          <w:rFonts w:cs="Arial"/>
        </w:rPr>
        <w:t>se rozumí:</w:t>
      </w:r>
    </w:p>
    <w:p w14:paraId="3D86485F" w14:textId="39EAE715" w:rsidR="0000147F" w:rsidRPr="00720033" w:rsidRDefault="0000147F" w:rsidP="0087432C">
      <w:pPr>
        <w:numPr>
          <w:ilvl w:val="0"/>
          <w:numId w:val="26"/>
        </w:numPr>
        <w:tabs>
          <w:tab w:val="clear" w:pos="1056"/>
          <w:tab w:val="num" w:pos="1788"/>
        </w:tabs>
        <w:spacing w:after="120" w:line="240" w:lineRule="auto"/>
        <w:ind w:left="1785" w:hanging="357"/>
        <w:jc w:val="both"/>
        <w:rPr>
          <w:rFonts w:cs="Arial"/>
        </w:rPr>
      </w:pPr>
      <w:r w:rsidRPr="00720033">
        <w:rPr>
          <w:rFonts w:cs="Arial"/>
        </w:rPr>
        <w:t xml:space="preserve">obnovení služby </w:t>
      </w:r>
      <w:r w:rsidR="003660D3">
        <w:rPr>
          <w:rFonts w:cs="Arial"/>
        </w:rPr>
        <w:t xml:space="preserve">(funkčnosti) dané </w:t>
      </w:r>
      <w:r w:rsidRPr="00720033">
        <w:rPr>
          <w:rFonts w:cs="Arial"/>
        </w:rPr>
        <w:t xml:space="preserve">konfigurační položky </w:t>
      </w:r>
      <w:r w:rsidR="003660D3">
        <w:rPr>
          <w:rFonts w:cs="Arial"/>
        </w:rPr>
        <w:t xml:space="preserve">nebo Spravovaného systému jako celku </w:t>
      </w:r>
      <w:r w:rsidR="00A00BD5">
        <w:rPr>
          <w:rFonts w:cs="Arial"/>
        </w:rPr>
        <w:t xml:space="preserve">nebo </w:t>
      </w:r>
      <w:r w:rsidR="003660D3">
        <w:rPr>
          <w:rFonts w:cs="Arial"/>
        </w:rPr>
        <w:t xml:space="preserve">jeho funkční části </w:t>
      </w:r>
      <w:r w:rsidRPr="00720033">
        <w:rPr>
          <w:rFonts w:cs="Arial"/>
        </w:rPr>
        <w:t>do stavu, v jakém se nacházel před vznikem chybového stavu, nebo do nového stavu, který je schválen jako odpovídající odpovědným pracovníkem Objednatele</w:t>
      </w:r>
      <w:r w:rsidRPr="00720033">
        <w:t xml:space="preserve"> </w:t>
      </w:r>
      <w:r w:rsidRPr="00720033">
        <w:rPr>
          <w:rFonts w:cs="Arial"/>
        </w:rPr>
        <w:t xml:space="preserve">dle odst. </w:t>
      </w:r>
      <w:r w:rsidR="00F665AA">
        <w:rPr>
          <w:rFonts w:cs="Arial"/>
        </w:rPr>
        <w:t>1</w:t>
      </w:r>
      <w:r w:rsidRPr="00720033">
        <w:rPr>
          <w:rFonts w:cs="Arial"/>
        </w:rPr>
        <w:t xml:space="preserve"> článku 7 této Smlouvy.</w:t>
      </w:r>
    </w:p>
    <w:bookmarkEnd w:id="8"/>
    <w:p w14:paraId="639326E5" w14:textId="77777777" w:rsidR="0000147F" w:rsidRPr="00720033" w:rsidRDefault="0000147F" w:rsidP="0087432C">
      <w:pPr>
        <w:numPr>
          <w:ilvl w:val="0"/>
          <w:numId w:val="27"/>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19C9B701" w:rsidR="0000147F" w:rsidRPr="00720033" w:rsidRDefault="0000147F" w:rsidP="0087432C">
      <w:pPr>
        <w:numPr>
          <w:ilvl w:val="0"/>
          <w:numId w:val="26"/>
        </w:numPr>
        <w:tabs>
          <w:tab w:val="clear" w:pos="1056"/>
          <w:tab w:val="num" w:pos="1788"/>
        </w:tabs>
        <w:spacing w:after="0" w:line="240" w:lineRule="auto"/>
        <w:ind w:left="1788"/>
        <w:jc w:val="both"/>
        <w:rPr>
          <w:rFonts w:cs="Arial"/>
        </w:rPr>
      </w:pPr>
      <w:bookmarkStart w:id="9" w:name="_Hlk511112278"/>
      <w:r w:rsidRPr="00720033">
        <w:rPr>
          <w:rFonts w:cs="Arial"/>
          <w:b/>
        </w:rPr>
        <w:t>Akceptace</w:t>
      </w:r>
      <w:r w:rsidRPr="00720033">
        <w:rPr>
          <w:rFonts w:cs="Arial"/>
        </w:rPr>
        <w:t xml:space="preserve"> </w:t>
      </w:r>
      <w:r w:rsidR="003660D3" w:rsidRPr="003660D3">
        <w:rPr>
          <w:rFonts w:cs="Arial"/>
          <w:b/>
        </w:rPr>
        <w:t>(akceptační procedura)</w:t>
      </w:r>
      <w:r w:rsidR="003660D3">
        <w:rPr>
          <w:rFonts w:cs="Arial"/>
        </w:rPr>
        <w:t xml:space="preserve"> </w:t>
      </w:r>
      <w:bookmarkEnd w:id="9"/>
      <w:r w:rsidR="002F758E" w:rsidRPr="00720033">
        <w:rPr>
          <w:rFonts w:cs="Arial"/>
        </w:rPr>
        <w:t>– je</w:t>
      </w:r>
      <w:r w:rsidRPr="00720033">
        <w:rPr>
          <w:rFonts w:cs="Arial"/>
        </w:rPr>
        <w:t xml:space="preserve"> úkon vyjadřující schválení poskytnutého plnění </w:t>
      </w:r>
      <w:r w:rsidR="00A00BD5">
        <w:rPr>
          <w:rFonts w:cs="Arial"/>
        </w:rPr>
        <w:t>s</w:t>
      </w:r>
      <w:r w:rsidRPr="00720033">
        <w:rPr>
          <w:rFonts w:cs="Arial"/>
        </w:rPr>
        <w:t>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22D90218" w:rsidR="0000147F" w:rsidRPr="00720033" w:rsidRDefault="0000147F" w:rsidP="0087432C">
      <w:pPr>
        <w:numPr>
          <w:ilvl w:val="0"/>
          <w:numId w:val="26"/>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0" w:name="_Hlk511289956"/>
      <w:r w:rsidRPr="00720033">
        <w:t xml:space="preserve">odpovědnými pracovníky Poskytovatele i Objednatele </w:t>
      </w:r>
      <w:bookmarkStart w:id="11" w:name="_Hlk507482933"/>
      <w:r w:rsidRPr="00720033">
        <w:t xml:space="preserve">dle </w:t>
      </w:r>
      <w:r w:rsidRPr="00720033">
        <w:rPr>
          <w:rFonts w:cs="Arial"/>
        </w:rPr>
        <w:t xml:space="preserve">odst. </w:t>
      </w:r>
      <w:r w:rsidR="00F665AA">
        <w:rPr>
          <w:rFonts w:cs="Arial"/>
        </w:rPr>
        <w:t>1</w:t>
      </w:r>
      <w:r w:rsidRPr="00720033">
        <w:rPr>
          <w:rFonts w:cs="Arial"/>
        </w:rPr>
        <w:t xml:space="preserve"> článku 7 této Smlouvy</w:t>
      </w:r>
      <w:bookmarkEnd w:id="10"/>
      <w:r w:rsidRPr="00720033">
        <w:t>.</w:t>
      </w:r>
      <w:bookmarkEnd w:id="11"/>
    </w:p>
    <w:p w14:paraId="64A3B3E4" w14:textId="77777777" w:rsidR="0000147F" w:rsidRPr="00720033" w:rsidRDefault="0000147F" w:rsidP="007B5555">
      <w:pPr>
        <w:numPr>
          <w:ilvl w:val="0"/>
          <w:numId w:val="17"/>
        </w:numPr>
        <w:spacing w:after="60" w:line="240" w:lineRule="auto"/>
        <w:jc w:val="both"/>
      </w:pPr>
      <w:bookmarkStart w:id="12" w:name="_Hlk511120574"/>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6E962EE2" w:rsidR="00481B96" w:rsidRPr="00B52E84" w:rsidRDefault="0000147F" w:rsidP="0087432C">
      <w:pPr>
        <w:pStyle w:val="Odstavecseseznamem"/>
        <w:numPr>
          <w:ilvl w:val="0"/>
          <w:numId w:val="22"/>
        </w:numPr>
        <w:spacing w:line="240" w:lineRule="auto"/>
        <w:rPr>
          <w:sz w:val="22"/>
          <w:szCs w:val="22"/>
        </w:rPr>
      </w:pPr>
      <w:bookmarkStart w:id="13" w:name="_Hlk511289635"/>
      <w:bookmarkStart w:id="14" w:name="_Hlk511289597"/>
      <w:r w:rsidRPr="00720033">
        <w:rPr>
          <w:sz w:val="22"/>
          <w:szCs w:val="22"/>
        </w:rPr>
        <w:t xml:space="preserve">časem prokazatelného </w:t>
      </w:r>
      <w:r w:rsidR="00AF077A">
        <w:rPr>
          <w:sz w:val="22"/>
          <w:szCs w:val="22"/>
        </w:rPr>
        <w:t xml:space="preserve">odeslání </w:t>
      </w:r>
      <w:r w:rsidRPr="00720033">
        <w:rPr>
          <w:sz w:val="22"/>
          <w:szCs w:val="22"/>
        </w:rPr>
        <w:t>potvrzen</w:t>
      </w:r>
      <w:r w:rsidR="00AF077A">
        <w:rPr>
          <w:sz w:val="22"/>
          <w:szCs w:val="22"/>
        </w:rPr>
        <w:t xml:space="preserve">í o zahájení servisního zásahu Poskytovatelem </w:t>
      </w:r>
      <w:r w:rsidR="00AF077A" w:rsidRPr="00720033">
        <w:rPr>
          <w:sz w:val="22"/>
          <w:szCs w:val="22"/>
        </w:rPr>
        <w:t>od</w:t>
      </w:r>
      <w:r w:rsidRPr="00720033">
        <w:rPr>
          <w:sz w:val="22"/>
          <w:szCs w:val="22"/>
        </w:rPr>
        <w:t xml:space="preserve"> nahlášení chybového stavu</w:t>
      </w:r>
      <w:r w:rsidR="00AF077A">
        <w:rPr>
          <w:sz w:val="22"/>
          <w:szCs w:val="22"/>
        </w:rPr>
        <w:t xml:space="preserve"> vůči</w:t>
      </w:r>
      <w:r w:rsidR="00AF077A" w:rsidRPr="00AF077A">
        <w:rPr>
          <w:sz w:val="22"/>
          <w:szCs w:val="22"/>
        </w:rPr>
        <w:t xml:space="preserve"> </w:t>
      </w:r>
      <w:r w:rsidR="00AF077A" w:rsidRPr="00720033">
        <w:rPr>
          <w:sz w:val="22"/>
          <w:szCs w:val="22"/>
        </w:rPr>
        <w:t>sjednané lhůtě</w:t>
      </w:r>
      <w:r w:rsidR="00481B96">
        <w:rPr>
          <w:sz w:val="22"/>
          <w:szCs w:val="22"/>
        </w:rPr>
        <w:t xml:space="preserve"> uvedené v </w:t>
      </w:r>
      <w:r w:rsidR="001C29FB" w:rsidRPr="00481B96">
        <w:rPr>
          <w:b/>
          <w:sz w:val="22"/>
          <w:szCs w:val="22"/>
        </w:rPr>
        <w:t>Příloze 2</w:t>
      </w:r>
      <w:r w:rsidR="00B73770">
        <w:rPr>
          <w:b/>
          <w:sz w:val="22"/>
          <w:szCs w:val="22"/>
        </w:rPr>
        <w:t xml:space="preserve">, </w:t>
      </w:r>
      <w:r w:rsidR="00B73770" w:rsidRPr="00B73770">
        <w:rPr>
          <w:bCs/>
          <w:sz w:val="22"/>
          <w:szCs w:val="22"/>
        </w:rPr>
        <w:t>část</w:t>
      </w:r>
      <w:r w:rsidR="00B73770">
        <w:rPr>
          <w:b/>
          <w:sz w:val="22"/>
          <w:szCs w:val="22"/>
        </w:rPr>
        <w:t xml:space="preserve"> </w:t>
      </w:r>
      <w:r w:rsidR="00B73770" w:rsidRPr="00481B96">
        <w:rPr>
          <w:b/>
          <w:sz w:val="22"/>
          <w:szCs w:val="22"/>
        </w:rPr>
        <w:t>c.2.1.</w:t>
      </w:r>
      <w:r w:rsidR="001C29FB" w:rsidRPr="00481B96">
        <w:rPr>
          <w:b/>
          <w:sz w:val="22"/>
          <w:szCs w:val="22"/>
        </w:rPr>
        <w:t xml:space="preserve"> SLA</w:t>
      </w:r>
      <w:r w:rsidR="001C29FB">
        <w:rPr>
          <w:b/>
          <w:sz w:val="22"/>
          <w:szCs w:val="22"/>
        </w:rPr>
        <w:t>1 – Garance poskytování servisních služeb</w:t>
      </w:r>
      <w:r w:rsidR="00B52E84">
        <w:rPr>
          <w:b/>
          <w:sz w:val="22"/>
          <w:szCs w:val="22"/>
        </w:rPr>
        <w:t xml:space="preserve"> </w:t>
      </w:r>
      <w:r w:rsidR="00B52E84" w:rsidRPr="00B52E84">
        <w:rPr>
          <w:sz w:val="22"/>
          <w:szCs w:val="22"/>
        </w:rPr>
        <w:t>a</w:t>
      </w:r>
    </w:p>
    <w:p w14:paraId="2BC86A7D" w14:textId="3A20B43D" w:rsidR="00A83810" w:rsidRPr="00A83810" w:rsidRDefault="00B52E84" w:rsidP="0087432C">
      <w:pPr>
        <w:pStyle w:val="Odstavecseseznamem"/>
        <w:numPr>
          <w:ilvl w:val="0"/>
          <w:numId w:val="22"/>
        </w:numPr>
        <w:spacing w:line="240" w:lineRule="auto"/>
        <w:rPr>
          <w:sz w:val="22"/>
          <w:szCs w:val="22"/>
        </w:rPr>
      </w:pPr>
      <w:bookmarkStart w:id="15" w:name="_Hlk511289683"/>
      <w:bookmarkEnd w:id="13"/>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Pr>
          <w:rFonts w:cs="Arial"/>
        </w:rPr>
        <w:t>nebo Spravovaného systému jako celku či jeho 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001C29FB" w:rsidRPr="00481B96">
        <w:rPr>
          <w:b/>
          <w:sz w:val="22"/>
          <w:szCs w:val="22"/>
        </w:rPr>
        <w:t xml:space="preserve">Příloze 2 </w:t>
      </w:r>
      <w:r w:rsidR="00B73770" w:rsidRPr="00B73770">
        <w:rPr>
          <w:bCs/>
          <w:sz w:val="22"/>
          <w:szCs w:val="22"/>
        </w:rPr>
        <w:t>část</w:t>
      </w:r>
      <w:r w:rsidR="00B73770">
        <w:rPr>
          <w:b/>
          <w:sz w:val="22"/>
          <w:szCs w:val="22"/>
        </w:rPr>
        <w:t xml:space="preserve"> </w:t>
      </w:r>
      <w:r w:rsidR="001C29FB" w:rsidRPr="00481B96">
        <w:rPr>
          <w:b/>
          <w:sz w:val="22"/>
          <w:szCs w:val="22"/>
        </w:rPr>
        <w:t>c.</w:t>
      </w:r>
      <w:r w:rsidR="001C29FB">
        <w:rPr>
          <w:b/>
          <w:sz w:val="22"/>
          <w:szCs w:val="22"/>
        </w:rPr>
        <w:t>2.1.</w:t>
      </w:r>
      <w:r w:rsidR="001C29FB" w:rsidRPr="00481B96">
        <w:rPr>
          <w:b/>
          <w:sz w:val="22"/>
          <w:szCs w:val="22"/>
        </w:rPr>
        <w:t xml:space="preserve"> SLA</w:t>
      </w:r>
      <w:r w:rsidR="001C29FB">
        <w:rPr>
          <w:b/>
          <w:sz w:val="22"/>
          <w:szCs w:val="22"/>
        </w:rPr>
        <w:t xml:space="preserve">1 – Garance poskytování servisních služeb </w:t>
      </w:r>
      <w:r w:rsidR="00A83810" w:rsidRPr="00A83810">
        <w:rPr>
          <w:sz w:val="22"/>
          <w:szCs w:val="22"/>
        </w:rPr>
        <w:t>a</w:t>
      </w:r>
    </w:p>
    <w:p w14:paraId="649AF89B" w14:textId="1A5436D6" w:rsidR="0000147F" w:rsidRPr="00720033" w:rsidRDefault="001F4F2D" w:rsidP="0087432C">
      <w:pPr>
        <w:pStyle w:val="Odstavecseseznamem"/>
        <w:numPr>
          <w:ilvl w:val="0"/>
          <w:numId w:val="22"/>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14"/>
    </w:p>
    <w:bookmarkEnd w:id="15"/>
    <w:p w14:paraId="28404EC4" w14:textId="77777777" w:rsidR="0000147F" w:rsidRPr="00720033" w:rsidRDefault="0000147F" w:rsidP="007B5555">
      <w:pPr>
        <w:numPr>
          <w:ilvl w:val="0"/>
          <w:numId w:val="17"/>
        </w:numPr>
        <w:spacing w:after="60" w:line="240" w:lineRule="auto"/>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2165801A" w:rsidR="00B52E84" w:rsidRPr="00481B96" w:rsidRDefault="00B52E84" w:rsidP="0087432C">
      <w:pPr>
        <w:pStyle w:val="Odstavecseseznamem"/>
        <w:numPr>
          <w:ilvl w:val="0"/>
          <w:numId w:val="22"/>
        </w:numPr>
        <w:spacing w:line="240" w:lineRule="auto"/>
        <w:rPr>
          <w:b/>
          <w:sz w:val="22"/>
          <w:szCs w:val="22"/>
        </w:rPr>
      </w:pPr>
      <w:bookmarkStart w:id="16"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 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w:t>
      </w:r>
      <w:r w:rsidR="00B73770" w:rsidRPr="00B73770">
        <w:rPr>
          <w:bCs/>
          <w:sz w:val="22"/>
          <w:szCs w:val="22"/>
        </w:rPr>
        <w:t>část</w:t>
      </w:r>
      <w:r w:rsidRPr="00481B96">
        <w:rPr>
          <w:b/>
          <w:sz w:val="22"/>
          <w:szCs w:val="22"/>
        </w:rPr>
        <w:t xml:space="preserve"> c.</w:t>
      </w:r>
      <w:r w:rsidR="001C29FB">
        <w:rPr>
          <w:b/>
          <w:sz w:val="22"/>
          <w:szCs w:val="22"/>
        </w:rPr>
        <w:t>2.1.</w:t>
      </w:r>
      <w:r w:rsidRPr="00481B96">
        <w:rPr>
          <w:b/>
          <w:sz w:val="22"/>
          <w:szCs w:val="22"/>
        </w:rPr>
        <w:t xml:space="preserve"> SLA</w:t>
      </w:r>
      <w:r w:rsidR="001C29FB">
        <w:rPr>
          <w:b/>
          <w:sz w:val="22"/>
          <w:szCs w:val="22"/>
        </w:rPr>
        <w:t>1 – Garance poskytování servisních služeb</w:t>
      </w:r>
      <w:r>
        <w:rPr>
          <w:b/>
          <w:sz w:val="22"/>
          <w:szCs w:val="22"/>
        </w:rPr>
        <w:t xml:space="preserve"> </w:t>
      </w:r>
      <w:r w:rsidRPr="00B52E84">
        <w:rPr>
          <w:sz w:val="22"/>
          <w:szCs w:val="22"/>
        </w:rPr>
        <w:t xml:space="preserve">a </w:t>
      </w:r>
    </w:p>
    <w:p w14:paraId="1ABDFC33" w14:textId="4DF0231C" w:rsidR="00A83810" w:rsidRPr="00A83810" w:rsidRDefault="00B52E84" w:rsidP="0087432C">
      <w:pPr>
        <w:pStyle w:val="Odstavecseseznamem"/>
        <w:numPr>
          <w:ilvl w:val="0"/>
          <w:numId w:val="22"/>
        </w:numPr>
        <w:spacing w:line="240" w:lineRule="auto"/>
        <w:rPr>
          <w:sz w:val="22"/>
          <w:szCs w:val="22"/>
        </w:rPr>
      </w:pPr>
      <w:bookmarkStart w:id="17" w:name="_Hlk512493080"/>
      <w:r w:rsidRPr="00A83810">
        <w:rPr>
          <w:sz w:val="22"/>
          <w:szCs w:val="22"/>
        </w:rPr>
        <w:t xml:space="preserve">časem obnovení služby (funkčnosti) konfigurační položky </w:t>
      </w:r>
      <w:r w:rsidRPr="00A83810">
        <w:rPr>
          <w:rFonts w:cs="Arial"/>
        </w:rPr>
        <w:t>nebo Spravovaného systému jako celku či jeho funkční části</w:t>
      </w:r>
      <w:r w:rsidRPr="00A83810">
        <w:rPr>
          <w:b/>
          <w:sz w:val="22"/>
          <w:szCs w:val="22"/>
        </w:rPr>
        <w:t xml:space="preserve"> </w:t>
      </w:r>
      <w:r w:rsidRPr="00A83810">
        <w:rPr>
          <w:sz w:val="22"/>
          <w:szCs w:val="22"/>
        </w:rPr>
        <w:t>vůči sjednané lhůtě uvedené v </w:t>
      </w:r>
      <w:r w:rsidR="001C29FB" w:rsidRPr="00481B96">
        <w:rPr>
          <w:b/>
          <w:sz w:val="22"/>
          <w:szCs w:val="22"/>
        </w:rPr>
        <w:t>Příloze 2 c.</w:t>
      </w:r>
      <w:r w:rsidR="001C29FB">
        <w:rPr>
          <w:b/>
          <w:sz w:val="22"/>
          <w:szCs w:val="22"/>
        </w:rPr>
        <w:t>2.1.</w:t>
      </w:r>
      <w:r w:rsidR="001C29FB" w:rsidRPr="00481B96">
        <w:rPr>
          <w:b/>
          <w:sz w:val="22"/>
          <w:szCs w:val="22"/>
        </w:rPr>
        <w:t xml:space="preserve"> SLA</w:t>
      </w:r>
      <w:r w:rsidR="001C29FB">
        <w:rPr>
          <w:b/>
          <w:sz w:val="22"/>
          <w:szCs w:val="22"/>
        </w:rPr>
        <w:t>1 – Garance poskytování servisních služeb</w:t>
      </w:r>
      <w:r w:rsidR="001F4F2D" w:rsidRPr="001C29FB">
        <w:rPr>
          <w:bCs/>
          <w:sz w:val="22"/>
          <w:szCs w:val="22"/>
        </w:rPr>
        <w:t xml:space="preserve"> a</w:t>
      </w:r>
      <w:r w:rsidR="001F4F2D" w:rsidRPr="00A83810">
        <w:rPr>
          <w:b/>
          <w:sz w:val="22"/>
          <w:szCs w:val="22"/>
        </w:rPr>
        <w:t xml:space="preserve"> </w:t>
      </w:r>
    </w:p>
    <w:p w14:paraId="53202F54" w14:textId="7151A237" w:rsidR="00B52E84" w:rsidRPr="00757AF8" w:rsidRDefault="001F4F2D" w:rsidP="0087432C">
      <w:pPr>
        <w:pStyle w:val="Odstavecseseznamem"/>
        <w:numPr>
          <w:ilvl w:val="0"/>
          <w:numId w:val="22"/>
        </w:numPr>
        <w:spacing w:line="240" w:lineRule="auto"/>
        <w:rPr>
          <w:sz w:val="22"/>
          <w:szCs w:val="22"/>
        </w:rPr>
      </w:pPr>
      <w:r w:rsidRPr="001C29FB">
        <w:rPr>
          <w:b/>
          <w:bCs/>
          <w:sz w:val="22"/>
          <w:szCs w:val="22"/>
        </w:rPr>
        <w:t xml:space="preserve">prostým </w:t>
      </w:r>
      <w:r w:rsidR="00B811E6" w:rsidRPr="001C29FB">
        <w:rPr>
          <w:b/>
          <w:bCs/>
          <w:sz w:val="22"/>
          <w:szCs w:val="22"/>
        </w:rPr>
        <w:t>zápisem nebo odsouhlasením</w:t>
      </w:r>
      <w:r w:rsidR="00A83810" w:rsidRPr="00757AF8">
        <w:t xml:space="preserve"> odpovědnými pracovníky Poskytovatele i Objednatele dle </w:t>
      </w:r>
      <w:r w:rsidR="00A83810" w:rsidRPr="00757AF8">
        <w:rPr>
          <w:rFonts w:cs="Arial"/>
        </w:rPr>
        <w:t xml:space="preserve">odst. </w:t>
      </w:r>
      <w:r w:rsidR="00F665AA">
        <w:rPr>
          <w:rFonts w:cs="Arial"/>
        </w:rPr>
        <w:t>1</w:t>
      </w:r>
      <w:r w:rsidR="00A83810" w:rsidRPr="00757AF8">
        <w:rPr>
          <w:rFonts w:cs="Arial"/>
        </w:rPr>
        <w:t xml:space="preserve"> článku 7 této Smlouvy </w:t>
      </w:r>
      <w:r w:rsidR="00261886" w:rsidRPr="00757AF8">
        <w:rPr>
          <w:rFonts w:cs="Arial"/>
        </w:rPr>
        <w:t xml:space="preserve">nebo </w:t>
      </w:r>
      <w:r w:rsidR="00261886" w:rsidRPr="00757AF8">
        <w:rPr>
          <w:b/>
          <w:sz w:val="22"/>
          <w:szCs w:val="22"/>
        </w:rPr>
        <w:t xml:space="preserve">provedením akceptační procedury </w:t>
      </w:r>
      <w:r w:rsidR="00261886" w:rsidRPr="00757AF8">
        <w:rPr>
          <w:sz w:val="22"/>
          <w:szCs w:val="22"/>
        </w:rPr>
        <w:t xml:space="preserve">a podpisem </w:t>
      </w:r>
      <w:r w:rsidR="00261886" w:rsidRPr="00757AF8">
        <w:rPr>
          <w:b/>
          <w:sz w:val="22"/>
          <w:szCs w:val="22"/>
        </w:rPr>
        <w:t>akceptačního protokolu.</w:t>
      </w:r>
      <w:bookmarkEnd w:id="16"/>
    </w:p>
    <w:p w14:paraId="750C3CA3" w14:textId="47831CA4" w:rsidR="00AF077A" w:rsidRPr="00720033" w:rsidRDefault="001C29FB" w:rsidP="007B5555">
      <w:pPr>
        <w:numPr>
          <w:ilvl w:val="0"/>
          <w:numId w:val="17"/>
        </w:numPr>
        <w:spacing w:after="60" w:line="240" w:lineRule="auto"/>
        <w:jc w:val="both"/>
      </w:pPr>
      <w:bookmarkStart w:id="18" w:name="_Hlk511121841"/>
      <w:bookmarkEnd w:id="12"/>
      <w:bookmarkEnd w:id="17"/>
      <w:r w:rsidRPr="00720033">
        <w:t xml:space="preserve">Plnění sjednaných Služeb pro </w:t>
      </w:r>
      <w:r w:rsidRPr="00CC13DB">
        <w:rPr>
          <w:b/>
          <w:bCs/>
        </w:rPr>
        <w:t>p</w:t>
      </w:r>
      <w:r w:rsidR="00AF077A" w:rsidRPr="00CC13DB">
        <w:rPr>
          <w:b/>
          <w:bCs/>
        </w:rPr>
        <w:t>lnění požadavků</w:t>
      </w:r>
      <w:r w:rsidR="00AF077A" w:rsidRPr="00720033">
        <w:t xml:space="preserve"> je pro účely této Smlouvy prokazováno následovně:</w:t>
      </w:r>
    </w:p>
    <w:p w14:paraId="717F1FA4" w14:textId="133A9B4E" w:rsidR="00AF077A" w:rsidRPr="00720033" w:rsidRDefault="00AF077A" w:rsidP="0087432C">
      <w:pPr>
        <w:pStyle w:val="Odstavecseseznamem"/>
        <w:numPr>
          <w:ilvl w:val="0"/>
          <w:numId w:val="22"/>
        </w:numPr>
        <w:spacing w:line="240" w:lineRule="auto"/>
        <w:rPr>
          <w:sz w:val="22"/>
          <w:szCs w:val="22"/>
        </w:rPr>
      </w:pPr>
      <w:bookmarkStart w:id="19" w:name="_Hlk511121017"/>
      <w:r w:rsidRPr="00720033">
        <w:rPr>
          <w:sz w:val="22"/>
          <w:szCs w:val="22"/>
        </w:rPr>
        <w:t xml:space="preserve">časem prokazatelného </w:t>
      </w:r>
      <w:r>
        <w:rPr>
          <w:sz w:val="22"/>
          <w:szCs w:val="22"/>
        </w:rPr>
        <w:t>zaslání</w:t>
      </w:r>
      <w:r w:rsidRPr="00720033">
        <w:rPr>
          <w:sz w:val="22"/>
          <w:szCs w:val="22"/>
        </w:rPr>
        <w:t xml:space="preserve"> potvrzení o zahájení plnění požadavku </w:t>
      </w:r>
      <w:r>
        <w:rPr>
          <w:sz w:val="22"/>
          <w:szCs w:val="22"/>
        </w:rPr>
        <w:t xml:space="preserve">Poskytovatelem </w:t>
      </w:r>
      <w:r w:rsidRPr="00720033">
        <w:rPr>
          <w:sz w:val="22"/>
          <w:szCs w:val="22"/>
        </w:rPr>
        <w:t>od nahlášení požadavku</w:t>
      </w:r>
      <w:r w:rsidRPr="00D43003">
        <w:rPr>
          <w:sz w:val="22"/>
          <w:szCs w:val="22"/>
        </w:rPr>
        <w:t xml:space="preserve">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 xml:space="preserve">uvedené </w:t>
      </w:r>
      <w:r w:rsidR="001C29FB" w:rsidRPr="00481B96">
        <w:rPr>
          <w:b/>
          <w:sz w:val="22"/>
          <w:szCs w:val="22"/>
        </w:rPr>
        <w:t xml:space="preserve">Příloze 2 </w:t>
      </w:r>
      <w:r w:rsidR="00B73770" w:rsidRPr="00B73770">
        <w:rPr>
          <w:bCs/>
          <w:sz w:val="22"/>
          <w:szCs w:val="22"/>
        </w:rPr>
        <w:t>část</w:t>
      </w:r>
      <w:r w:rsidR="001C29FB" w:rsidRPr="00481B96">
        <w:rPr>
          <w:b/>
          <w:sz w:val="22"/>
          <w:szCs w:val="22"/>
        </w:rPr>
        <w:t xml:space="preserve"> c.</w:t>
      </w:r>
      <w:r w:rsidR="001C29FB">
        <w:rPr>
          <w:b/>
          <w:sz w:val="22"/>
          <w:szCs w:val="22"/>
        </w:rPr>
        <w:t>2.2.</w:t>
      </w:r>
      <w:r w:rsidR="001C29FB" w:rsidRPr="00481B96">
        <w:rPr>
          <w:b/>
          <w:sz w:val="22"/>
          <w:szCs w:val="22"/>
        </w:rPr>
        <w:t xml:space="preserve"> SLA</w:t>
      </w:r>
      <w:r w:rsidR="001C29FB">
        <w:rPr>
          <w:b/>
          <w:sz w:val="22"/>
          <w:szCs w:val="22"/>
        </w:rPr>
        <w:t>2 – Garance plnění požadavků</w:t>
      </w:r>
      <w:r w:rsidR="00B811E6">
        <w:rPr>
          <w:b/>
          <w:sz w:val="22"/>
          <w:szCs w:val="22"/>
        </w:rPr>
        <w:t xml:space="preserve"> </w:t>
      </w:r>
      <w:r w:rsidR="00B811E6" w:rsidRPr="00B811E6">
        <w:rPr>
          <w:sz w:val="22"/>
          <w:szCs w:val="22"/>
        </w:rPr>
        <w:t>a</w:t>
      </w:r>
    </w:p>
    <w:p w14:paraId="53A5AFD6" w14:textId="796356BA" w:rsidR="00914083" w:rsidRPr="00757AF8" w:rsidRDefault="00914083" w:rsidP="0087432C">
      <w:pPr>
        <w:pStyle w:val="Odstavecseseznamem"/>
        <w:numPr>
          <w:ilvl w:val="0"/>
          <w:numId w:val="22"/>
        </w:numPr>
        <w:spacing w:line="240" w:lineRule="auto"/>
        <w:rPr>
          <w:sz w:val="22"/>
          <w:szCs w:val="22"/>
        </w:rPr>
      </w:pPr>
      <w:bookmarkStart w:id="20" w:name="_Hlk512493117"/>
      <w:bookmarkStart w:id="21" w:name="_Hlk511121033"/>
      <w:bookmarkEnd w:id="19"/>
      <w:r w:rsidRPr="00757AF8">
        <w:rPr>
          <w:sz w:val="22"/>
          <w:szCs w:val="22"/>
        </w:rPr>
        <w:t>časem realizace požadavku v</w:t>
      </w:r>
      <w:r w:rsidR="00B73770">
        <w:rPr>
          <w:sz w:val="22"/>
          <w:szCs w:val="22"/>
        </w:rPr>
        <w:t xml:space="preserve">e sjednané lhůtě uvedené </w:t>
      </w:r>
      <w:r w:rsidR="00B73770" w:rsidRPr="00481B96">
        <w:rPr>
          <w:b/>
          <w:sz w:val="22"/>
          <w:szCs w:val="22"/>
        </w:rPr>
        <w:t xml:space="preserve">Příloze 2 </w:t>
      </w:r>
      <w:r w:rsidR="00B73770" w:rsidRPr="00B73770">
        <w:rPr>
          <w:bCs/>
          <w:sz w:val="22"/>
          <w:szCs w:val="22"/>
        </w:rPr>
        <w:t>část</w:t>
      </w:r>
      <w:r w:rsidR="00B73770" w:rsidRPr="00481B96">
        <w:rPr>
          <w:b/>
          <w:sz w:val="22"/>
          <w:szCs w:val="22"/>
        </w:rPr>
        <w:t xml:space="preserve"> c.</w:t>
      </w:r>
      <w:r w:rsidR="00B73770">
        <w:rPr>
          <w:b/>
          <w:sz w:val="22"/>
          <w:szCs w:val="22"/>
        </w:rPr>
        <w:t>2.2.</w:t>
      </w:r>
      <w:r w:rsidR="00B73770" w:rsidRPr="00481B96">
        <w:rPr>
          <w:b/>
          <w:sz w:val="22"/>
          <w:szCs w:val="22"/>
        </w:rPr>
        <w:t xml:space="preserve"> SLA</w:t>
      </w:r>
      <w:r w:rsidR="00B73770">
        <w:rPr>
          <w:b/>
          <w:sz w:val="22"/>
          <w:szCs w:val="22"/>
        </w:rPr>
        <w:t>2 – Garance plnění požadavků</w:t>
      </w:r>
      <w:r w:rsidR="008D37BC" w:rsidRPr="00757AF8">
        <w:rPr>
          <w:sz w:val="22"/>
          <w:szCs w:val="22"/>
        </w:rPr>
        <w:t xml:space="preserve"> </w:t>
      </w:r>
      <w:r w:rsidRPr="00757AF8">
        <w:rPr>
          <w:sz w:val="22"/>
          <w:szCs w:val="22"/>
        </w:rPr>
        <w:t>v případech, kdy realizace požadavku není za úplatu nebo je provedena v rámci Služeb dle této Smlouvy</w:t>
      </w:r>
      <w:r w:rsidR="008D37BC" w:rsidRPr="00757AF8">
        <w:rPr>
          <w:sz w:val="22"/>
          <w:szCs w:val="22"/>
        </w:rPr>
        <w:t xml:space="preserve"> </w:t>
      </w:r>
      <w:r w:rsidR="00B73770">
        <w:rPr>
          <w:sz w:val="22"/>
          <w:szCs w:val="22"/>
        </w:rPr>
        <w:t xml:space="preserve">a prostým zápisem nebo odsouhlasením odpovědnou osobou Objednatele </w:t>
      </w:r>
      <w:r w:rsidR="008D37BC" w:rsidRPr="00757AF8">
        <w:rPr>
          <w:sz w:val="22"/>
          <w:szCs w:val="22"/>
        </w:rPr>
        <w:t>nebo</w:t>
      </w:r>
    </w:p>
    <w:bookmarkEnd w:id="20"/>
    <w:p w14:paraId="50F47DA0" w14:textId="02DC0720" w:rsidR="005413BF" w:rsidRPr="005413BF" w:rsidRDefault="00AF077A" w:rsidP="00DB26E6">
      <w:pPr>
        <w:pStyle w:val="Odstavecseseznamem"/>
        <w:numPr>
          <w:ilvl w:val="0"/>
          <w:numId w:val="22"/>
        </w:numPr>
        <w:spacing w:line="240" w:lineRule="auto"/>
        <w:rPr>
          <w:b/>
          <w:sz w:val="22"/>
          <w:szCs w:val="22"/>
        </w:rPr>
      </w:pPr>
      <w:r w:rsidRPr="00B73770">
        <w:rPr>
          <w:sz w:val="22"/>
          <w:szCs w:val="22"/>
        </w:rPr>
        <w:t xml:space="preserve">časem prokazatelného </w:t>
      </w:r>
      <w:r w:rsidRPr="00B73770">
        <w:rPr>
          <w:rFonts w:cs="Arial"/>
          <w:sz w:val="20"/>
          <w:szCs w:val="20"/>
          <w:lang w:eastAsia="en-US"/>
        </w:rPr>
        <w:t xml:space="preserve">předložení </w:t>
      </w:r>
      <w:r w:rsidRPr="00B73770">
        <w:rPr>
          <w:rFonts w:cs="Arial"/>
          <w:b/>
          <w:bCs/>
          <w:sz w:val="20"/>
          <w:szCs w:val="20"/>
          <w:lang w:eastAsia="en-US"/>
        </w:rPr>
        <w:t>obchodní nabídky</w:t>
      </w:r>
      <w:r w:rsidRPr="00B73770">
        <w:rPr>
          <w:rFonts w:cs="Arial"/>
          <w:sz w:val="20"/>
          <w:szCs w:val="20"/>
          <w:lang w:eastAsia="en-US"/>
        </w:rPr>
        <w:t xml:space="preserve"> Poskytovatelem na řešení požadavku </w:t>
      </w:r>
      <w:r w:rsidRPr="00B73770">
        <w:rPr>
          <w:sz w:val="22"/>
          <w:szCs w:val="22"/>
        </w:rPr>
        <w:t>vůči sjednané lhůtě</w:t>
      </w:r>
      <w:r w:rsidR="00B811E6" w:rsidRPr="00B73770">
        <w:rPr>
          <w:sz w:val="22"/>
          <w:szCs w:val="22"/>
        </w:rPr>
        <w:t xml:space="preserve"> uvedené v </w:t>
      </w:r>
      <w:r w:rsidR="00B811E6" w:rsidRPr="00B73770">
        <w:rPr>
          <w:b/>
          <w:sz w:val="22"/>
          <w:szCs w:val="22"/>
        </w:rPr>
        <w:t xml:space="preserve">Příloze 2 </w:t>
      </w:r>
      <w:r w:rsidR="00B811E6" w:rsidRPr="00B73770">
        <w:rPr>
          <w:bCs/>
          <w:sz w:val="22"/>
          <w:szCs w:val="22"/>
        </w:rPr>
        <w:t>část</w:t>
      </w:r>
      <w:r w:rsidR="00B811E6" w:rsidRPr="00B73770">
        <w:rPr>
          <w:b/>
          <w:sz w:val="22"/>
          <w:szCs w:val="22"/>
        </w:rPr>
        <w:t xml:space="preserve"> </w:t>
      </w:r>
      <w:r w:rsidR="00B73770" w:rsidRPr="00B73770">
        <w:rPr>
          <w:b/>
          <w:sz w:val="22"/>
          <w:szCs w:val="22"/>
        </w:rPr>
        <w:t>c.2.2. SLA2 – Garance plnění požadavků</w:t>
      </w:r>
      <w:r w:rsidR="00B811E6" w:rsidRPr="00B73770">
        <w:rPr>
          <w:b/>
          <w:sz w:val="22"/>
          <w:szCs w:val="22"/>
        </w:rPr>
        <w:t>,</w:t>
      </w:r>
      <w:r w:rsidR="00B73770">
        <w:rPr>
          <w:b/>
          <w:sz w:val="22"/>
          <w:szCs w:val="22"/>
        </w:rPr>
        <w:t xml:space="preserve"> </w:t>
      </w:r>
      <w:r w:rsidRPr="00B73770">
        <w:rPr>
          <w:rFonts w:cs="Arial"/>
          <w:sz w:val="20"/>
          <w:szCs w:val="20"/>
          <w:lang w:eastAsia="en-US"/>
        </w:rPr>
        <w:t xml:space="preserve">následně pak </w:t>
      </w:r>
      <w:r w:rsidR="00B73770" w:rsidRPr="00B73770">
        <w:rPr>
          <w:sz w:val="22"/>
          <w:szCs w:val="22"/>
        </w:rPr>
        <w:t>realizace</w:t>
      </w:r>
      <w:r w:rsidR="00B73770">
        <w:rPr>
          <w:sz w:val="22"/>
          <w:szCs w:val="22"/>
        </w:rPr>
        <w:t xml:space="preserve"> požadavku</w:t>
      </w:r>
      <w:r w:rsidRPr="00B73770">
        <w:rPr>
          <w:sz w:val="22"/>
          <w:szCs w:val="22"/>
        </w:rPr>
        <w:t xml:space="preserve"> </w:t>
      </w:r>
      <w:r w:rsidR="00B73770">
        <w:rPr>
          <w:sz w:val="22"/>
          <w:szCs w:val="22"/>
        </w:rPr>
        <w:t>dle předložen</w:t>
      </w:r>
      <w:r w:rsidR="005413BF">
        <w:rPr>
          <w:sz w:val="22"/>
          <w:szCs w:val="22"/>
        </w:rPr>
        <w:t>é</w:t>
      </w:r>
      <w:r w:rsidR="00B73770">
        <w:rPr>
          <w:sz w:val="22"/>
          <w:szCs w:val="22"/>
        </w:rPr>
        <w:t xml:space="preserve"> obchodní nabídky není předmětem plnění dle této smlouvy</w:t>
      </w:r>
      <w:r w:rsidR="005413BF">
        <w:rPr>
          <w:sz w:val="22"/>
          <w:szCs w:val="22"/>
        </w:rPr>
        <w:t>, ale sjednává se samostatnou dohodou či písemným smluvním ujednáním.</w:t>
      </w:r>
    </w:p>
    <w:bookmarkEnd w:id="21"/>
    <w:bookmarkEnd w:id="18"/>
    <w:p w14:paraId="314DE710" w14:textId="31A3B800" w:rsidR="0000147F" w:rsidRPr="00AF077A" w:rsidRDefault="0000147F" w:rsidP="007B5555">
      <w:pPr>
        <w:numPr>
          <w:ilvl w:val="0"/>
          <w:numId w:val="17"/>
        </w:numPr>
        <w:spacing w:after="60" w:line="240" w:lineRule="auto"/>
        <w:jc w:val="both"/>
      </w:pPr>
      <w:r w:rsidRPr="00AF077A">
        <w:t xml:space="preserve">Plnění sjednaných Služeb v sjednaném rozsahu a kvalitě je prokazováno pro řešení Služeb typu </w:t>
      </w:r>
      <w:r w:rsidRPr="00757AF8">
        <w:rPr>
          <w:b/>
        </w:rPr>
        <w:t>Garance</w:t>
      </w:r>
      <w:r w:rsidRPr="00757AF8">
        <w:t xml:space="preserve"> pravidelně </w:t>
      </w:r>
      <w:r w:rsidR="00E9222F" w:rsidRPr="00757AF8">
        <w:t>1x ročně (tj. 1x za 12</w:t>
      </w:r>
      <w:r w:rsidRPr="00757AF8">
        <w:t xml:space="preserve"> měsíců) zápisem o stavu plnění těchto Služeb </w:t>
      </w:r>
      <w:bookmarkStart w:id="22" w:name="_Hlk511121866"/>
      <w:r w:rsidR="00FF50BA" w:rsidRPr="00757AF8">
        <w:t>vyhotoveným</w:t>
      </w:r>
      <w:r w:rsidR="00FF50BA">
        <w:t xml:space="preserve"> Poskytovatelem</w:t>
      </w:r>
      <w:r w:rsidR="00FF50BA" w:rsidRPr="00AF077A">
        <w:t xml:space="preserve"> </w:t>
      </w:r>
      <w:r w:rsidR="00FF50BA">
        <w:t xml:space="preserve">a </w:t>
      </w:r>
      <w:bookmarkEnd w:id="22"/>
      <w:r w:rsidRPr="00AF077A">
        <w:t xml:space="preserve">podepsaným odpovědnými pracovníky Poskytovatele i Objednatele dle </w:t>
      </w:r>
      <w:r w:rsidRPr="00AF077A">
        <w:rPr>
          <w:rFonts w:cs="Arial"/>
        </w:rPr>
        <w:t xml:space="preserve">odst. </w:t>
      </w:r>
      <w:r w:rsidR="00F665AA">
        <w:rPr>
          <w:rFonts w:cs="Arial"/>
        </w:rPr>
        <w:t>1</w:t>
      </w:r>
      <w:r w:rsidRPr="00AF077A">
        <w:rPr>
          <w:rFonts w:cs="Arial"/>
        </w:rPr>
        <w:t xml:space="preserve"> článku 7 této Smlouvy</w:t>
      </w:r>
      <w:r w:rsidRPr="00AF077A">
        <w:t>.</w:t>
      </w:r>
    </w:p>
    <w:p w14:paraId="14A60D5C" w14:textId="4F94280F" w:rsidR="0000147F" w:rsidRPr="00720033" w:rsidRDefault="0000147F" w:rsidP="007B5555">
      <w:pPr>
        <w:numPr>
          <w:ilvl w:val="0"/>
          <w:numId w:val="17"/>
        </w:numPr>
        <w:spacing w:after="60" w:line="240" w:lineRule="auto"/>
        <w:jc w:val="both"/>
      </w:pPr>
      <w:r w:rsidRPr="00720033">
        <w:t xml:space="preserve">Plnění sjednaných Služeb v sjednaném rozsahu a kvalitě je prokazováno pro řešení Služeb typu </w:t>
      </w:r>
      <w:r w:rsidRPr="00720033">
        <w:rPr>
          <w:b/>
        </w:rPr>
        <w:t>Preventivní prohlídky a profylaxe</w:t>
      </w:r>
      <w:r w:rsidRPr="00720033">
        <w:t xml:space="preserve"> předáním zprávy</w:t>
      </w:r>
      <w:r w:rsidR="00FF50BA">
        <w:t xml:space="preserve">, </w:t>
      </w:r>
      <w:r w:rsidRPr="00720033">
        <w:t>protokolu o prohlídce</w:t>
      </w:r>
      <w:r w:rsidR="00FF50BA">
        <w:t>,</w:t>
      </w:r>
      <w:r w:rsidRPr="00720033">
        <w:t xml:space="preserve"> o výsledku provedené preventivní prohlídky a profylaxe, vč. případných</w:t>
      </w:r>
      <w:r w:rsidR="00FF50BA">
        <w:t xml:space="preserve"> doporučení nápravných opatření</w:t>
      </w:r>
      <w:bookmarkStart w:id="23" w:name="_Hlk511121565"/>
      <w:r w:rsidR="00FF50BA">
        <w:t xml:space="preserve">, </w:t>
      </w:r>
      <w:bookmarkStart w:id="24" w:name="_Hlk511121907"/>
      <w:r w:rsidR="00FF50BA">
        <w:t>protokol o prohlídce vyhotovuje Poskytovatel.</w:t>
      </w:r>
    </w:p>
    <w:bookmarkEnd w:id="23"/>
    <w:bookmarkEnd w:id="24"/>
    <w:p w14:paraId="415B2CE8" w14:textId="77777777" w:rsidR="0000147F" w:rsidRPr="00720033" w:rsidRDefault="0000147F" w:rsidP="007B5555">
      <w:pPr>
        <w:numPr>
          <w:ilvl w:val="0"/>
          <w:numId w:val="17"/>
        </w:numPr>
        <w:spacing w:after="60" w:line="240" w:lineRule="auto"/>
        <w:jc w:val="both"/>
      </w:pPr>
      <w:r w:rsidRPr="00720033">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p w14:paraId="61D699BE" w14:textId="219CA525" w:rsidR="0000147F" w:rsidRDefault="0000147F" w:rsidP="007B5555">
      <w:pPr>
        <w:numPr>
          <w:ilvl w:val="0"/>
          <w:numId w:val="17"/>
        </w:numPr>
        <w:spacing w:after="60" w:line="240" w:lineRule="auto"/>
        <w:jc w:val="both"/>
      </w:pPr>
      <w:r w:rsidRPr="00720033">
        <w:t xml:space="preserve">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p w14:paraId="1ADDE16F" w14:textId="77777777" w:rsidR="00C64C9C" w:rsidRDefault="00C64C9C" w:rsidP="002A5E9C">
      <w:pPr>
        <w:spacing w:after="60" w:line="240" w:lineRule="auto"/>
        <w:ind w:left="360"/>
        <w:jc w:val="both"/>
      </w:pPr>
    </w:p>
    <w:p w14:paraId="276AC5D5" w14:textId="77777777" w:rsidR="00C64C9C" w:rsidRDefault="00C64C9C" w:rsidP="002A5E9C">
      <w:pPr>
        <w:spacing w:after="60" w:line="240" w:lineRule="auto"/>
        <w:ind w:left="360"/>
        <w:jc w:val="both"/>
      </w:pPr>
    </w:p>
    <w:p w14:paraId="25B445D0" w14:textId="3E3C13E8" w:rsidR="00D67026" w:rsidRDefault="002E1AA8" w:rsidP="00197942">
      <w:pPr>
        <w:pStyle w:val="Nadpis1"/>
        <w:keepLines w:val="0"/>
        <w:numPr>
          <w:ilvl w:val="0"/>
          <w:numId w:val="69"/>
        </w:numPr>
        <w:spacing w:before="360" w:after="120" w:line="240" w:lineRule="auto"/>
        <w:ind w:left="357" w:hanging="357"/>
        <w:jc w:val="center"/>
        <w:rPr>
          <w:color w:val="2F5496" w:themeColor="accent1" w:themeShade="BF"/>
        </w:rPr>
      </w:pPr>
      <w:bookmarkStart w:id="25" w:name="_Hlk510773949"/>
      <w:r w:rsidRPr="004A4DDF">
        <w:rPr>
          <w:color w:val="2F5496" w:themeColor="accent1" w:themeShade="BF"/>
        </w:rPr>
        <w:t>Ochrana softwarových prostředků</w:t>
      </w:r>
      <w:bookmarkStart w:id="26" w:name="_Hlk509489153"/>
    </w:p>
    <w:p w14:paraId="0EFB7A6E" w14:textId="77777777" w:rsidR="00C64C9C" w:rsidRDefault="00C64C9C" w:rsidP="002A5E9C">
      <w:pPr>
        <w:numPr>
          <w:ilvl w:val="0"/>
          <w:numId w:val="48"/>
        </w:numPr>
        <w:spacing w:after="60" w:line="240" w:lineRule="auto"/>
        <w:jc w:val="both"/>
        <w:rPr>
          <w:noProof/>
          <w:color w:val="7F7F7F" w:themeColor="text1" w:themeTint="80"/>
          <w:highlight w:val="yellow"/>
        </w:rPr>
      </w:pPr>
      <w:r>
        <w:rPr>
          <w:noProof/>
          <w:color w:val="7F7F7F" w:themeColor="text1" w:themeTint="80"/>
          <w:highlight w:val="yellow"/>
        </w:rPr>
        <w:t xml:space="preserve">… Zpracuje Zhotovitel ….. </w:t>
      </w:r>
    </w:p>
    <w:p w14:paraId="60947B71" w14:textId="77777777" w:rsidR="00C64C9C" w:rsidRPr="00EC6961" w:rsidRDefault="00C64C9C" w:rsidP="00C64C9C">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prohlašuje, že aplikační softwarové prostředky uvedené v Příloze 1, část a, této Smlouvy, jsou autorským dílem ve smyslu zákona číslo 121/2000 Sb., Zákon o právu autorském, o právech souvisejících s právem autorským a o změně některých zákonů, </w:t>
      </w:r>
      <w:r>
        <w:rPr>
          <w:noProof/>
          <w:color w:val="7F7F7F" w:themeColor="text1" w:themeTint="80"/>
          <w:highlight w:val="yellow"/>
        </w:rPr>
        <w:t>ve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 autorských práv k těmto softwarovým prostředkům</w:t>
      </w:r>
    </w:p>
    <w:p w14:paraId="3B5081B5" w14:textId="77777777" w:rsidR="00C64C9C" w:rsidRPr="00EC6961" w:rsidRDefault="00C64C9C" w:rsidP="00C64C9C">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nebo ……Zhotovitel uvede jiný důvod ….</w:t>
      </w:r>
    </w:p>
    <w:p w14:paraId="33D78D4F" w14:textId="77777777" w:rsidR="00C64C9C" w:rsidRPr="00272786" w:rsidRDefault="00C64C9C" w:rsidP="00C64C9C">
      <w:pPr>
        <w:numPr>
          <w:ilvl w:val="0"/>
          <w:numId w:val="48"/>
        </w:numPr>
        <w:spacing w:after="60" w:line="240" w:lineRule="auto"/>
        <w:jc w:val="both"/>
      </w:pPr>
      <w:bookmarkStart w:id="27" w:name="_Hlk514657222"/>
      <w:r w:rsidRPr="00272786">
        <w:t xml:space="preserve">Objednatel se zavazuje dodržovat ustanovení zákona č. 121/2000 Sb., zákon o právu autorském, o právech souvisejících s právem autorským, </w:t>
      </w:r>
      <w:r>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p w14:paraId="6F54D35B" w14:textId="77777777" w:rsidR="00C64C9C" w:rsidRPr="00272786" w:rsidRDefault="00C64C9C" w:rsidP="00C64C9C">
      <w:pPr>
        <w:numPr>
          <w:ilvl w:val="0"/>
          <w:numId w:val="48"/>
        </w:numPr>
        <w:spacing w:after="60" w:line="240" w:lineRule="auto"/>
        <w:jc w:val="both"/>
      </w:pPr>
      <w:r w:rsidRPr="00272786">
        <w:t>Objednatel se zavazuje, že nebude provádět žádné zásahy do konfiguračních položek tvořících Spravovaný systém typu aplikační softwarové prostředky dle Přílohy č. 1, část a, této Smlouvy, zejména pak se zavazuje, že:</w:t>
      </w:r>
    </w:p>
    <w:p w14:paraId="243D4B16" w14:textId="77777777" w:rsidR="00C64C9C" w:rsidRPr="00272786" w:rsidRDefault="00C64C9C" w:rsidP="00C64C9C">
      <w:pPr>
        <w:numPr>
          <w:ilvl w:val="0"/>
          <w:numId w:val="16"/>
        </w:numPr>
        <w:spacing w:after="60" w:line="240" w:lineRule="auto"/>
        <w:jc w:val="both"/>
      </w:pPr>
      <w:r w:rsidRPr="00272786">
        <w:t>nebude provádět žádné zásahy do zdrojového kódu těchto aplikačních softwarových prostředků,</w:t>
      </w:r>
    </w:p>
    <w:p w14:paraId="5E765CBD" w14:textId="77777777" w:rsidR="00C64C9C" w:rsidRPr="00272786" w:rsidRDefault="00C64C9C" w:rsidP="00C64C9C">
      <w:pPr>
        <w:numPr>
          <w:ilvl w:val="0"/>
          <w:numId w:val="16"/>
        </w:numPr>
        <w:spacing w:after="60" w:line="240" w:lineRule="auto"/>
        <w:jc w:val="both"/>
      </w:pPr>
      <w:r w:rsidRPr="00272786">
        <w:t>nebude provádět žádné zásahy do struktury databází, které tyto softwarové prostředky používají</w:t>
      </w:r>
    </w:p>
    <w:p w14:paraId="7DD09F04" w14:textId="77777777" w:rsidR="00C64C9C" w:rsidRPr="00272786" w:rsidRDefault="00C64C9C" w:rsidP="00C64C9C">
      <w:pPr>
        <w:numPr>
          <w:ilvl w:val="0"/>
          <w:numId w:val="16"/>
        </w:numPr>
        <w:spacing w:after="60" w:line="240" w:lineRule="auto"/>
        <w:jc w:val="both"/>
      </w:pPr>
      <w:r w:rsidRPr="00272786">
        <w:t xml:space="preserve">nebude na tyto databáze napojovat bez vědomí a dohody s Poskytovatelem jiné systémy, softwarové aplikace, a zpřístupňovat jim data v databázích uložená. </w:t>
      </w:r>
    </w:p>
    <w:p w14:paraId="47714CEC" w14:textId="77777777" w:rsidR="00C64C9C" w:rsidRPr="00272786" w:rsidRDefault="00C64C9C" w:rsidP="00C64C9C">
      <w:pPr>
        <w:spacing w:after="60" w:line="240" w:lineRule="auto"/>
        <w:ind w:left="360"/>
        <w:jc w:val="both"/>
      </w:pPr>
      <w:r w:rsidRPr="00272786">
        <w:t>V případě nutnosti takovýchto změn budou tyto změny projednány s Poskytovatelem a řešeny po dohodě s ním. O těchto změnách musí být veden písemný záznam. V případě porušení takového závazku Poskytovatel neodpovídá za případné neplnění či omezené plnění garancí dle sjednaných SLA vůči nastalému chybovému stavu. Objednatel se v takovémto případě zavazuje vyvolat jednání s Poskytovatelem k zajištění nápravy.</w:t>
      </w:r>
    </w:p>
    <w:p w14:paraId="0311A27E" w14:textId="1A4E1500" w:rsidR="00914083" w:rsidRPr="002A5E9C" w:rsidRDefault="00C64C9C" w:rsidP="0087432C">
      <w:pPr>
        <w:numPr>
          <w:ilvl w:val="0"/>
          <w:numId w:val="48"/>
        </w:numPr>
        <w:spacing w:after="60" w:line="240" w:lineRule="auto"/>
        <w:jc w:val="both"/>
      </w:pPr>
      <w:r w:rsidRPr="00272786">
        <w:t>Objednatel je oprávněn provádět zásahy, datové a konfigurační změny, do softwarových prostředků uvedených v dle Příloze č. 1 část a) této Smlouvy pouze v rozsahu poskytnutých administrátorských práv.</w:t>
      </w:r>
      <w:bookmarkEnd w:id="26"/>
      <w:r w:rsidR="00914083" w:rsidRPr="002A5E9C">
        <w:t xml:space="preserve"> </w:t>
      </w:r>
    </w:p>
    <w:bookmarkEnd w:id="25"/>
    <w:bookmarkEnd w:id="27"/>
    <w:p w14:paraId="4B53EDDB" w14:textId="5830C2C2" w:rsidR="008E5BED" w:rsidRPr="001742BB" w:rsidRDefault="00295DAE" w:rsidP="00197942">
      <w:pPr>
        <w:pStyle w:val="Nadpis1"/>
        <w:keepLines w:val="0"/>
        <w:numPr>
          <w:ilvl w:val="0"/>
          <w:numId w:val="69"/>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1BE348A7" w14:textId="77777777" w:rsidR="00E4422C" w:rsidRPr="00D21076" w:rsidRDefault="00E4422C" w:rsidP="00E4422C">
      <w:pPr>
        <w:numPr>
          <w:ilvl w:val="0"/>
          <w:numId w:val="14"/>
        </w:numPr>
        <w:spacing w:after="60" w:line="240" w:lineRule="auto"/>
        <w:jc w:val="both"/>
      </w:pPr>
      <w:r w:rsidRPr="00EB434D">
        <w:t>Poskytovatel</w:t>
      </w:r>
      <w:r w:rsidRPr="00DE3659">
        <w:t xml:space="preserve"> </w:t>
      </w:r>
      <w:r w:rsidRPr="00D21076">
        <w:t xml:space="preserve">odpovídá </w:t>
      </w:r>
      <w:r>
        <w:t>Objednateli a p</w:t>
      </w:r>
      <w:r w:rsidRPr="00D21076">
        <w:t>řípadně třetím osobám</w:t>
      </w:r>
      <w:r>
        <w:t xml:space="preserve"> za </w:t>
      </w:r>
      <w:r w:rsidRPr="00D21076">
        <w:t xml:space="preserve">všechny škody, které </w:t>
      </w:r>
      <w:r w:rsidRPr="00DE3659">
        <w:t xml:space="preserve">způsobí </w:t>
      </w:r>
      <w:r>
        <w:t>porušením povinností uložených mu touto Smlouvou</w:t>
      </w:r>
      <w:r w:rsidRPr="00D21076">
        <w:t xml:space="preserve"> </w:t>
      </w:r>
      <w:r>
        <w:t xml:space="preserve">či vzniklých v souvislostí s ní jeho zaviněným jednáním </w:t>
      </w:r>
      <w:r w:rsidRPr="00D21076">
        <w:t>a je povinen vzniklé škody nahradit nebo odstranit na své náklady.</w:t>
      </w:r>
    </w:p>
    <w:p w14:paraId="7966EF67" w14:textId="77777777" w:rsidR="00E4422C" w:rsidRDefault="00E4422C" w:rsidP="00E4422C">
      <w:pPr>
        <w:numPr>
          <w:ilvl w:val="0"/>
          <w:numId w:val="14"/>
        </w:numPr>
        <w:spacing w:after="60" w:line="240" w:lineRule="auto"/>
        <w:jc w:val="both"/>
      </w:pPr>
      <w:r>
        <w:t>Poskytovatel nese odpovědnost za jednání osob, které použil v souvislosti s plněním Smlouvy.</w:t>
      </w:r>
    </w:p>
    <w:p w14:paraId="7CFB4038" w14:textId="65356E50" w:rsidR="00E4422C" w:rsidRPr="001C7E2E" w:rsidRDefault="00E4422C" w:rsidP="00E4422C">
      <w:pPr>
        <w:numPr>
          <w:ilvl w:val="0"/>
          <w:numId w:val="14"/>
        </w:numPr>
        <w:spacing w:after="120" w:line="240" w:lineRule="auto"/>
        <w:jc w:val="both"/>
      </w:pPr>
      <w:r w:rsidRPr="00D21076">
        <w:t>Smluvní strany se dohodly, že v případě náhrady škody se bude hradit pouze</w:t>
      </w:r>
      <w:r w:rsidR="00FE22FC">
        <w:t xml:space="preserve"> vzniklá újma včetně případného ušlého zisku</w:t>
      </w:r>
      <w:r w:rsidRPr="00D21076">
        <w:t>.</w:t>
      </w:r>
    </w:p>
    <w:p w14:paraId="4DDBA3A5" w14:textId="4DD5EA93" w:rsidR="00E4422C" w:rsidRDefault="00E4422C" w:rsidP="00E4422C">
      <w:pPr>
        <w:numPr>
          <w:ilvl w:val="0"/>
          <w:numId w:val="14"/>
        </w:numPr>
        <w:spacing w:after="60" w:line="240" w:lineRule="auto"/>
        <w:jc w:val="both"/>
      </w:pPr>
      <w:r w:rsidRPr="00A07D20">
        <w:t xml:space="preserve">Poskytovatel se odpovědnosti zprostí zcela nebo zčásti, prokáže-li, že se na vzniku újmy podílel nepovolený, nesprávný či nekvalifikovaný zásah pracovníků Objednatele </w:t>
      </w:r>
      <w:r w:rsidRPr="001C7E2E">
        <w:t xml:space="preserve">(povolenost,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7E21E228" w14:textId="77777777" w:rsidR="00E4422C" w:rsidRDefault="00E4422C" w:rsidP="00E4422C">
      <w:pPr>
        <w:numPr>
          <w:ilvl w:val="0"/>
          <w:numId w:val="14"/>
        </w:numPr>
        <w:spacing w:after="60" w:line="240" w:lineRule="auto"/>
        <w:jc w:val="both"/>
      </w:pPr>
      <w:r w:rsidRPr="0033106F">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290D5543" w14:textId="2294D861" w:rsidR="00D70D60" w:rsidRPr="00217056" w:rsidRDefault="001140FF" w:rsidP="00197942">
      <w:pPr>
        <w:pStyle w:val="Nadpis1"/>
        <w:keepLines w:val="0"/>
        <w:numPr>
          <w:ilvl w:val="0"/>
          <w:numId w:val="69"/>
        </w:numPr>
        <w:spacing w:before="360" w:after="120" w:line="240" w:lineRule="auto"/>
        <w:ind w:left="357" w:hanging="357"/>
        <w:jc w:val="center"/>
        <w:rPr>
          <w:color w:val="2F5496" w:themeColor="accent1" w:themeShade="BF"/>
        </w:rPr>
      </w:pPr>
      <w:r w:rsidRPr="00D70D60">
        <w:rPr>
          <w:color w:val="2F5496" w:themeColor="accent1" w:themeShade="BF"/>
        </w:rPr>
        <w:t xml:space="preserve">Ochrana </w:t>
      </w:r>
      <w:r w:rsidR="00D70D60">
        <w:rPr>
          <w:color w:val="2F5496" w:themeColor="accent1" w:themeShade="BF"/>
        </w:rPr>
        <w:t xml:space="preserve">osobních údajů a důvěrných informací </w:t>
      </w:r>
    </w:p>
    <w:p w14:paraId="4EF2EF15" w14:textId="77777777" w:rsidR="00900F65" w:rsidRPr="0080441F" w:rsidRDefault="00900F65" w:rsidP="00900F65">
      <w:pPr>
        <w:numPr>
          <w:ilvl w:val="0"/>
          <w:numId w:val="35"/>
        </w:numPr>
        <w:spacing w:after="120" w:line="240" w:lineRule="auto"/>
        <w:jc w:val="both"/>
      </w:pPr>
      <w:r>
        <w:t>Poskytovatel</w:t>
      </w:r>
      <w:r w:rsidRPr="0080441F">
        <w:t xml:space="preserve"> se zavazuje při p</w:t>
      </w:r>
      <w:r>
        <w:t xml:space="preserve">oskytování Služeb dle této </w:t>
      </w:r>
      <w:r w:rsidRPr="0080441F">
        <w:t>Smlouvy postupovat v souladu s požadavky:</w:t>
      </w:r>
    </w:p>
    <w:p w14:paraId="58CAE307" w14:textId="77777777" w:rsidR="00900F65" w:rsidRPr="0080441F" w:rsidRDefault="00900F65" w:rsidP="00900F65">
      <w:pPr>
        <w:pStyle w:val="Odstavecseseznamem"/>
        <w:numPr>
          <w:ilvl w:val="0"/>
          <w:numId w:val="39"/>
        </w:numPr>
        <w:spacing w:before="0" w:after="12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t xml:space="preserve">ně osobních údajů), ve znění pozdějších předpisů (dále jen </w:t>
      </w:r>
      <w:r w:rsidRPr="001E7E0C">
        <w:rPr>
          <w:b/>
        </w:rPr>
        <w:t>GDPR</w:t>
      </w:r>
      <w:r>
        <w:t>),</w:t>
      </w:r>
    </w:p>
    <w:p w14:paraId="7A745AAE" w14:textId="77777777" w:rsidR="00900F65" w:rsidRPr="0080441F" w:rsidRDefault="00900F65" w:rsidP="00900F65">
      <w:pPr>
        <w:pStyle w:val="Odstavecseseznamem"/>
        <w:numPr>
          <w:ilvl w:val="0"/>
          <w:numId w:val="39"/>
        </w:numPr>
        <w:spacing w:before="0" w:after="120" w:line="240" w:lineRule="auto"/>
        <w:ind w:left="765" w:hanging="357"/>
        <w:contextualSpacing w:val="0"/>
      </w:pPr>
      <w:r w:rsidRPr="0080441F">
        <w:t>zákona č. 101/2000 Sb.</w:t>
      </w:r>
      <w:r w:rsidRPr="00155CB2">
        <w:t xml:space="preserve"> </w:t>
      </w:r>
      <w:r w:rsidRPr="0080441F">
        <w:t xml:space="preserve">o ochraně osobních údajů a o změně některých zákonů, </w:t>
      </w:r>
      <w:r>
        <w:t xml:space="preserve">ve znění pozdějších předpisů (dále jen </w:t>
      </w:r>
      <w:r w:rsidRPr="001E7E0C">
        <w:rPr>
          <w:b/>
        </w:rPr>
        <w:t>Zákon o ochraně osobních údajů</w:t>
      </w:r>
      <w:r>
        <w:t>)</w:t>
      </w:r>
      <w:r w:rsidRPr="0080441F">
        <w:t>.</w:t>
      </w:r>
    </w:p>
    <w:p w14:paraId="5CC7CEED" w14:textId="77777777" w:rsidR="00900F65" w:rsidRPr="009B25BF" w:rsidRDefault="00900F65" w:rsidP="00900F65">
      <w:pPr>
        <w:numPr>
          <w:ilvl w:val="0"/>
          <w:numId w:val="35"/>
        </w:numPr>
        <w:spacing w:after="120" w:line="240" w:lineRule="auto"/>
        <w:jc w:val="both"/>
      </w:pPr>
      <w:r w:rsidRPr="009B25BF">
        <w:t xml:space="preserve">Za </w:t>
      </w:r>
      <w:r w:rsidRPr="009B25BF">
        <w:rPr>
          <w:b/>
        </w:rPr>
        <w:t>důvěrné informace</w:t>
      </w:r>
      <w:r w:rsidRPr="009B25BF">
        <w:t xml:space="preserve"> se považují vždy:</w:t>
      </w:r>
    </w:p>
    <w:p w14:paraId="785A54E7" w14:textId="77777777" w:rsidR="00900F65" w:rsidRPr="009B25BF" w:rsidRDefault="00900F65" w:rsidP="00900F65">
      <w:pPr>
        <w:pStyle w:val="Odstavecseseznamem"/>
        <w:numPr>
          <w:ilvl w:val="0"/>
          <w:numId w:val="39"/>
        </w:numPr>
        <w:spacing w:before="0" w:after="120" w:line="240" w:lineRule="auto"/>
        <w:ind w:left="765" w:hanging="357"/>
        <w:contextualSpacing w:val="0"/>
      </w:pPr>
      <w:r w:rsidRPr="009B25BF">
        <w:t xml:space="preserve"> veškeré osobní údaje ve smyslu GDPR a Zákona o ochraně osobních údajů,</w:t>
      </w:r>
    </w:p>
    <w:p w14:paraId="3C7816F5" w14:textId="77777777" w:rsidR="00900F65" w:rsidRPr="009B25BF" w:rsidRDefault="00900F65" w:rsidP="00900F65">
      <w:pPr>
        <w:pStyle w:val="Odstavecseseznamem"/>
        <w:numPr>
          <w:ilvl w:val="0"/>
          <w:numId w:val="39"/>
        </w:numPr>
        <w:spacing w:before="0" w:after="120" w:line="240" w:lineRule="auto"/>
        <w:ind w:left="765" w:hanging="357"/>
        <w:contextualSpacing w:val="0"/>
      </w:pPr>
      <w:r w:rsidRPr="009B25BF">
        <w:t>veškeré informace poskytnuté Objednatelem Poskytovateli v souvislosti s touto Smlouvou;</w:t>
      </w:r>
    </w:p>
    <w:p w14:paraId="6615845A" w14:textId="77777777" w:rsidR="00900F65" w:rsidRPr="009B25BF" w:rsidRDefault="00900F65" w:rsidP="00900F65">
      <w:pPr>
        <w:pStyle w:val="Odstavecseseznamem"/>
        <w:numPr>
          <w:ilvl w:val="0"/>
          <w:numId w:val="39"/>
        </w:numPr>
        <w:spacing w:before="0" w:after="120" w:line="240" w:lineRule="auto"/>
        <w:ind w:left="765" w:hanging="357"/>
        <w:contextualSpacing w:val="0"/>
      </w:pPr>
      <w:r w:rsidRPr="009B25BF">
        <w:t>informace, na které se vztahuje zákonem uložená povinnost mlčenlivosti Objednatele;</w:t>
      </w:r>
    </w:p>
    <w:p w14:paraId="6283583F" w14:textId="77777777" w:rsidR="00900F65" w:rsidRPr="009B25BF" w:rsidRDefault="00900F65" w:rsidP="00900F65">
      <w:pPr>
        <w:pStyle w:val="Odstavecseseznamem"/>
        <w:numPr>
          <w:ilvl w:val="0"/>
          <w:numId w:val="39"/>
        </w:numPr>
        <w:spacing w:before="0" w:after="120" w:line="240" w:lineRule="auto"/>
        <w:ind w:left="765" w:hanging="357"/>
        <w:contextualSpacing w:val="0"/>
      </w:pPr>
      <w:r w:rsidRPr="009B25BF">
        <w:t>veškeré další informace, které budou Objednatelem či Poskytovatelem označeny jako důvěrné ve smyslu ustanovení § 218 zákona č. 134/2016 Sb., ZZVZ.</w:t>
      </w:r>
    </w:p>
    <w:p w14:paraId="63DD43C6" w14:textId="77777777" w:rsidR="00900F65" w:rsidRPr="00A743BF" w:rsidRDefault="00900F65" w:rsidP="00900F65">
      <w:pPr>
        <w:numPr>
          <w:ilvl w:val="0"/>
          <w:numId w:val="35"/>
        </w:numPr>
        <w:spacing w:after="120" w:line="240" w:lineRule="auto"/>
        <w:jc w:val="both"/>
      </w:pPr>
      <w:r>
        <w:t>Poskytovatel</w:t>
      </w:r>
      <w:r w:rsidRPr="00A743BF">
        <w:t xml:space="preserve"> je povinen </w:t>
      </w:r>
      <w:r>
        <w:t>důvěrné i</w:t>
      </w:r>
      <w:r w:rsidRPr="00A743BF">
        <w:t xml:space="preserve">nformace užít pouze </w:t>
      </w:r>
      <w:r>
        <w:t>z</w:t>
      </w:r>
      <w:r w:rsidRPr="00A743BF">
        <w:t xml:space="preserve">a účelem plnění této </w:t>
      </w:r>
      <w:r>
        <w:t>Smlouv</w:t>
      </w:r>
      <w:r w:rsidRPr="00A743BF">
        <w:t xml:space="preserve">y. Jiná použití nejsou bez písemného svolení Objednatele přípustná. </w:t>
      </w:r>
    </w:p>
    <w:p w14:paraId="3A7DE96F" w14:textId="77777777" w:rsidR="00900F65" w:rsidRPr="0080441F" w:rsidRDefault="00900F65" w:rsidP="00900F65">
      <w:pPr>
        <w:numPr>
          <w:ilvl w:val="0"/>
          <w:numId w:val="35"/>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710D63" w14:textId="77777777" w:rsidR="00900F65" w:rsidRPr="00155CB2" w:rsidRDefault="00900F65" w:rsidP="00900F65">
      <w:pPr>
        <w:numPr>
          <w:ilvl w:val="0"/>
          <w:numId w:val="35"/>
        </w:numPr>
        <w:spacing w:after="120" w:line="240" w:lineRule="auto"/>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i pro zaměstnance Poskytovatele a všechny případné zaměstnance třetích osob (poddodavatelů), které 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0B1B3C13" w14:textId="77777777" w:rsidR="00900F65" w:rsidRPr="00A743BF" w:rsidRDefault="00900F65" w:rsidP="00900F65">
      <w:pPr>
        <w:numPr>
          <w:ilvl w:val="0"/>
          <w:numId w:val="35"/>
        </w:numPr>
        <w:spacing w:after="120" w:line="240" w:lineRule="auto"/>
        <w:jc w:val="both"/>
      </w:pPr>
      <w:r>
        <w:t>Poskytovatel</w:t>
      </w:r>
      <w:r w:rsidRPr="00A743BF">
        <w:t xml:space="preserve"> se zavazuje, že jeho zaměstnanci, </w:t>
      </w:r>
      <w:r>
        <w:t>podd</w:t>
      </w:r>
      <w:r w:rsidRPr="00A743BF">
        <w:t xml:space="preserve">odavatelé a zaměstnanci </w:t>
      </w:r>
      <w:r>
        <w:t>pod</w:t>
      </w:r>
      <w:r w:rsidRPr="00A743BF">
        <w:t>dodavatelů nebudou neoprávněně a mimo smluvní ujednání nakládat s</w:t>
      </w:r>
      <w:r>
        <w:t xml:space="preserve"> důvěrnými informacemi a </w:t>
      </w:r>
      <w:r w:rsidRPr="00A743BF">
        <w:t>osobními</w:t>
      </w:r>
      <w:r>
        <w:t xml:space="preserve"> </w:t>
      </w:r>
      <w:r w:rsidRPr="00A743BF">
        <w:t xml:space="preserve">údaji, se kterými přijdou v rámci plnění předmětu </w:t>
      </w:r>
      <w:r>
        <w:t>Smlouv</w:t>
      </w:r>
      <w:r w:rsidRPr="00A743BF">
        <w:t>y do styku, nebudou zcizovat a zpřístupňovat informace o činnosti, systému řízení a kontroly, které se vztahují k</w:t>
      </w:r>
      <w:r>
        <w:t> </w:t>
      </w:r>
      <w:r w:rsidRPr="00A743BF">
        <w:t>Objednateli</w:t>
      </w:r>
      <w:r>
        <w:t>, nebo toto zcizení či zpřístupnění neumožní</w:t>
      </w:r>
      <w:r w:rsidRPr="00A743BF">
        <w:t xml:space="preserve">. Stejně tak zachovají mlčenlivost o všech skutečnostech a informacích, se kterými se seznámí při své činnosti v rámci plnění předmětu této </w:t>
      </w:r>
      <w:r>
        <w:t>Smlouv</w:t>
      </w:r>
      <w:r w:rsidRPr="00A743BF">
        <w:t xml:space="preserve">y a nebudou vyvíjet žádnou činnost, která nesouvisí s předmětem této </w:t>
      </w:r>
      <w:r>
        <w:t>Smlouv</w:t>
      </w:r>
      <w:r w:rsidRPr="00A743BF">
        <w:t>y.</w:t>
      </w:r>
    </w:p>
    <w:p w14:paraId="2EDC65B7" w14:textId="77777777" w:rsidR="00900F65" w:rsidRPr="00155CB2" w:rsidRDefault="00900F65" w:rsidP="00900F65">
      <w:pPr>
        <w:numPr>
          <w:ilvl w:val="0"/>
          <w:numId w:val="35"/>
        </w:numPr>
        <w:spacing w:after="120" w:line="240" w:lineRule="auto"/>
        <w:jc w:val="both"/>
      </w:pPr>
      <w:r>
        <w:t>Poskytovatel</w:t>
      </w:r>
      <w:r w:rsidRPr="00155CB2">
        <w:t xml:space="preserve"> je odpovědný i za zcizení nebo zpřístupnění důvěrných informací třetí</w:t>
      </w:r>
      <w:r>
        <w:t xml:space="preserve">m </w:t>
      </w:r>
      <w:r w:rsidRPr="00155CB2">
        <w:t>osobám, které nejsou zainteresovány na výkonu předmětu činnosti této Smlouvy z nedbalosti.</w:t>
      </w:r>
    </w:p>
    <w:p w14:paraId="5836FBE4" w14:textId="77777777" w:rsidR="00900F65" w:rsidRPr="00A743BF" w:rsidRDefault="00900F65" w:rsidP="00900F65">
      <w:pPr>
        <w:numPr>
          <w:ilvl w:val="0"/>
          <w:numId w:val="35"/>
        </w:numPr>
        <w:spacing w:after="120" w:line="240" w:lineRule="auto"/>
        <w:jc w:val="both"/>
      </w:pPr>
      <w:r>
        <w:t>Poskytovatel</w:t>
      </w:r>
      <w:r w:rsidRPr="00A743BF">
        <w:t xml:space="preserve"> ani jeho zaměstnanci nesmí bez vědomí a prokazatelného souhlasu Objednatele pořizovat žádné kopie </w:t>
      </w:r>
      <w:r>
        <w:t xml:space="preserve">důvěrných </w:t>
      </w:r>
      <w:r w:rsidRPr="00A743BF">
        <w:t xml:space="preserve">informací, k nimž získají přístup na základě plnění předmětu </w:t>
      </w:r>
      <w:r>
        <w:t>Smlouv</w:t>
      </w:r>
      <w:r w:rsidRPr="00A743BF">
        <w:t>y.</w:t>
      </w:r>
    </w:p>
    <w:p w14:paraId="506A2E92" w14:textId="77777777" w:rsidR="00900F65" w:rsidRPr="00A743BF" w:rsidRDefault="00900F65" w:rsidP="00900F65">
      <w:pPr>
        <w:numPr>
          <w:ilvl w:val="0"/>
          <w:numId w:val="35"/>
        </w:numPr>
        <w:spacing w:after="120" w:line="240" w:lineRule="auto"/>
        <w:jc w:val="both"/>
      </w:pPr>
      <w:r w:rsidRPr="00A743BF">
        <w:t>Povinnost poskytovat informace podle zákon</w:t>
      </w:r>
      <w:r>
        <w:t xml:space="preserve">a č. 106/1999 Sb., o svobodném </w:t>
      </w:r>
      <w:r w:rsidRPr="00A743BF">
        <w:t xml:space="preserve">přístupu k informacím, </w:t>
      </w:r>
      <w:r>
        <w:t>ve znění pozdějších předpisů</w:t>
      </w:r>
      <w:r w:rsidRPr="00A743BF">
        <w:t>, není tímto ustanovením dotčena.</w:t>
      </w:r>
    </w:p>
    <w:p w14:paraId="14898197" w14:textId="77777777" w:rsidR="00900F65" w:rsidRPr="00A743BF" w:rsidRDefault="00900F65" w:rsidP="00900F65">
      <w:pPr>
        <w:numPr>
          <w:ilvl w:val="0"/>
          <w:numId w:val="35"/>
        </w:numPr>
        <w:spacing w:after="120" w:line="240" w:lineRule="auto"/>
        <w:jc w:val="both"/>
      </w:pPr>
      <w:r w:rsidRPr="00A743BF">
        <w:t>Povinnost zachovávat mlčenlivost uvedenou v tomto čl</w:t>
      </w:r>
      <w:r>
        <w:t>ánku</w:t>
      </w:r>
      <w:r w:rsidRPr="00A743BF">
        <w:t xml:space="preserve"> se nevztahuje na informace:</w:t>
      </w:r>
    </w:p>
    <w:p w14:paraId="7A3D3C91" w14:textId="77777777" w:rsidR="00900F65" w:rsidRPr="00DD7985" w:rsidRDefault="00900F65" w:rsidP="00900F65">
      <w:pPr>
        <w:pStyle w:val="Odstavecseseznamem"/>
        <w:numPr>
          <w:ilvl w:val="0"/>
          <w:numId w:val="38"/>
        </w:numPr>
      </w:pPr>
      <w:r w:rsidRPr="00DD7985">
        <w:t xml:space="preserve">které jsou nebo se stanou všeobecně a veřejně přístupnými jinak, než porušením právních povinností ze strany </w:t>
      </w:r>
      <w:r>
        <w:t>Poskytovatel</w:t>
      </w:r>
      <w:r w:rsidRPr="00DD7985">
        <w:t>e;</w:t>
      </w:r>
    </w:p>
    <w:p w14:paraId="1A498828" w14:textId="77777777" w:rsidR="00900F65" w:rsidRPr="00DD7985" w:rsidRDefault="00900F65" w:rsidP="00900F65">
      <w:pPr>
        <w:pStyle w:val="Odstavecseseznamem"/>
        <w:numPr>
          <w:ilvl w:val="0"/>
          <w:numId w:val="38"/>
        </w:numPr>
      </w:pPr>
      <w:r w:rsidRPr="00DD7985">
        <w:t xml:space="preserve">u nichž je </w:t>
      </w:r>
      <w:r>
        <w:t>Poskytovatel</w:t>
      </w:r>
      <w:r w:rsidRPr="00DD7985">
        <w:t xml:space="preserve"> schopen prokázat, že mu byly známy a byly mu volně k dispozici ještě před přijetím těchto informací od Objednatele;</w:t>
      </w:r>
    </w:p>
    <w:p w14:paraId="11F91537" w14:textId="77777777" w:rsidR="00900F65" w:rsidRPr="00DD7985" w:rsidRDefault="00900F65" w:rsidP="00900F65">
      <w:pPr>
        <w:pStyle w:val="Odstavecseseznamem"/>
        <w:numPr>
          <w:ilvl w:val="0"/>
          <w:numId w:val="38"/>
        </w:numPr>
      </w:pPr>
      <w:r w:rsidRPr="00DD7985">
        <w:t xml:space="preserve">které budou </w:t>
      </w:r>
      <w:r>
        <w:t>Poskytovatel</w:t>
      </w:r>
      <w:r w:rsidRPr="00DD7985">
        <w:t xml:space="preserve">i po uzavření této </w:t>
      </w:r>
      <w:r>
        <w:t>Smlouv</w:t>
      </w:r>
      <w:r w:rsidRPr="00DD7985">
        <w:t xml:space="preserve">y sděleny bez povinnosti mlčenlivosti třetí stranou, jež rovněž není ve vztahu k nim nijak vázána; </w:t>
      </w:r>
    </w:p>
    <w:p w14:paraId="1BAF98AE" w14:textId="77777777" w:rsidR="00900F65" w:rsidRPr="00DD7985" w:rsidRDefault="00900F65" w:rsidP="00900F65">
      <w:pPr>
        <w:pStyle w:val="Odstavecseseznamem"/>
        <w:numPr>
          <w:ilvl w:val="0"/>
          <w:numId w:val="38"/>
        </w:numPr>
      </w:pPr>
      <w:r w:rsidRPr="00DD7985">
        <w:t>jejichž sdělení se vyžaduje ze zákona.</w:t>
      </w:r>
    </w:p>
    <w:p w14:paraId="3A80F971" w14:textId="3939A2F4" w:rsidR="00900F65" w:rsidRPr="00A743BF" w:rsidRDefault="00900F65" w:rsidP="00900F65">
      <w:pPr>
        <w:numPr>
          <w:ilvl w:val="0"/>
          <w:numId w:val="35"/>
        </w:numPr>
        <w:spacing w:after="120" w:line="240" w:lineRule="auto"/>
        <w:jc w:val="both"/>
      </w:pPr>
      <w:r>
        <w:t>Poskytovatel</w:t>
      </w:r>
      <w:r w:rsidRPr="00A743BF">
        <w:t xml:space="preserve"> seznámí se zněním </w:t>
      </w:r>
      <w:r w:rsidR="00FE22FC">
        <w:t xml:space="preserve">textu uvedeného v tomto článku </w:t>
      </w:r>
      <w:r>
        <w:t>Smlouv</w:t>
      </w:r>
      <w:r w:rsidRPr="00A743BF">
        <w:t>y všechny své zaměstnance, kteří získají nebo</w:t>
      </w:r>
      <w:r>
        <w:t xml:space="preserve"> </w:t>
      </w:r>
      <w:r w:rsidRPr="00A743BF">
        <w:t>mohou získat přístup k informacím Objednatele.</w:t>
      </w:r>
    </w:p>
    <w:p w14:paraId="00EE40AB" w14:textId="77777777" w:rsidR="00900F65" w:rsidRDefault="00900F65" w:rsidP="00900F65">
      <w:pPr>
        <w:numPr>
          <w:ilvl w:val="0"/>
          <w:numId w:val="35"/>
        </w:numPr>
        <w:spacing w:after="120" w:line="240" w:lineRule="auto"/>
        <w:jc w:val="both"/>
      </w:pPr>
      <w:r w:rsidRPr="00A743BF">
        <w:t xml:space="preserve">Objednatel má právo provést kontrolu znalosti textu uvedeného v tomto </w:t>
      </w:r>
      <w:r>
        <w:t>článku Smlouvy</w:t>
      </w:r>
      <w:r w:rsidRPr="00A743BF">
        <w:t xml:space="preserve"> a rovněž má právo odmítnout přístup k informacím a informačním zařízením zaměstnancům </w:t>
      </w:r>
      <w:r>
        <w:t>Poskytovatel</w:t>
      </w:r>
      <w:r w:rsidRPr="00A743BF">
        <w:t xml:space="preserve">e, kteří neprokáží potřebné znalosti nebo jejichž chování bude v rozporu s předmětem této </w:t>
      </w:r>
      <w:r>
        <w:t>Smlouv</w:t>
      </w:r>
      <w:r w:rsidRPr="00A743BF">
        <w:t xml:space="preserve">y nebo obecně závazných právních předpisů, aniž by to </w:t>
      </w:r>
      <w:r>
        <w:t>Poskytovatel</w:t>
      </w:r>
      <w:r w:rsidRPr="00A743BF">
        <w:t>em bylo považováno za porušení potřebné součinnosti ze strany Objednatele.</w:t>
      </w:r>
    </w:p>
    <w:p w14:paraId="4F3380B7" w14:textId="77777777" w:rsidR="00900F65" w:rsidRPr="00801850" w:rsidRDefault="00900F65" w:rsidP="00900F65">
      <w:pPr>
        <w:numPr>
          <w:ilvl w:val="0"/>
          <w:numId w:val="35"/>
        </w:numPr>
        <w:spacing w:after="60" w:line="240" w:lineRule="auto"/>
        <w:jc w:val="both"/>
      </w:pPr>
      <w:r w:rsidRPr="00801850">
        <w:t>Smluvní strany se zavazují dodržovat povinnosti dle tohoto článku Smlouvy i po ukončení účinnosti Smlouvy.</w:t>
      </w:r>
    </w:p>
    <w:p w14:paraId="723841BB" w14:textId="6D144897" w:rsidR="004C79FD" w:rsidRPr="00553543" w:rsidRDefault="004C79FD" w:rsidP="00FE22FC">
      <w:pPr>
        <w:spacing w:after="60" w:line="240" w:lineRule="auto"/>
        <w:ind w:left="360"/>
        <w:jc w:val="both"/>
      </w:pPr>
    </w:p>
    <w:p w14:paraId="1582710D" w14:textId="56328C9D" w:rsidR="001140FF" w:rsidRPr="00CB015E" w:rsidRDefault="0032653C" w:rsidP="00197942">
      <w:pPr>
        <w:pStyle w:val="Nadpis1"/>
        <w:keepLines w:val="0"/>
        <w:numPr>
          <w:ilvl w:val="0"/>
          <w:numId w:val="69"/>
        </w:numPr>
        <w:spacing w:before="360" w:after="120" w:line="240" w:lineRule="auto"/>
        <w:ind w:left="357" w:hanging="357"/>
        <w:jc w:val="center"/>
        <w:rPr>
          <w:color w:val="2F5496" w:themeColor="accent1" w:themeShade="BF"/>
        </w:rPr>
      </w:pPr>
      <w:bookmarkStart w:id="28" w:name="_Hlk510510290"/>
      <w:r>
        <w:rPr>
          <w:color w:val="2F5496" w:themeColor="accent1" w:themeShade="BF"/>
        </w:rPr>
        <w:t xml:space="preserve"> </w:t>
      </w:r>
      <w:r w:rsidR="001140FF" w:rsidRPr="00CB015E">
        <w:rPr>
          <w:color w:val="2F5496" w:themeColor="accent1" w:themeShade="BF"/>
        </w:rPr>
        <w:t>Duševní vlastnictví a obchodní tajemství</w:t>
      </w:r>
    </w:p>
    <w:p w14:paraId="76AE7C75" w14:textId="77777777" w:rsidR="00E6309E" w:rsidRPr="00A563A7" w:rsidRDefault="00E6309E" w:rsidP="00E6309E">
      <w:pPr>
        <w:numPr>
          <w:ilvl w:val="0"/>
          <w:numId w:val="13"/>
        </w:numPr>
        <w:spacing w:after="60" w:line="240" w:lineRule="auto"/>
        <w:jc w:val="both"/>
      </w:pPr>
      <w:r w:rsidRPr="00A563A7">
        <w:t xml:space="preserve">Všechny materiály, informace a data </w:t>
      </w:r>
      <w:r>
        <w:t>Poskytovatel</w:t>
      </w:r>
      <w:r w:rsidRPr="00A563A7">
        <w:t xml:space="preserve">e předané Objednateli při plnění </w:t>
      </w:r>
      <w:r>
        <w:t>Smlouv</w:t>
      </w:r>
      <w:r w:rsidRPr="00A563A7">
        <w:t xml:space="preserve">y v jakékoliv formě, a dále koncepty, know-how, techniky, postupy atp. vztahující se k plnění </w:t>
      </w:r>
      <w:r>
        <w:t>Smlouv</w:t>
      </w:r>
      <w:r w:rsidRPr="00A563A7">
        <w:t xml:space="preserve">y, zůstávají ve vlastnictví </w:t>
      </w:r>
      <w:r>
        <w:t>Poskytovatel</w:t>
      </w:r>
      <w:r w:rsidRPr="00A563A7">
        <w:t xml:space="preserve">e a jsou obchodním tajemstvím </w:t>
      </w:r>
      <w:r>
        <w:t>Poskytovatel</w:t>
      </w:r>
      <w:r w:rsidRPr="00A563A7">
        <w:t>e ve smyslu ustanovení § 504 zákona č. 89/2012 Sb., občanského zákoníku,</w:t>
      </w:r>
      <w:r>
        <w:t xml:space="preserve"> ve znění pozdějších předpisů,</w:t>
      </w:r>
      <w:r w:rsidRPr="00A563A7">
        <w:t xml:space="preserve"> pokud nejsou třetím osobám běžně dostupné, a </w:t>
      </w:r>
      <w:r>
        <w:t>Poskytovatel</w:t>
      </w:r>
      <w:r w:rsidRPr="00A563A7">
        <w:t xml:space="preserve"> má zájem na jejich utajení a ochraně. </w:t>
      </w:r>
    </w:p>
    <w:p w14:paraId="1EE97BE8" w14:textId="77777777" w:rsidR="00E6309E" w:rsidRDefault="00E6309E" w:rsidP="00E6309E">
      <w:pPr>
        <w:numPr>
          <w:ilvl w:val="0"/>
          <w:numId w:val="13"/>
        </w:numPr>
        <w:spacing w:after="60" w:line="240" w:lineRule="auto"/>
        <w:jc w:val="both"/>
      </w:pPr>
      <w:r>
        <w:t>Objednatel je oprávněn k nevýhradnímu užívání materiálů, konceptů, know-how nebo technik Poskytovatele pro svou vlastní interní potřebu, pokud neporuší podmínky užívání sjednané touto Smlouvou.</w:t>
      </w:r>
    </w:p>
    <w:p w14:paraId="7E43403B" w14:textId="77777777" w:rsidR="00E6309E" w:rsidRDefault="00E6309E" w:rsidP="00E6309E">
      <w:pPr>
        <w:numPr>
          <w:ilvl w:val="0"/>
          <w:numId w:val="13"/>
        </w:numPr>
        <w:spacing w:after="60" w:line="240" w:lineRule="auto"/>
        <w:jc w:val="both"/>
      </w:pPr>
      <w:r w:rsidRPr="0033106F">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7504062D" w14:textId="77777777" w:rsidR="00E6309E" w:rsidRDefault="00E6309E" w:rsidP="00E6309E">
      <w:pPr>
        <w:numPr>
          <w:ilvl w:val="0"/>
          <w:numId w:val="13"/>
        </w:numPr>
        <w:spacing w:after="60" w:line="240" w:lineRule="auto"/>
        <w:jc w:val="both"/>
      </w:pPr>
      <w:r>
        <w:t>Objednatel není oprávněn umožnit jakékoliv další využití materiálů, konceptů, know-how nebo technik třetí osobě bez předchozího písemného souhlasu Poskytovatele.</w:t>
      </w:r>
    </w:p>
    <w:p w14:paraId="366DD82C" w14:textId="77777777" w:rsidR="00E6309E" w:rsidRDefault="00E6309E" w:rsidP="00E6309E">
      <w:pPr>
        <w:numPr>
          <w:ilvl w:val="0"/>
          <w:numId w:val="13"/>
        </w:numPr>
        <w:spacing w:after="60" w:line="240" w:lineRule="auto"/>
        <w:jc w:val="both"/>
      </w:pPr>
      <w:r>
        <w:t>Objednatel není oprávněn rozkódovávat nebo překládat jakékoliv postupy a/nebo techniky Poskytovatele,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2F0AD226" w14:textId="77777777" w:rsidR="00E6309E" w:rsidRDefault="00E6309E" w:rsidP="00E6309E">
      <w:pPr>
        <w:numPr>
          <w:ilvl w:val="0"/>
          <w:numId w:val="13"/>
        </w:numPr>
        <w:spacing w:after="60" w:line="240" w:lineRule="auto"/>
        <w:jc w:val="both"/>
      </w:pPr>
      <w:r>
        <w:t>Povinnost mlčenlivosti může být porušena pouze v zákonem stanovených případech.</w:t>
      </w:r>
    </w:p>
    <w:p w14:paraId="4D2CBE31" w14:textId="77777777" w:rsidR="00E6309E" w:rsidRDefault="00E6309E" w:rsidP="00E6309E">
      <w:pPr>
        <w:numPr>
          <w:ilvl w:val="0"/>
          <w:numId w:val="13"/>
        </w:numPr>
        <w:spacing w:after="60" w:line="240" w:lineRule="auto"/>
        <w:jc w:val="both"/>
      </w:pPr>
      <w:r>
        <w:t>Smluvní strany se zavazují dodržovat povinnosti dle tohoto článku Smlouvy i po ukončení účinnosti Smlouvy.</w:t>
      </w:r>
    </w:p>
    <w:p w14:paraId="6FC1E6B7" w14:textId="1D607DCC" w:rsidR="001140FF" w:rsidRDefault="001140FF" w:rsidP="00FE22FC">
      <w:pPr>
        <w:spacing w:after="60" w:line="240" w:lineRule="auto"/>
        <w:ind w:left="360"/>
        <w:jc w:val="both"/>
      </w:pPr>
    </w:p>
    <w:bookmarkEnd w:id="28"/>
    <w:p w14:paraId="588FC63C" w14:textId="008A873F" w:rsidR="001140FF" w:rsidRPr="00EC77D8" w:rsidRDefault="007A796C" w:rsidP="00197942">
      <w:pPr>
        <w:pStyle w:val="Nadpis1"/>
        <w:keepLines w:val="0"/>
        <w:numPr>
          <w:ilvl w:val="0"/>
          <w:numId w:val="69"/>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0D492CB9" w14:textId="11346298" w:rsidR="00B6118D" w:rsidRPr="00EC77D8" w:rsidRDefault="00B6118D" w:rsidP="0087432C">
      <w:pPr>
        <w:numPr>
          <w:ilvl w:val="0"/>
          <w:numId w:val="40"/>
        </w:numPr>
        <w:spacing w:after="120" w:line="240" w:lineRule="auto"/>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1EB4DE84" w14:textId="4CF4E249" w:rsidR="001140FF" w:rsidRPr="00DC7863" w:rsidRDefault="001F0B52" w:rsidP="0087432C">
      <w:pPr>
        <w:numPr>
          <w:ilvl w:val="0"/>
          <w:numId w:val="40"/>
        </w:numPr>
        <w:spacing w:after="120" w:line="240" w:lineRule="auto"/>
        <w:jc w:val="both"/>
      </w:pPr>
      <w:r w:rsidRPr="00DC7863">
        <w:t xml:space="preserve">V případě prodlení </w:t>
      </w:r>
      <w:r w:rsidR="001140FF" w:rsidRPr="00DC7863">
        <w:t>Objednatel</w:t>
      </w:r>
      <w:r w:rsidRPr="00DC7863">
        <w:t>e</w:t>
      </w:r>
      <w:r w:rsidR="001140FF" w:rsidRPr="00DC7863">
        <w:t xml:space="preserve"> </w:t>
      </w:r>
      <w:bookmarkStart w:id="29" w:name="_Hlk510511196"/>
      <w:r w:rsidR="001140FF" w:rsidRPr="00DC7863">
        <w:t>s úhradou jakéhokoliv peněžitého plnění</w:t>
      </w:r>
      <w:bookmarkEnd w:id="29"/>
      <w:r w:rsidRPr="00DC7863">
        <w:t xml:space="preserve"> dle této Smlouvy</w:t>
      </w:r>
      <w:r w:rsidR="001140FF" w:rsidRPr="00DC7863">
        <w:t xml:space="preserve">, je </w:t>
      </w:r>
      <w:r w:rsidRPr="00DC7863">
        <w:t xml:space="preserve">Objednatel povinen uhradit </w:t>
      </w:r>
      <w:r w:rsidR="0004539A" w:rsidRPr="00DC7863">
        <w:t>Poskytovateli</w:t>
      </w:r>
      <w:r w:rsidRPr="00DC7863">
        <w:t xml:space="preserve"> úrok z prodlení</w:t>
      </w:r>
      <w:r w:rsidR="001140FF" w:rsidRPr="00DC7863">
        <w:t xml:space="preserve"> ve výši 0,0</w:t>
      </w:r>
      <w:r w:rsidR="00037075" w:rsidRPr="00DC7863">
        <w:t xml:space="preserve">5 </w:t>
      </w:r>
      <w:r w:rsidR="001140FF" w:rsidRPr="00DC7863">
        <w:t>% z dlužné částky za každý</w:t>
      </w:r>
      <w:r w:rsidRPr="00DC7863">
        <w:t xml:space="preserve"> mi započatý</w:t>
      </w:r>
      <w:r w:rsidR="001140FF" w:rsidRPr="00DC7863">
        <w:t xml:space="preserve"> den prodlení. </w:t>
      </w:r>
      <w:bookmarkStart w:id="30" w:name="_Hlk509488545"/>
      <w:bookmarkStart w:id="31" w:name="_Hlk509488499"/>
      <w:r w:rsidR="001140FF" w:rsidRPr="00DC7863">
        <w:t>Obě Smluvní strany sjednávají, že takto upravený úrok z prodlení je přiměřený.</w:t>
      </w:r>
      <w:bookmarkEnd w:id="30"/>
    </w:p>
    <w:bookmarkEnd w:id="31"/>
    <w:p w14:paraId="191EAF68" w14:textId="17E4040D" w:rsidR="00A22967" w:rsidRPr="00DC7863" w:rsidRDefault="00A22967" w:rsidP="0087432C">
      <w:pPr>
        <w:numPr>
          <w:ilvl w:val="0"/>
          <w:numId w:val="40"/>
        </w:numPr>
        <w:spacing w:after="120" w:line="240" w:lineRule="auto"/>
        <w:jc w:val="both"/>
      </w:pPr>
      <w:r w:rsidRPr="00DC7863">
        <w:t xml:space="preserve">V případě, že </w:t>
      </w:r>
      <w:r w:rsidR="00B12F73" w:rsidRPr="00DC7863">
        <w:t>Poskytovatel</w:t>
      </w:r>
      <w:r w:rsidRPr="00DC7863">
        <w:t xml:space="preserve"> poruší svou povinnost zachovávat mlčenlivost, nezpřístupnit třetím osobám důvěrné informace anebo podniknout veškeré nezbytné kroky k zabezpečení těchto informací dle této Smlouvy anebo </w:t>
      </w:r>
      <w:r w:rsidR="00B12F73" w:rsidRPr="00DC7863">
        <w:t>Poskytovatel</w:t>
      </w:r>
      <w:r w:rsidRPr="00DC7863">
        <w:t xml:space="preserve"> v rozporu s čl</w:t>
      </w:r>
      <w:r w:rsidR="005C31D4" w:rsidRPr="00DC7863">
        <w:t>ánkem</w:t>
      </w:r>
      <w:r w:rsidRPr="00DC7863">
        <w:t xml:space="preserve"> 11 této Smlouvy </w:t>
      </w:r>
      <w:bookmarkStart w:id="32" w:name="_Hlk510507005"/>
      <w:r w:rsidRPr="00DC7863">
        <w:t xml:space="preserve">poruší Zákon o </w:t>
      </w:r>
      <w:r w:rsidR="0095478A">
        <w:t>zpracování</w:t>
      </w:r>
      <w:r w:rsidR="0095478A" w:rsidRPr="00DC7863">
        <w:t xml:space="preserve"> </w:t>
      </w:r>
      <w:r w:rsidRPr="00DC7863">
        <w:t xml:space="preserve">osobních údajů anebo ustanovení GDPR </w:t>
      </w:r>
      <w:bookmarkEnd w:id="32"/>
      <w:r w:rsidRPr="00DC7863">
        <w:t>bude povinen zaplatit Objednateli smluvní pokutu ve výši 100</w:t>
      </w:r>
      <w:r w:rsidR="00CE54AE" w:rsidRPr="00DC7863">
        <w:t xml:space="preserve"> </w:t>
      </w:r>
      <w:r w:rsidRPr="00DC7863">
        <w:t>000 Kč za každé takové porušení</w:t>
      </w:r>
      <w:r w:rsidR="00EC77D8" w:rsidRPr="00DC7863">
        <w:t>.</w:t>
      </w:r>
    </w:p>
    <w:p w14:paraId="0AD65E94" w14:textId="1BFDBEC5" w:rsidR="00D42DEE" w:rsidRDefault="00D42DEE" w:rsidP="0087432C">
      <w:pPr>
        <w:numPr>
          <w:ilvl w:val="0"/>
          <w:numId w:val="40"/>
        </w:numPr>
        <w:spacing w:after="120" w:line="240" w:lineRule="auto"/>
        <w:jc w:val="both"/>
      </w:pPr>
      <w:r w:rsidRPr="00DC7863">
        <w:t>V případě porušení povinnosti ochrany obchodního tajemství některou ze smluvních stran je vinná strana povinna zaplatit straně druhé smluvní pokutu ve výši 5</w:t>
      </w:r>
      <w:r w:rsidR="00DC7863">
        <w:t xml:space="preserve"> </w:t>
      </w:r>
      <w:r w:rsidRPr="00DC7863">
        <w:t xml:space="preserve">% sjednané roční ceny plnění dle této </w:t>
      </w:r>
      <w:r w:rsidR="00EA0125" w:rsidRPr="00DC7863">
        <w:t>Smlouv</w:t>
      </w:r>
      <w:r w:rsidRPr="00DC7863">
        <w:t xml:space="preserve">y za každý prokazatelný </w:t>
      </w:r>
      <w:r w:rsidR="00AB0356" w:rsidRPr="00DC7863">
        <w:t>případ porušení této povinnosti</w:t>
      </w:r>
      <w:r w:rsidR="001C2171" w:rsidRPr="00DC7863">
        <w:t>, a to i opakovaně</w:t>
      </w:r>
      <w:r w:rsidR="00AB0356" w:rsidRPr="00DC7863">
        <w:t>.</w:t>
      </w:r>
    </w:p>
    <w:p w14:paraId="2766EF4F" w14:textId="77777777" w:rsidR="002B395D" w:rsidRPr="00DC7863" w:rsidRDefault="002B395D" w:rsidP="0087432C">
      <w:pPr>
        <w:numPr>
          <w:ilvl w:val="0"/>
          <w:numId w:val="40"/>
        </w:numPr>
        <w:spacing w:after="120" w:line="240" w:lineRule="auto"/>
        <w:jc w:val="both"/>
      </w:pPr>
      <w:r w:rsidRPr="00DC7863">
        <w:t>Smluvní pokuty stanovené dle tohoto článku jsou splatné do 30 dnů ode dne doručení výzvy oprávněné strany k zaplacení smluvní pokuty povinné smluvní straně.</w:t>
      </w:r>
    </w:p>
    <w:p w14:paraId="32F783B0" w14:textId="36E86A66" w:rsidR="002B395D" w:rsidRPr="00DC1937" w:rsidRDefault="002B395D" w:rsidP="0087432C">
      <w:pPr>
        <w:numPr>
          <w:ilvl w:val="0"/>
          <w:numId w:val="40"/>
        </w:numPr>
        <w:spacing w:after="120" w:line="240" w:lineRule="auto"/>
        <w:jc w:val="both"/>
      </w:pPr>
      <w:r w:rsidRPr="00DC7863">
        <w:t>Smluvní strany si ujednávají, že smluvní pokuty uplatňuje Objednatel přednostně zápočtem proti</w:t>
      </w:r>
      <w:r w:rsidRPr="00DC1937">
        <w:t xml:space="preserve"> plnění na cenu díla dle fakturace </w:t>
      </w:r>
      <w:r w:rsidR="00B12F73">
        <w:t>Poskytovatel</w:t>
      </w:r>
      <w:r w:rsidRPr="00DC1937">
        <w:t xml:space="preserve">e. </w:t>
      </w:r>
    </w:p>
    <w:p w14:paraId="3CC1CE46" w14:textId="77777777" w:rsidR="002B395D" w:rsidRPr="00DC1937" w:rsidRDefault="002B395D" w:rsidP="0087432C">
      <w:pPr>
        <w:numPr>
          <w:ilvl w:val="0"/>
          <w:numId w:val="40"/>
        </w:numPr>
        <w:spacing w:after="120" w:line="240" w:lineRule="auto"/>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87432C">
      <w:pPr>
        <w:numPr>
          <w:ilvl w:val="0"/>
          <w:numId w:val="40"/>
        </w:numPr>
        <w:spacing w:after="120" w:line="240" w:lineRule="auto"/>
        <w:jc w:val="both"/>
      </w:pPr>
      <w:r w:rsidRPr="00DC1937">
        <w:t>Oprávněnost nároku na smluvní pokutu není podmíněna žádnými formálními úkony ze strany Objednatele.</w:t>
      </w:r>
    </w:p>
    <w:p w14:paraId="4ED07BF7" w14:textId="41AB3132" w:rsidR="00EC77D8" w:rsidRDefault="00EC77D8" w:rsidP="0087432C">
      <w:pPr>
        <w:numPr>
          <w:ilvl w:val="0"/>
          <w:numId w:val="40"/>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87432C">
      <w:pPr>
        <w:numPr>
          <w:ilvl w:val="0"/>
          <w:numId w:val="40"/>
        </w:numPr>
        <w:spacing w:after="120" w:line="240" w:lineRule="auto"/>
        <w:jc w:val="both"/>
      </w:pPr>
      <w:bookmarkStart w:id="33"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p w14:paraId="6408016D" w14:textId="7428F06C" w:rsidR="00CD5B58" w:rsidRPr="00CD5B58" w:rsidRDefault="006D5E49" w:rsidP="00197942">
      <w:pPr>
        <w:pStyle w:val="Nadpis1"/>
        <w:keepLines w:val="0"/>
        <w:numPr>
          <w:ilvl w:val="0"/>
          <w:numId w:val="69"/>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79614B" w:rsidRDefault="0079614B" w:rsidP="0087432C">
      <w:pPr>
        <w:numPr>
          <w:ilvl w:val="0"/>
          <w:numId w:val="42"/>
        </w:numPr>
        <w:spacing w:after="120" w:line="240" w:lineRule="auto"/>
        <w:jc w:val="both"/>
      </w:pPr>
      <w:r w:rsidRPr="0079614B">
        <w:t>Smluvní strany se dohodly, že závazek ze smluvního vztahu zaniká v těchto případech:</w:t>
      </w:r>
    </w:p>
    <w:p w14:paraId="59B48FF4" w14:textId="77777777" w:rsidR="007F331E" w:rsidRPr="0079614B" w:rsidRDefault="007F331E" w:rsidP="0087432C">
      <w:pPr>
        <w:pStyle w:val="Odrazka1zacislem"/>
        <w:numPr>
          <w:ilvl w:val="0"/>
          <w:numId w:val="41"/>
        </w:numPr>
        <w:rPr>
          <w:rFonts w:asciiTheme="minorHAnsi" w:hAnsiTheme="minorHAnsi"/>
          <w:sz w:val="22"/>
        </w:rPr>
      </w:pPr>
      <w:r w:rsidRPr="0079614B">
        <w:rPr>
          <w:rFonts w:asciiTheme="minorHAnsi" w:hAnsiTheme="minorHAnsi"/>
          <w:sz w:val="22"/>
        </w:rPr>
        <w:t xml:space="preserve">vzájemnou dohodou smluvních stran </w:t>
      </w:r>
      <w:bookmarkStart w:id="34" w:name="_Hlk510519061"/>
      <w:r w:rsidRPr="0079614B">
        <w:rPr>
          <w:rFonts w:asciiTheme="minorHAnsi" w:hAnsiTheme="minorHAnsi"/>
          <w:sz w:val="22"/>
        </w:rPr>
        <w:t>při vzájemném vyrovnání účelně vynaložených a prokazatelně doložených nákladů ke dni zániku Smlouvy</w:t>
      </w:r>
      <w:bookmarkEnd w:id="34"/>
      <w:r w:rsidRPr="0079614B">
        <w:rPr>
          <w:rFonts w:asciiTheme="minorHAnsi" w:hAnsiTheme="minorHAnsi"/>
          <w:sz w:val="22"/>
        </w:rPr>
        <w:t xml:space="preserve">, </w:t>
      </w:r>
    </w:p>
    <w:p w14:paraId="05B84AF6" w14:textId="72D8C72C" w:rsidR="00CD5B58" w:rsidRPr="00DC7863" w:rsidRDefault="00ED0DD2" w:rsidP="0087432C">
      <w:pPr>
        <w:pStyle w:val="Odrazka1zacislem"/>
        <w:numPr>
          <w:ilvl w:val="0"/>
          <w:numId w:val="41"/>
        </w:numPr>
        <w:rPr>
          <w:rFonts w:asciiTheme="minorHAnsi" w:hAnsiTheme="minorHAnsi"/>
          <w:sz w:val="22"/>
        </w:rPr>
      </w:pPr>
      <w:r w:rsidRPr="00DC7863">
        <w:rPr>
          <w:rFonts w:asciiTheme="minorHAnsi" w:hAnsiTheme="minorHAnsi"/>
          <w:sz w:val="22"/>
        </w:rPr>
        <w:t xml:space="preserve">písemnou </w:t>
      </w:r>
      <w:r w:rsidR="00CD5B58" w:rsidRPr="00DC7863">
        <w:rPr>
          <w:rFonts w:asciiTheme="minorHAnsi" w:hAnsiTheme="minorHAnsi"/>
          <w:sz w:val="22"/>
        </w:rPr>
        <w:t>výpovědí kterékoliv ze Smluvních stran bez udání důvodů</w:t>
      </w:r>
      <w:r w:rsidR="008A45A9" w:rsidRPr="00DC7863">
        <w:rPr>
          <w:rFonts w:asciiTheme="minorHAnsi" w:hAnsiTheme="minorHAnsi"/>
          <w:sz w:val="22"/>
        </w:rPr>
        <w:t>, v</w:t>
      </w:r>
      <w:r w:rsidR="00CD5B58" w:rsidRPr="00DC7863">
        <w:rPr>
          <w:rFonts w:asciiTheme="minorHAnsi" w:hAnsiTheme="minorHAnsi"/>
          <w:sz w:val="22"/>
        </w:rPr>
        <w:t xml:space="preserve">ýpovědní </w:t>
      </w:r>
      <w:r w:rsidRPr="00DC7863">
        <w:rPr>
          <w:rFonts w:asciiTheme="minorHAnsi" w:hAnsiTheme="minorHAnsi"/>
          <w:sz w:val="22"/>
        </w:rPr>
        <w:t>doba</w:t>
      </w:r>
      <w:r w:rsidR="00CD5B58" w:rsidRPr="00DC7863">
        <w:rPr>
          <w:rFonts w:asciiTheme="minorHAnsi" w:hAnsiTheme="minorHAnsi"/>
          <w:sz w:val="22"/>
        </w:rPr>
        <w:t xml:space="preserve"> je </w:t>
      </w:r>
      <w:r w:rsidR="00267D2F">
        <w:rPr>
          <w:rFonts w:asciiTheme="minorHAnsi" w:hAnsiTheme="minorHAnsi"/>
          <w:sz w:val="22"/>
        </w:rPr>
        <w:t>12</w:t>
      </w:r>
      <w:r w:rsidR="00CD5B58" w:rsidRPr="00DC7863">
        <w:rPr>
          <w:rFonts w:asciiTheme="minorHAnsi" w:hAnsiTheme="minorHAnsi"/>
          <w:sz w:val="22"/>
        </w:rPr>
        <w:t xml:space="preserve"> měsíců a běží od prvního dne měsíce následujícího po doručen</w:t>
      </w:r>
      <w:r w:rsidR="008A45A9" w:rsidRPr="00DC7863">
        <w:rPr>
          <w:rFonts w:asciiTheme="minorHAnsi" w:hAnsiTheme="minorHAnsi"/>
          <w:sz w:val="22"/>
        </w:rPr>
        <w:t>í výpovědi druhé Smluvní straně,</w:t>
      </w:r>
    </w:p>
    <w:p w14:paraId="2209E554" w14:textId="37FA0EDF" w:rsidR="009F665E" w:rsidRPr="0079614B" w:rsidRDefault="009F665E" w:rsidP="0087432C">
      <w:pPr>
        <w:pStyle w:val="Odrazka1zacislem"/>
        <w:numPr>
          <w:ilvl w:val="0"/>
          <w:numId w:val="41"/>
        </w:numPr>
        <w:rPr>
          <w:rFonts w:asciiTheme="minorHAnsi" w:hAnsiTheme="minorHAnsi"/>
          <w:sz w:val="22"/>
        </w:rPr>
      </w:pPr>
      <w:bookmarkStart w:id="35" w:name="_Hlk510519133"/>
      <w:bookmarkStart w:id="36" w:name="_Hlk510516674"/>
      <w:bookmarkStart w:id="37" w:name="_Hlk510518077"/>
      <w:r w:rsidRPr="0079614B">
        <w:rPr>
          <w:rFonts w:asciiTheme="minorHAnsi" w:hAnsiTheme="minorHAnsi"/>
          <w:sz w:val="22"/>
        </w:rPr>
        <w:t xml:space="preserve">odstoupením </w:t>
      </w:r>
      <w:r w:rsidR="00FE22FC">
        <w:rPr>
          <w:rFonts w:asciiTheme="minorHAnsi" w:hAnsiTheme="minorHAnsi"/>
          <w:sz w:val="22"/>
        </w:rPr>
        <w:t>kterékoliv ze smluvních stran</w:t>
      </w:r>
      <w:r w:rsidRPr="0079614B">
        <w:rPr>
          <w:rFonts w:asciiTheme="minorHAnsi" w:hAnsiTheme="minorHAnsi"/>
          <w:sz w:val="22"/>
        </w:rPr>
        <w:t xml:space="preserve"> od Smlouvy z důvodu podstatného porušování smluvních povinností</w:t>
      </w:r>
      <w:r w:rsidR="00FE22FC">
        <w:rPr>
          <w:rFonts w:asciiTheme="minorHAnsi" w:hAnsiTheme="minorHAnsi"/>
          <w:sz w:val="22"/>
        </w:rPr>
        <w:t>.</w:t>
      </w:r>
      <w:r w:rsidRPr="0079614B">
        <w:rPr>
          <w:rFonts w:asciiTheme="minorHAnsi" w:hAnsiTheme="minorHAnsi"/>
          <w:sz w:val="22"/>
        </w:rPr>
        <w:t xml:space="preserve"> </w:t>
      </w:r>
    </w:p>
    <w:p w14:paraId="044F1C22" w14:textId="294CCD72" w:rsidR="007F0E7F" w:rsidRPr="00DC7863" w:rsidRDefault="00DA5CB6" w:rsidP="0087432C">
      <w:pPr>
        <w:numPr>
          <w:ilvl w:val="0"/>
          <w:numId w:val="42"/>
        </w:numPr>
        <w:spacing w:after="120" w:line="240" w:lineRule="auto"/>
        <w:jc w:val="both"/>
      </w:pPr>
      <w:bookmarkStart w:id="38" w:name="_Hlk510521724"/>
      <w:bookmarkStart w:id="39" w:name="_Hlk510517244"/>
      <w:bookmarkEnd w:id="35"/>
      <w:bookmarkEnd w:id="36"/>
      <w:bookmarkEnd w:id="37"/>
      <w:r w:rsidRPr="00DC7863">
        <w:t xml:space="preserve">Za podstatné porušení Smlouvy ze strany </w:t>
      </w:r>
      <w:r w:rsidR="007F0E7F" w:rsidRPr="00DC7863">
        <w:t>Poskytovatele</w:t>
      </w:r>
      <w:r w:rsidRPr="00DC7863">
        <w:t xml:space="preserve"> se považuje</w:t>
      </w:r>
      <w:r w:rsidR="00183CAB">
        <w:t xml:space="preserve"> zejména</w:t>
      </w:r>
      <w:r w:rsidR="007F0E7F" w:rsidRPr="00DC7863">
        <w:t>:</w:t>
      </w:r>
    </w:p>
    <w:bookmarkEnd w:id="38"/>
    <w:p w14:paraId="4189833B" w14:textId="1B28A556" w:rsidR="00ED0DD2" w:rsidRPr="00DC7863" w:rsidRDefault="00ED0DD2" w:rsidP="0087432C">
      <w:pPr>
        <w:pStyle w:val="Odstavecseseznamem"/>
        <w:numPr>
          <w:ilvl w:val="0"/>
          <w:numId w:val="38"/>
        </w:numPr>
        <w:rPr>
          <w:sz w:val="22"/>
          <w:szCs w:val="22"/>
        </w:rPr>
      </w:pPr>
      <w:r w:rsidRPr="00DC7863">
        <w:rPr>
          <w:sz w:val="22"/>
          <w:szCs w:val="22"/>
        </w:rPr>
        <w:t>opakované (tj. nejméně 2x) neposkytování sjednaných Služeb v sjednané kvalitě a rozsahu, a to i přes písemnou výzvu Objednatele</w:t>
      </w:r>
    </w:p>
    <w:p w14:paraId="45F007AA" w14:textId="1982C48F" w:rsidR="00FB3C69" w:rsidRPr="00DC7863" w:rsidRDefault="00FB3C69" w:rsidP="0087432C">
      <w:pPr>
        <w:pStyle w:val="Odstavecseseznamem"/>
        <w:numPr>
          <w:ilvl w:val="0"/>
          <w:numId w:val="38"/>
        </w:numPr>
      </w:pPr>
      <w:r w:rsidRPr="00DC7863">
        <w:t>opakované</w:t>
      </w:r>
      <w:r w:rsidR="00FE22FC">
        <w:t xml:space="preserve"> </w:t>
      </w:r>
      <w:r w:rsidR="00FE22FC" w:rsidRPr="00DC7863">
        <w:rPr>
          <w:sz w:val="22"/>
          <w:szCs w:val="22"/>
        </w:rPr>
        <w:t>(tj. nejméně 2x)</w:t>
      </w:r>
      <w:r w:rsidRPr="00DC7863">
        <w:t xml:space="preserve"> nedodržování sjednan</w:t>
      </w:r>
      <w:r w:rsidR="007F0E7F" w:rsidRPr="00DC7863">
        <w:t>ých garancí a SLA ujednání,</w:t>
      </w:r>
      <w:r w:rsidR="006238D3" w:rsidRPr="00DC7863">
        <w:t xml:space="preserve"> a to i přes písemnou výzvu Objednatele</w:t>
      </w:r>
    </w:p>
    <w:p w14:paraId="6AC0ECE0" w14:textId="7616DAF5" w:rsidR="00DA5CB6" w:rsidRDefault="00DA5CB6" w:rsidP="0087432C">
      <w:pPr>
        <w:pStyle w:val="Odstavecseseznamem"/>
        <w:numPr>
          <w:ilvl w:val="0"/>
          <w:numId w:val="38"/>
        </w:numPr>
      </w:pPr>
      <w:r w:rsidRPr="00DD7985">
        <w:t xml:space="preserve">neumožnění Objednateli </w:t>
      </w:r>
      <w:r w:rsidR="007F0E7F">
        <w:t>p</w:t>
      </w:r>
      <w:r w:rsidR="007F0E7F" w:rsidRPr="00DD7985">
        <w:t>rovádět</w:t>
      </w:r>
      <w:r w:rsidRPr="00DD7985">
        <w:t xml:space="preserve"> kontrolu </w:t>
      </w:r>
      <w:r w:rsidR="00FB3C69">
        <w:t>plnění závazků Poskytovatele</w:t>
      </w:r>
      <w:r w:rsidR="005A1BBF">
        <w:t xml:space="preserve"> dle této Smlouvy</w:t>
      </w:r>
    </w:p>
    <w:p w14:paraId="65DADB7E" w14:textId="60688939" w:rsidR="00183CAB" w:rsidRPr="00183CAB" w:rsidRDefault="00183CAB" w:rsidP="0087432C">
      <w:pPr>
        <w:pStyle w:val="Odstavecseseznamem"/>
        <w:numPr>
          <w:ilvl w:val="0"/>
          <w:numId w:val="38"/>
        </w:numPr>
      </w:pPr>
      <w:r>
        <w:rPr>
          <w:sz w:val="22"/>
        </w:rPr>
        <w:t xml:space="preserve">zahájení </w:t>
      </w:r>
      <w:r w:rsidRPr="00DC7863">
        <w:rPr>
          <w:sz w:val="22"/>
        </w:rPr>
        <w:t>insolvenční</w:t>
      </w:r>
      <w:r>
        <w:rPr>
          <w:sz w:val="22"/>
        </w:rPr>
        <w:t>ho</w:t>
      </w:r>
      <w:r w:rsidRPr="00DC7863">
        <w:rPr>
          <w:sz w:val="22"/>
        </w:rPr>
        <w:t xml:space="preserve"> řízení</w:t>
      </w:r>
      <w:r>
        <w:rPr>
          <w:sz w:val="22"/>
        </w:rPr>
        <w:t>, ve kterém bude r</w:t>
      </w:r>
      <w:r w:rsidRPr="00DC7863">
        <w:rPr>
          <w:sz w:val="22"/>
        </w:rPr>
        <w:t xml:space="preserve">ozhodnuto o úpadku </w:t>
      </w:r>
      <w:r>
        <w:rPr>
          <w:sz w:val="22"/>
        </w:rPr>
        <w:t xml:space="preserve">smluvní strany </w:t>
      </w:r>
      <w:r w:rsidRPr="00DC7863">
        <w:rPr>
          <w:sz w:val="22"/>
        </w:rPr>
        <w:t>nebo bude-li insolvenční návrh zamítnut pro nedostatek majetku k úhradě nákladů insolvenčního řízení</w:t>
      </w:r>
    </w:p>
    <w:p w14:paraId="052BF2E2" w14:textId="7470E66B" w:rsidR="00183CAB" w:rsidRPr="00E6136C" w:rsidRDefault="00183CAB" w:rsidP="00183CAB">
      <w:pPr>
        <w:pStyle w:val="Odrazka1zacislem"/>
        <w:numPr>
          <w:ilvl w:val="0"/>
          <w:numId w:val="38"/>
        </w:numPr>
        <w:rPr>
          <w:rFonts w:asciiTheme="minorHAnsi" w:hAnsiTheme="minorHAnsi"/>
          <w:sz w:val="22"/>
        </w:rPr>
      </w:pPr>
      <w:r w:rsidRPr="00E6136C">
        <w:rPr>
          <w:rFonts w:asciiTheme="minorHAnsi" w:hAnsiTheme="minorHAnsi"/>
          <w:sz w:val="22"/>
        </w:rPr>
        <w:t xml:space="preserve">zánik oprávnění Poskytovatele k podnikatelské činnosti dle </w:t>
      </w:r>
      <w:r>
        <w:rPr>
          <w:rFonts w:asciiTheme="minorHAnsi" w:hAnsiTheme="minorHAnsi"/>
          <w:sz w:val="22"/>
        </w:rPr>
        <w:t xml:space="preserve">této </w:t>
      </w:r>
      <w:r w:rsidRPr="00E6136C">
        <w:rPr>
          <w:rFonts w:asciiTheme="minorHAnsi" w:hAnsiTheme="minorHAnsi"/>
          <w:sz w:val="22"/>
        </w:rPr>
        <w:t>Smlouv</w:t>
      </w:r>
      <w:r>
        <w:rPr>
          <w:rFonts w:asciiTheme="minorHAnsi" w:hAnsiTheme="minorHAnsi"/>
          <w:sz w:val="22"/>
        </w:rPr>
        <w:t>y,</w:t>
      </w:r>
    </w:p>
    <w:p w14:paraId="25653DA1" w14:textId="14395FB4" w:rsidR="00183CAB" w:rsidRDefault="00183CAB" w:rsidP="0087432C">
      <w:pPr>
        <w:pStyle w:val="Odstavecseseznamem"/>
        <w:numPr>
          <w:ilvl w:val="0"/>
          <w:numId w:val="38"/>
        </w:numPr>
      </w:pPr>
      <w:r w:rsidRPr="00DC7863">
        <w:rPr>
          <w:sz w:val="22"/>
        </w:rPr>
        <w:t>prodlení Objednatele s jakoukoliv platbou nárokovanou Poskytovatelem dle Smlouvy o více než 3 kalendářní měsíce po termínu splatnosti</w:t>
      </w:r>
      <w:r>
        <w:rPr>
          <w:sz w:val="22"/>
        </w:rPr>
        <w:t>.</w:t>
      </w:r>
    </w:p>
    <w:p w14:paraId="702147F3" w14:textId="7249C642" w:rsidR="00DA5CB6" w:rsidRPr="006238D3" w:rsidRDefault="00DA5CB6" w:rsidP="0087432C">
      <w:pPr>
        <w:numPr>
          <w:ilvl w:val="0"/>
          <w:numId w:val="42"/>
        </w:numPr>
        <w:spacing w:after="120" w:line="240" w:lineRule="auto"/>
        <w:jc w:val="both"/>
      </w:pPr>
      <w:r w:rsidRPr="006238D3">
        <w:t>Odstoupení od Smlouvy se dále řídí ustanovením § 2001 a násl. OZ.</w:t>
      </w:r>
    </w:p>
    <w:p w14:paraId="47D22392" w14:textId="77777777" w:rsidR="00DA5CB6" w:rsidRPr="006238D3" w:rsidRDefault="00DA5CB6" w:rsidP="0087432C">
      <w:pPr>
        <w:numPr>
          <w:ilvl w:val="0"/>
          <w:numId w:val="42"/>
        </w:numPr>
        <w:spacing w:after="120" w:line="240" w:lineRule="auto"/>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87432C">
      <w:pPr>
        <w:numPr>
          <w:ilvl w:val="0"/>
          <w:numId w:val="42"/>
        </w:numPr>
        <w:spacing w:after="120" w:line="240" w:lineRule="auto"/>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87432C">
      <w:pPr>
        <w:numPr>
          <w:ilvl w:val="0"/>
          <w:numId w:val="42"/>
        </w:numPr>
        <w:spacing w:after="120" w:line="240" w:lineRule="auto"/>
        <w:jc w:val="both"/>
      </w:pPr>
      <w:r w:rsidRPr="006238D3">
        <w:t>Odstoupení kterékoliv ze Smluvních stran má účinky pouze do budoucna.</w:t>
      </w:r>
    </w:p>
    <w:p w14:paraId="78C05958" w14:textId="30B8FCC8" w:rsidR="00DA5CB6" w:rsidRPr="006238D3" w:rsidRDefault="00DA5CB6" w:rsidP="0087432C">
      <w:pPr>
        <w:numPr>
          <w:ilvl w:val="0"/>
          <w:numId w:val="42"/>
        </w:numPr>
        <w:spacing w:after="120" w:line="240" w:lineRule="auto"/>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33"/>
    <w:bookmarkEnd w:id="39"/>
    <w:p w14:paraId="6934D9E7" w14:textId="77777777" w:rsidR="0079614B" w:rsidRPr="001742BB" w:rsidRDefault="0079614B" w:rsidP="00197942">
      <w:pPr>
        <w:pStyle w:val="Nadpis1"/>
        <w:keepLines w:val="0"/>
        <w:numPr>
          <w:ilvl w:val="0"/>
          <w:numId w:val="69"/>
        </w:numPr>
        <w:spacing w:before="36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87432C">
      <w:pPr>
        <w:numPr>
          <w:ilvl w:val="0"/>
          <w:numId w:val="30"/>
        </w:numPr>
        <w:spacing w:after="60" w:line="240" w:lineRule="auto"/>
        <w:jc w:val="both"/>
      </w:pPr>
      <w:r>
        <w:t>Tato Smlouva nabývá platnosti dnem jejího podpisu oběma Smluvními stranami.</w:t>
      </w:r>
    </w:p>
    <w:p w14:paraId="0BE0E9FE" w14:textId="7B5F1185" w:rsidR="004957B2" w:rsidRPr="00DC7863" w:rsidRDefault="0079614B" w:rsidP="0087432C">
      <w:pPr>
        <w:numPr>
          <w:ilvl w:val="0"/>
          <w:numId w:val="30"/>
        </w:numPr>
        <w:spacing w:after="60" w:line="240" w:lineRule="auto"/>
        <w:jc w:val="both"/>
      </w:pPr>
      <w:r w:rsidRPr="00DC7863">
        <w:t xml:space="preserve">Tato Smlouva nabývá účinnosti </w:t>
      </w:r>
      <w:r w:rsidR="004957B2" w:rsidRPr="00DC7863">
        <w:t xml:space="preserve">dnem jejího uveřejnění v Registru smluv </w:t>
      </w:r>
      <w:bookmarkStart w:id="40" w:name="_Hlk510780964"/>
      <w:r w:rsidR="004957B2" w:rsidRPr="00DC7863">
        <w:t xml:space="preserve">dle </w:t>
      </w:r>
      <w:r w:rsidR="004957B2" w:rsidRPr="00DC7863">
        <w:rPr>
          <w:rFonts w:cs="Arial"/>
        </w:rPr>
        <w:t>zákona č. 340/2015 Sb., o zvláštních podmínkách účinnosti některých smluv, uveřejňování těchto smluv a o registru smluv</w:t>
      </w:r>
      <w:r w:rsidR="0040326D" w:rsidRPr="00DC7863">
        <w:rPr>
          <w:rFonts w:cs="Arial"/>
        </w:rPr>
        <w:t>,</w:t>
      </w:r>
      <w:r w:rsidR="004957B2" w:rsidRPr="00DC7863">
        <w:t xml:space="preserve"> </w:t>
      </w:r>
      <w:r w:rsidR="004C4416">
        <w:t>ve znění pozdějších předpisů</w:t>
      </w:r>
      <w:r w:rsidR="004957B2" w:rsidRPr="00DC7863">
        <w:t>.</w:t>
      </w:r>
    </w:p>
    <w:p w14:paraId="7E30B442" w14:textId="77777777" w:rsidR="001140FF" w:rsidRPr="00640A13" w:rsidRDefault="00D44251" w:rsidP="00197942">
      <w:pPr>
        <w:pStyle w:val="Nadpis1"/>
        <w:keepLines w:val="0"/>
        <w:numPr>
          <w:ilvl w:val="0"/>
          <w:numId w:val="69"/>
        </w:numPr>
        <w:spacing w:before="360" w:after="120" w:line="240" w:lineRule="auto"/>
        <w:ind w:left="357" w:hanging="357"/>
        <w:jc w:val="center"/>
        <w:rPr>
          <w:color w:val="2F5496" w:themeColor="accent1" w:themeShade="BF"/>
        </w:rPr>
      </w:pPr>
      <w:bookmarkStart w:id="41" w:name="_Hlk501615693"/>
      <w:bookmarkEnd w:id="40"/>
      <w:r>
        <w:rPr>
          <w:color w:val="2F5496" w:themeColor="accent1" w:themeShade="BF"/>
        </w:rPr>
        <w:t xml:space="preserve"> </w:t>
      </w:r>
      <w:bookmarkStart w:id="42" w:name="_Hlk506979725"/>
      <w:r w:rsidR="001140FF" w:rsidRPr="00640A13">
        <w:rPr>
          <w:color w:val="2F5496" w:themeColor="accent1" w:themeShade="BF"/>
        </w:rPr>
        <w:t>Ustanovení společná a závěrečná</w:t>
      </w:r>
    </w:p>
    <w:p w14:paraId="32D0B0E4" w14:textId="77777777" w:rsidR="00801850" w:rsidRDefault="00801850" w:rsidP="0087432C">
      <w:pPr>
        <w:numPr>
          <w:ilvl w:val="0"/>
          <w:numId w:val="36"/>
        </w:numPr>
        <w:spacing w:after="60" w:line="240" w:lineRule="auto"/>
        <w:jc w:val="both"/>
      </w:pPr>
      <w:bookmarkStart w:id="43" w:name="_Hlk511393813"/>
      <w:bookmarkEnd w:id="41"/>
      <w:r w:rsidRPr="0033106F">
        <w:t>Jakékoliv změny Smlouvy musí být sepsány formou písemných dodatků ke Smlouvě a musí být podepsány Smluvními stranami, osobami oprávněnými k takovému jednání.</w:t>
      </w:r>
    </w:p>
    <w:p w14:paraId="5CC976DB" w14:textId="77777777" w:rsidR="00553543" w:rsidRPr="00553543" w:rsidRDefault="00553543" w:rsidP="00553543">
      <w:pPr>
        <w:pStyle w:val="Odstavecseseznamem"/>
        <w:numPr>
          <w:ilvl w:val="0"/>
          <w:numId w:val="36"/>
        </w:numPr>
        <w:rPr>
          <w:rFonts w:eastAsiaTheme="minorHAnsi"/>
          <w:sz w:val="22"/>
          <w:szCs w:val="22"/>
        </w:rPr>
      </w:pPr>
      <w:r w:rsidRPr="00553543">
        <w:rPr>
          <w:rFonts w:eastAsiaTheme="minorHAnsi"/>
          <w:sz w:val="22"/>
          <w:szCs w:val="22"/>
        </w:rPr>
        <w:t>Podpisem této smlouvy oběma Smluvními stranami se ruší veškeré před podpisem této smlouvy učiněné návrhy a dohody, smlouvy či ujednání v ústní i písemné podobě, které se týkají jejího předmětu.</w:t>
      </w:r>
    </w:p>
    <w:bookmarkEnd w:id="43"/>
    <w:p w14:paraId="0E2DA523" w14:textId="61381D17" w:rsidR="00E22D89" w:rsidRPr="0033106F" w:rsidRDefault="00E22D89" w:rsidP="0087432C">
      <w:pPr>
        <w:numPr>
          <w:ilvl w:val="0"/>
          <w:numId w:val="36"/>
        </w:numPr>
        <w:spacing w:after="60" w:line="240" w:lineRule="auto"/>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4C4416">
        <w:t>ve znění pozdějších předpisů</w:t>
      </w:r>
      <w:r>
        <w:t xml:space="preserve">, </w:t>
      </w:r>
      <w:r w:rsidRPr="0033106F">
        <w:t xml:space="preserve">a zákona č. 121/2000 Sb., zákon o právu autorském, o právech souvisejících s právem autorským, </w:t>
      </w:r>
      <w:r w:rsidR="004C4416">
        <w:t>ve znění pozdějších předpisů</w:t>
      </w:r>
      <w:r w:rsidRPr="0033106F">
        <w:t>.</w:t>
      </w:r>
    </w:p>
    <w:p w14:paraId="0824E3A5" w14:textId="77777777" w:rsidR="00E22D89" w:rsidRDefault="00E22D89" w:rsidP="0087432C">
      <w:pPr>
        <w:numPr>
          <w:ilvl w:val="0"/>
          <w:numId w:val="36"/>
        </w:numPr>
        <w:spacing w:after="60" w:line="240" w:lineRule="auto"/>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87432C">
      <w:pPr>
        <w:numPr>
          <w:ilvl w:val="0"/>
          <w:numId w:val="36"/>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87432C">
      <w:pPr>
        <w:numPr>
          <w:ilvl w:val="0"/>
          <w:numId w:val="3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87432C">
      <w:pPr>
        <w:numPr>
          <w:ilvl w:val="0"/>
          <w:numId w:val="36"/>
        </w:numPr>
        <w:spacing w:after="60" w:line="240" w:lineRule="auto"/>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8C50A2" w14:textId="43DECCE2" w:rsidR="0065730D" w:rsidRPr="0065730D" w:rsidRDefault="004B23C6" w:rsidP="0087432C">
      <w:pPr>
        <w:numPr>
          <w:ilvl w:val="0"/>
          <w:numId w:val="36"/>
        </w:numPr>
        <w:spacing w:after="60" w:line="240" w:lineRule="auto"/>
        <w:jc w:val="both"/>
      </w:pPr>
      <w:r>
        <w:rPr>
          <w:rFonts w:cs="Arial"/>
        </w:rPr>
        <w:t>Poskytovatel</w:t>
      </w:r>
      <w:r w:rsidR="00E22D89">
        <w:rPr>
          <w:rFonts w:cs="Arial"/>
        </w:rPr>
        <w:t xml:space="preserve"> bere na vědomí, že Objednatel je dle zákona č. </w:t>
      </w:r>
      <w:r w:rsidR="00E22D89" w:rsidRPr="003A4746">
        <w:rPr>
          <w:rFonts w:cs="Arial"/>
        </w:rPr>
        <w:t>340/2015 Sb., o zvláštních podmínkách účinnosti některých smluv, uveřejňování těchto smluv a o registru smluv</w:t>
      </w:r>
      <w:r w:rsidR="006D5E49" w:rsidRPr="006D5E49">
        <w:t xml:space="preserve"> </w:t>
      </w:r>
      <w:r w:rsidR="004C4416">
        <w:t>ve znění pozdějších předpisů</w:t>
      </w:r>
      <w:r w:rsidR="00E22D89">
        <w:rPr>
          <w:rFonts w:cs="Arial"/>
        </w:rPr>
        <w:t>, je povinným subjektem a souhlasí se zveřejněním této Smlouvy v Registru smluv</w:t>
      </w:r>
      <w:r w:rsidR="00E22D89" w:rsidRPr="00A20782">
        <w:rPr>
          <w:rFonts w:cs="Arial"/>
          <w:bCs/>
        </w:rPr>
        <w:t xml:space="preserve"> </w:t>
      </w:r>
      <w:r w:rsidR="00E22D89" w:rsidRPr="003A4746">
        <w:rPr>
          <w:rFonts w:cs="Arial"/>
          <w:bCs/>
        </w:rPr>
        <w:t>vedeného MV ČR</w:t>
      </w:r>
      <w:r w:rsidR="00E22D89">
        <w:rPr>
          <w:rFonts w:cs="Arial"/>
        </w:rPr>
        <w:t>.</w:t>
      </w:r>
      <w:r w:rsidR="00E22D89" w:rsidRPr="00A20782">
        <w:rPr>
          <w:rFonts w:cs="Arial"/>
          <w:bCs/>
        </w:rPr>
        <w:t xml:space="preserve"> </w:t>
      </w:r>
      <w:r w:rsidR="00E22D89">
        <w:rPr>
          <w:rFonts w:cs="Arial"/>
          <w:bCs/>
        </w:rPr>
        <w:t>Objednatel</w:t>
      </w:r>
      <w:r w:rsidR="00E22D89" w:rsidRPr="003A4746">
        <w:rPr>
          <w:rFonts w:cs="Arial"/>
          <w:bCs/>
        </w:rPr>
        <w:t xml:space="preserve"> </w:t>
      </w:r>
      <w:r w:rsidR="00E22D89">
        <w:rPr>
          <w:rFonts w:cs="Arial"/>
          <w:bCs/>
        </w:rPr>
        <w:t xml:space="preserve">se zavazuje </w:t>
      </w:r>
      <w:r w:rsidR="00E22D89" w:rsidRPr="003A4746">
        <w:rPr>
          <w:rFonts w:cs="Arial"/>
          <w:bCs/>
        </w:rPr>
        <w:t xml:space="preserve">bezodkladně po uzavření této </w:t>
      </w:r>
      <w:r w:rsidR="00E22D89">
        <w:rPr>
          <w:rFonts w:cs="Arial"/>
          <w:bCs/>
        </w:rPr>
        <w:t>Smlouv</w:t>
      </w:r>
      <w:r w:rsidR="00E22D89" w:rsidRPr="003A4746">
        <w:rPr>
          <w:rFonts w:cs="Arial"/>
          <w:bCs/>
        </w:rPr>
        <w:t>y ode</w:t>
      </w:r>
      <w:r w:rsidR="00E22D89">
        <w:rPr>
          <w:rFonts w:cs="Arial"/>
          <w:bCs/>
        </w:rPr>
        <w:t>slat</w:t>
      </w:r>
      <w:r w:rsidR="00E22D89" w:rsidRPr="003A4746">
        <w:rPr>
          <w:rFonts w:cs="Arial"/>
          <w:bCs/>
        </w:rPr>
        <w:t xml:space="preserve"> </w:t>
      </w:r>
      <w:r w:rsidR="00E22D89">
        <w:rPr>
          <w:rFonts w:cs="Arial"/>
          <w:bCs/>
        </w:rPr>
        <w:t>Smlouv</w:t>
      </w:r>
      <w:r w:rsidR="00E22D89" w:rsidRPr="003A4746">
        <w:rPr>
          <w:rFonts w:cs="Arial"/>
          <w:bCs/>
        </w:rPr>
        <w:t xml:space="preserve">u k řádnému uveřejnění do Registru smluv.  </w:t>
      </w:r>
      <w:r w:rsidR="0065730D" w:rsidRPr="003A4746">
        <w:rPr>
          <w:rFonts w:cs="Arial"/>
          <w:bCs/>
        </w:rPr>
        <w:t xml:space="preserve">O uveřejnění </w:t>
      </w:r>
      <w:r w:rsidR="0065730D">
        <w:rPr>
          <w:rFonts w:cs="Arial"/>
          <w:bCs/>
        </w:rPr>
        <w:t>Smlouv</w:t>
      </w:r>
      <w:r w:rsidR="0065730D" w:rsidRPr="003A4746">
        <w:rPr>
          <w:rFonts w:cs="Arial"/>
          <w:bCs/>
        </w:rPr>
        <w:t>y bude druhá smluvní stran</w:t>
      </w:r>
      <w:r w:rsidR="0065730D">
        <w:rPr>
          <w:rFonts w:cs="Arial"/>
          <w:bCs/>
        </w:rPr>
        <w:t>a</w:t>
      </w:r>
      <w:r w:rsidR="0065730D" w:rsidRPr="003A4746">
        <w:rPr>
          <w:rFonts w:cs="Arial"/>
          <w:bCs/>
        </w:rPr>
        <w:t xml:space="preserve"> informována prostřednictvím datové schránky, kdy obdrží zprávu o zveřejnění přímo z Registru smluv.</w:t>
      </w:r>
      <w:r w:rsidR="0065730D" w:rsidRPr="0065730D">
        <w:rPr>
          <w:rFonts w:cs="Arial"/>
          <w:bCs/>
        </w:rPr>
        <w:t xml:space="preserve"> </w:t>
      </w:r>
      <w:r w:rsidR="0065730D" w:rsidRPr="003A4746">
        <w:rPr>
          <w:rFonts w:cs="Arial"/>
          <w:bCs/>
        </w:rPr>
        <w:t xml:space="preserve">Smluvní strany berou na vědomí, že nebude-li </w:t>
      </w:r>
      <w:r w:rsidR="0065730D">
        <w:rPr>
          <w:rFonts w:cs="Arial"/>
          <w:bCs/>
        </w:rPr>
        <w:t>Smlouv</w:t>
      </w:r>
      <w:r w:rsidR="0065730D" w:rsidRPr="003A4746">
        <w:rPr>
          <w:rFonts w:cs="Arial"/>
          <w:bCs/>
        </w:rPr>
        <w:t>a zveřejněna ani 90. den od jejího uzavření, je následujícím dnem zrušena od počátku s účinky případného bezdůvodného obohacení</w:t>
      </w:r>
      <w:r w:rsidR="0065730D" w:rsidRPr="00F53493">
        <w:rPr>
          <w:rFonts w:ascii="Arial" w:hAnsi="Arial" w:cs="Arial"/>
          <w:bCs/>
        </w:rPr>
        <w:t>.</w:t>
      </w:r>
    </w:p>
    <w:p w14:paraId="0D0DEDD0" w14:textId="77777777" w:rsidR="00E22D89" w:rsidRDefault="00E22D89" w:rsidP="0087432C">
      <w:pPr>
        <w:numPr>
          <w:ilvl w:val="0"/>
          <w:numId w:val="36"/>
        </w:numPr>
        <w:spacing w:after="60" w:line="240" w:lineRule="auto"/>
        <w:jc w:val="both"/>
      </w:pPr>
      <w:r>
        <w:t xml:space="preserve">Tato Smlouva byla vyhotovena ve dvou stejnopisech, z nichž po jednom stejnopisu obdrží po jejím podpisu každá Smluvní strana. </w:t>
      </w:r>
    </w:p>
    <w:p w14:paraId="6A690141" w14:textId="7E692D14" w:rsidR="00E22D89" w:rsidRDefault="00E22D89" w:rsidP="0087432C">
      <w:pPr>
        <w:numPr>
          <w:ilvl w:val="0"/>
          <w:numId w:val="36"/>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bookmarkEnd w:id="42"/>
    <w:p w14:paraId="4759122A" w14:textId="77777777" w:rsidR="00312FBE" w:rsidRPr="00640A13" w:rsidRDefault="00D44251" w:rsidP="00197942">
      <w:pPr>
        <w:pStyle w:val="Nadpis1"/>
        <w:keepLines w:val="0"/>
        <w:numPr>
          <w:ilvl w:val="0"/>
          <w:numId w:val="69"/>
        </w:numPr>
        <w:spacing w:before="360" w:after="120" w:line="240" w:lineRule="auto"/>
        <w:ind w:left="357" w:hanging="357"/>
        <w:jc w:val="center"/>
        <w:rPr>
          <w:color w:val="2F5496" w:themeColor="accent1" w:themeShade="BF"/>
        </w:rPr>
      </w:pPr>
      <w:r>
        <w:rPr>
          <w:color w:val="2F5496" w:themeColor="accent1" w:themeShade="BF"/>
        </w:rPr>
        <w:t xml:space="preserve"> </w:t>
      </w:r>
      <w:r w:rsidR="00312FBE">
        <w:rPr>
          <w:color w:val="2F5496" w:themeColor="accent1" w:themeShade="BF"/>
        </w:rPr>
        <w:t>Přílohy</w:t>
      </w:r>
    </w:p>
    <w:p w14:paraId="3F1AAA27" w14:textId="77777777" w:rsidR="00651661" w:rsidRDefault="00651661" w:rsidP="00651661">
      <w:pPr>
        <w:spacing w:after="0" w:line="240" w:lineRule="auto"/>
        <w:ind w:left="425"/>
        <w:jc w:val="both"/>
      </w:pPr>
    </w:p>
    <w:p w14:paraId="7CFE6C49" w14:textId="22F2B622" w:rsidR="00A91B88" w:rsidRDefault="00651661" w:rsidP="007B5555">
      <w:pPr>
        <w:numPr>
          <w:ilvl w:val="0"/>
          <w:numId w:val="18"/>
        </w:numPr>
        <w:spacing w:after="60" w:line="240" w:lineRule="auto"/>
        <w:jc w:val="both"/>
      </w:pPr>
      <w:r>
        <w:t xml:space="preserve">Součástí </w:t>
      </w:r>
      <w:r w:rsidR="00EA0125">
        <w:t>Smlouv</w:t>
      </w:r>
      <w:r>
        <w:t>y jsou tyto přílohy:</w:t>
      </w:r>
    </w:p>
    <w:p w14:paraId="478D2FB8" w14:textId="77777777" w:rsidR="00651661" w:rsidRDefault="00651661" w:rsidP="00651661">
      <w:pPr>
        <w:spacing w:after="0" w:line="240" w:lineRule="auto"/>
        <w:jc w:val="both"/>
      </w:pPr>
    </w:p>
    <w:p w14:paraId="0E6C81C9" w14:textId="46468C28" w:rsidR="00651661" w:rsidRDefault="00651661" w:rsidP="00651661">
      <w:pPr>
        <w:spacing w:after="120" w:line="240" w:lineRule="auto"/>
        <w:ind w:left="708"/>
        <w:rPr>
          <w:szCs w:val="20"/>
        </w:rPr>
      </w:pPr>
      <w:r w:rsidRPr="00801850">
        <w:rPr>
          <w:szCs w:val="20"/>
        </w:rPr>
        <w:t xml:space="preserve">Příloha č. 1 – </w:t>
      </w:r>
      <w:bookmarkStart w:id="44"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44"/>
    <w:p w14:paraId="7331DA07" w14:textId="77777777" w:rsidR="0012321B" w:rsidRPr="0012321B" w:rsidRDefault="0012321B" w:rsidP="0012321B">
      <w:pPr>
        <w:spacing w:after="120" w:line="240" w:lineRule="auto"/>
        <w:ind w:left="708"/>
        <w:rPr>
          <w:szCs w:val="20"/>
        </w:rPr>
      </w:pPr>
      <w:r w:rsidRPr="0012321B">
        <w:rPr>
          <w:szCs w:val="20"/>
        </w:rPr>
        <w:t>Příloha č. 2 – Požadované Služby, popis a nastavení kvality služeb (SLA)</w:t>
      </w:r>
    </w:p>
    <w:p w14:paraId="018D9538" w14:textId="77777777" w:rsidR="00633A78" w:rsidRPr="00633A78" w:rsidRDefault="00633A78" w:rsidP="00633A78">
      <w:pPr>
        <w:spacing w:after="120" w:line="240" w:lineRule="auto"/>
        <w:ind w:left="708"/>
        <w:rPr>
          <w:szCs w:val="20"/>
        </w:rPr>
      </w:pPr>
      <w:r w:rsidRPr="00633A78">
        <w:rPr>
          <w:szCs w:val="20"/>
        </w:rPr>
        <w:t>Příloha č. 3 – Cenové kalkulace a stanovení celkové ceny poskytovaných služeb</w:t>
      </w:r>
    </w:p>
    <w:p w14:paraId="2FA237C6" w14:textId="77777777" w:rsidR="00633A78" w:rsidRDefault="00633A78" w:rsidP="00640A13">
      <w:pPr>
        <w:spacing w:after="120" w:line="240" w:lineRule="auto"/>
        <w:ind w:left="708"/>
        <w:rPr>
          <w:szCs w:val="20"/>
        </w:rPr>
      </w:pPr>
      <w:r w:rsidRPr="00633A78">
        <w:rPr>
          <w:szCs w:val="20"/>
        </w:rPr>
        <w:t xml:space="preserve">Příloha č. </w:t>
      </w:r>
      <w:r>
        <w:rPr>
          <w:szCs w:val="20"/>
        </w:rPr>
        <w:t>4</w:t>
      </w:r>
      <w:r w:rsidRPr="00633A78">
        <w:rPr>
          <w:szCs w:val="20"/>
        </w:rPr>
        <w:t xml:space="preserve"> – </w:t>
      </w:r>
      <w:r>
        <w:rPr>
          <w:szCs w:val="20"/>
        </w:rPr>
        <w:t>Sankční ujednání</w:t>
      </w:r>
    </w:p>
    <w:p w14:paraId="7D4263C5" w14:textId="77777777" w:rsidR="00640A13" w:rsidRDefault="00640A13" w:rsidP="00640A13">
      <w:pPr>
        <w:spacing w:after="120" w:line="240" w:lineRule="auto"/>
        <w:ind w:left="708"/>
        <w:rPr>
          <w:szCs w:val="20"/>
        </w:rPr>
      </w:pPr>
      <w:r w:rsidRPr="00651661">
        <w:rPr>
          <w:szCs w:val="20"/>
        </w:rPr>
        <w:t xml:space="preserve">Příloha č. </w:t>
      </w:r>
      <w:r w:rsidR="00633A78">
        <w:rPr>
          <w:szCs w:val="20"/>
        </w:rPr>
        <w:t>5</w:t>
      </w:r>
      <w:r>
        <w:rPr>
          <w:szCs w:val="20"/>
        </w:rPr>
        <w:t xml:space="preserve"> – Zodpovědné osoby</w:t>
      </w:r>
    </w:p>
    <w:p w14:paraId="76FA74C9" w14:textId="436BB311" w:rsidR="00640A13" w:rsidRDefault="00633A78" w:rsidP="00640A13">
      <w:pPr>
        <w:spacing w:after="120" w:line="240" w:lineRule="auto"/>
        <w:ind w:left="708"/>
        <w:rPr>
          <w:szCs w:val="20"/>
        </w:rPr>
      </w:pPr>
      <w:r>
        <w:rPr>
          <w:szCs w:val="20"/>
        </w:rPr>
        <w:t>Příloha č. 6</w:t>
      </w:r>
      <w:r w:rsidR="00640A13" w:rsidRPr="00640A13">
        <w:rPr>
          <w:szCs w:val="20"/>
        </w:rPr>
        <w:t xml:space="preserve"> - Definice </w:t>
      </w:r>
      <w:r w:rsidR="00E146E4">
        <w:rPr>
          <w:szCs w:val="20"/>
        </w:rPr>
        <w:t>pojmů</w:t>
      </w:r>
    </w:p>
    <w:p w14:paraId="3E523713" w14:textId="77777777" w:rsidR="00651661" w:rsidRPr="00651661" w:rsidRDefault="00651661" w:rsidP="00651661">
      <w:pPr>
        <w:spacing w:after="120" w:line="240" w:lineRule="auto"/>
        <w:ind w:left="708"/>
        <w:rPr>
          <w:szCs w:val="20"/>
        </w:rPr>
      </w:pPr>
    </w:p>
    <w:p w14:paraId="6DB7CE9C" w14:textId="77777777" w:rsidR="00F10F49" w:rsidRPr="00651661" w:rsidRDefault="00F10F49" w:rsidP="00F10F49">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Za Poskytovatele:</w:t>
      </w:r>
    </w:p>
    <w:p w14:paraId="32164F92" w14:textId="77777777" w:rsidR="00F10F49" w:rsidRDefault="00F10F49" w:rsidP="00414E80">
      <w:pPr>
        <w:spacing w:before="120" w:after="120"/>
      </w:pPr>
    </w:p>
    <w:p w14:paraId="7317B48F" w14:textId="2B13CFC4" w:rsidR="00A91B88" w:rsidRDefault="00A91B88" w:rsidP="00414E80">
      <w:pPr>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w:t>
      </w:r>
      <w:r w:rsidR="00414E80">
        <w:tab/>
      </w:r>
      <w:r w:rsidRPr="00A0362A">
        <w:tab/>
      </w:r>
      <w:r w:rsidRPr="00A0362A">
        <w:tab/>
      </w:r>
      <w:r w:rsidRPr="00A0362A">
        <w:tab/>
      </w:r>
      <w:r w:rsidRPr="00A0362A">
        <w:tab/>
        <w:t xml:space="preserve">      </w:t>
      </w:r>
      <w:r w:rsidR="00F10F49">
        <w:tab/>
      </w:r>
      <w:r w:rsidRPr="00A0362A">
        <w:t>V</w:t>
      </w:r>
      <w:r w:rsidR="00414E80">
        <w:t> </w:t>
      </w:r>
      <w:r w:rsidR="00843837">
        <w:t xml:space="preserve"> </w:t>
      </w:r>
      <w:r w:rsidR="00FF70A2" w:rsidRPr="00F10F49">
        <w:rPr>
          <w:highlight w:val="yellow"/>
        </w:rPr>
        <w:t>……………………</w:t>
      </w:r>
      <w:proofErr w:type="gramStart"/>
      <w:r w:rsidR="00FF70A2" w:rsidRPr="00F10F49">
        <w:rPr>
          <w:highlight w:val="yellow"/>
        </w:rPr>
        <w:t>…</w:t>
      </w:r>
      <w:proofErr w:type="gramEnd"/>
      <w:r w:rsidR="00FF70A2" w:rsidRPr="00F10F49">
        <w:rPr>
          <w:highlight w:val="yellow"/>
        </w:rPr>
        <w:t>.</w:t>
      </w:r>
      <w:r w:rsidR="00843837">
        <w:t xml:space="preserve">           </w:t>
      </w:r>
      <w:proofErr w:type="gramStart"/>
      <w:r w:rsidRPr="00A0362A">
        <w:t>dne</w:t>
      </w:r>
      <w:proofErr w:type="gramEnd"/>
      <w:r w:rsidR="00414E80">
        <w:t>:</w:t>
      </w:r>
    </w:p>
    <w:p w14:paraId="6F76C363" w14:textId="77777777" w:rsidR="00843837" w:rsidRDefault="00843837" w:rsidP="00414E80">
      <w:pPr>
        <w:spacing w:before="120" w:after="120"/>
      </w:pPr>
    </w:p>
    <w:p w14:paraId="3A74C035" w14:textId="77777777" w:rsidR="002C41C8" w:rsidRDefault="002C41C8" w:rsidP="00414E80">
      <w:pPr>
        <w:spacing w:before="120" w:after="120"/>
      </w:pPr>
    </w:p>
    <w:p w14:paraId="45359BDA" w14:textId="77777777" w:rsidR="00A91B88" w:rsidRPr="00A0362A" w:rsidRDefault="00A91B88" w:rsidP="00A91B88">
      <w:pPr>
        <w:spacing w:before="120" w:after="120"/>
        <w:ind w:left="567" w:firstLine="539"/>
      </w:pPr>
    </w:p>
    <w:p w14:paraId="4D3BA77E" w14:textId="77777777" w:rsidR="00A71137" w:rsidRPr="00A0362A" w:rsidRDefault="00A71137" w:rsidP="00A71137">
      <w:pPr>
        <w:spacing w:before="120" w:after="0" w:line="240" w:lineRule="auto"/>
      </w:pPr>
      <w:r>
        <w:t>…………..</w:t>
      </w:r>
      <w:r w:rsidRPr="00A0362A">
        <w:t>……………………………………</w:t>
      </w:r>
      <w:r w:rsidRPr="00A0362A">
        <w:tab/>
      </w:r>
      <w:r w:rsidRPr="00A0362A">
        <w:tab/>
      </w:r>
      <w:r w:rsidRPr="00A0362A">
        <w:tab/>
        <w:t xml:space="preserve">     </w:t>
      </w:r>
      <w:r>
        <w:tab/>
      </w:r>
      <w:r w:rsidRPr="00A0362A">
        <w:t>……………………………………</w:t>
      </w:r>
      <w:r>
        <w:t>…………</w:t>
      </w:r>
    </w:p>
    <w:p w14:paraId="049576A7" w14:textId="7C7694D0" w:rsidR="00A71137" w:rsidRDefault="00A71137" w:rsidP="00A71137">
      <w:pPr>
        <w:spacing w:after="0"/>
      </w:pPr>
      <w:r>
        <w:t xml:space="preserve"> </w:t>
      </w:r>
      <w:r w:rsidR="00D23F4A">
        <w:t xml:space="preserve"> </w:t>
      </w:r>
      <w:r>
        <w:t xml:space="preserve"> MUDr. Tomáš Gottvald</w:t>
      </w:r>
      <w:r w:rsidR="00D23F4A">
        <w:t>, MHA</w:t>
      </w:r>
      <w:r>
        <w:tab/>
      </w:r>
      <w:r>
        <w:tab/>
      </w:r>
      <w:r w:rsidR="00D23F4A">
        <w:t xml:space="preserve">         </w:t>
      </w:r>
      <w:r>
        <w:tab/>
      </w:r>
      <w:r>
        <w:tab/>
        <w:t xml:space="preserve">  </w:t>
      </w:r>
      <w:r w:rsidR="00D23F4A">
        <w:t xml:space="preserve">                         </w:t>
      </w:r>
      <w:r>
        <w:t xml:space="preserve">     </w:t>
      </w:r>
      <w:r w:rsidRPr="00AA7B64">
        <w:rPr>
          <w:highlight w:val="yellow"/>
        </w:rPr>
        <w:t>jméno</w:t>
      </w:r>
    </w:p>
    <w:p w14:paraId="74F58B07" w14:textId="6C37E9FE" w:rsidR="00A71137" w:rsidRDefault="00A71137" w:rsidP="00A71137">
      <w:pPr>
        <w:spacing w:after="0"/>
      </w:pPr>
      <w:r>
        <w:t xml:space="preserve">     předseda představenstva</w:t>
      </w:r>
      <w:r>
        <w:tab/>
      </w:r>
      <w:r>
        <w:tab/>
      </w:r>
      <w:r>
        <w:tab/>
      </w:r>
      <w:r>
        <w:tab/>
      </w:r>
      <w:r>
        <w:tab/>
      </w:r>
      <w:r w:rsidR="00D23F4A">
        <w:t xml:space="preserve">            </w:t>
      </w:r>
      <w:r>
        <w:t xml:space="preserve">      </w:t>
      </w:r>
      <w:r w:rsidRPr="00AA7B64">
        <w:rPr>
          <w:highlight w:val="yellow"/>
        </w:rPr>
        <w:t>pozice</w:t>
      </w:r>
      <w:r>
        <w:tab/>
      </w:r>
    </w:p>
    <w:p w14:paraId="0AE38BC0" w14:textId="77777777" w:rsidR="00A71137" w:rsidRDefault="00A71137" w:rsidP="00A71137">
      <w:pPr>
        <w:spacing w:before="120" w:after="120"/>
      </w:pPr>
    </w:p>
    <w:p w14:paraId="6A4314B0" w14:textId="77777777" w:rsidR="00BA62B1" w:rsidRDefault="00BA62B1" w:rsidP="00A71137">
      <w:pPr>
        <w:spacing w:before="120" w:after="120"/>
      </w:pPr>
    </w:p>
    <w:p w14:paraId="621AB453" w14:textId="77777777" w:rsidR="00D23F4A" w:rsidRDefault="00D23F4A" w:rsidP="00A71137">
      <w:pPr>
        <w:spacing w:before="120" w:after="120"/>
      </w:pPr>
    </w:p>
    <w:p w14:paraId="2A7D9EE5" w14:textId="77777777" w:rsidR="00BA62B1" w:rsidRDefault="00BA62B1" w:rsidP="00A71137">
      <w:pPr>
        <w:spacing w:before="120" w:after="120"/>
      </w:pPr>
    </w:p>
    <w:p w14:paraId="5F2D28B5" w14:textId="77777777" w:rsidR="00A71137" w:rsidRDefault="00A71137" w:rsidP="00A71137">
      <w:pPr>
        <w:spacing w:before="120" w:after="120"/>
      </w:pPr>
    </w:p>
    <w:p w14:paraId="627F9838" w14:textId="77777777" w:rsidR="00A71137" w:rsidRPr="00A0362A" w:rsidRDefault="00A71137" w:rsidP="00A71137">
      <w:pPr>
        <w:spacing w:before="120" w:after="0" w:line="240" w:lineRule="auto"/>
      </w:pPr>
      <w:r>
        <w:t>………..</w:t>
      </w:r>
      <w:r w:rsidRPr="00A0362A">
        <w:t>………………………</w:t>
      </w:r>
      <w:r>
        <w:t>……….</w:t>
      </w:r>
      <w:r w:rsidRPr="00A0362A">
        <w:t>……………</w:t>
      </w:r>
      <w:r w:rsidRPr="00A0362A">
        <w:tab/>
      </w:r>
      <w:r w:rsidRPr="00A0362A">
        <w:tab/>
      </w:r>
      <w:r>
        <w:tab/>
      </w:r>
      <w:r>
        <w:tab/>
        <w:t>…………………………………………….</w:t>
      </w:r>
      <w:r>
        <w:tab/>
      </w:r>
      <w:r w:rsidRPr="00A0362A">
        <w:tab/>
      </w:r>
    </w:p>
    <w:p w14:paraId="77E1B5A6" w14:textId="077B9340" w:rsidR="00A71137" w:rsidRDefault="00A71137" w:rsidP="00280AC3">
      <w:pPr>
        <w:spacing w:after="0"/>
        <w:rPr>
          <w:highlight w:val="yellow"/>
        </w:rPr>
      </w:pPr>
      <w:r>
        <w:t xml:space="preserve">        </w:t>
      </w:r>
      <w:r w:rsidRPr="00921E31">
        <w:t>Ing. Františ</w:t>
      </w:r>
      <w:r>
        <w:t>e</w:t>
      </w:r>
      <w:r w:rsidRPr="00921E31">
        <w:t>k</w:t>
      </w:r>
      <w:r>
        <w:t xml:space="preserve"> </w:t>
      </w:r>
      <w:r w:rsidRPr="00921E31">
        <w:t>Lešundák</w:t>
      </w:r>
      <w:r w:rsidRPr="00921E31" w:rsidDel="00921E31">
        <w:t xml:space="preserve"> </w:t>
      </w:r>
      <w:r>
        <w:tab/>
      </w:r>
      <w:r>
        <w:tab/>
      </w:r>
      <w:r>
        <w:tab/>
      </w:r>
      <w:r>
        <w:tab/>
      </w:r>
      <w:r>
        <w:tab/>
        <w:t xml:space="preserve">                     </w:t>
      </w:r>
      <w:r>
        <w:rPr>
          <w:highlight w:val="yellow"/>
        </w:rPr>
        <w:t>jmé</w:t>
      </w:r>
      <w:r w:rsidR="00102497">
        <w:rPr>
          <w:highlight w:val="yellow"/>
        </w:rPr>
        <w:t>no</w:t>
      </w:r>
    </w:p>
    <w:p w14:paraId="3A4FFAD2" w14:textId="07B6CC46" w:rsidR="00C634DA" w:rsidRPr="002625C4" w:rsidRDefault="00A71137" w:rsidP="002625C4">
      <w:pPr>
        <w:rPr>
          <w:szCs w:val="28"/>
        </w:rPr>
      </w:pPr>
      <w:r>
        <w:t xml:space="preserve">  místopředseda představenstva</w:t>
      </w:r>
      <w:r w:rsidRPr="00A0362A">
        <w:tab/>
      </w:r>
      <w:r>
        <w:tab/>
      </w:r>
      <w:r>
        <w:tab/>
      </w:r>
      <w:r>
        <w:tab/>
        <w:t xml:space="preserve">                     </w:t>
      </w:r>
      <w:r w:rsidRPr="00AA7B64">
        <w:rPr>
          <w:highlight w:val="yellow"/>
        </w:rPr>
        <w:t>pozice</w:t>
      </w:r>
      <w:r w:rsidDel="00A71137">
        <w:t xml:space="preserve"> </w:t>
      </w:r>
      <w:r w:rsidR="00633A78">
        <w:rPr>
          <w:sz w:val="24"/>
          <w:szCs w:val="20"/>
        </w:rPr>
        <w:br w:type="page"/>
      </w:r>
      <w:bookmarkStart w:id="45" w:name="_Hlk506979781"/>
      <w:r w:rsidR="005C0549" w:rsidRPr="002625C4">
        <w:rPr>
          <w:b/>
          <w:sz w:val="28"/>
          <w:szCs w:val="28"/>
        </w:rPr>
        <w:t xml:space="preserve">Příloha </w:t>
      </w:r>
      <w:r w:rsidR="00651661" w:rsidRPr="002625C4">
        <w:rPr>
          <w:b/>
          <w:sz w:val="28"/>
          <w:szCs w:val="28"/>
        </w:rPr>
        <w:t xml:space="preserve">č. </w:t>
      </w:r>
      <w:r w:rsidR="005C0549" w:rsidRPr="002625C4">
        <w:rPr>
          <w:b/>
          <w:sz w:val="28"/>
          <w:szCs w:val="28"/>
        </w:rPr>
        <w:t xml:space="preserve">1  </w:t>
      </w:r>
    </w:p>
    <w:p w14:paraId="34726715" w14:textId="07148C1D" w:rsidR="006C6B36" w:rsidRPr="008071A0" w:rsidRDefault="00C634DA"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005C0549" w:rsidRPr="008071A0">
        <w:rPr>
          <w:rFonts w:asciiTheme="minorHAnsi" w:hAnsiTheme="minorHAnsi"/>
          <w:color w:val="auto"/>
          <w:szCs w:val="22"/>
        </w:rPr>
        <w:t xml:space="preserve"> </w:t>
      </w:r>
      <w:r w:rsidR="00FE3E97">
        <w:rPr>
          <w:rFonts w:asciiTheme="minorHAnsi" w:hAnsiTheme="minorHAnsi"/>
          <w:color w:val="auto"/>
          <w:szCs w:val="22"/>
        </w:rPr>
        <w:t>souboru konfiguračních položek</w:t>
      </w:r>
    </w:p>
    <w:p w14:paraId="3C8DEE28" w14:textId="7A731E60" w:rsidR="00156CE6" w:rsidRDefault="004E531B" w:rsidP="005C0549">
      <w:pPr>
        <w:rPr>
          <w:szCs w:val="20"/>
        </w:rPr>
      </w:pPr>
      <w:bookmarkStart w:id="46" w:name="_Hlk506546059"/>
      <w:bookmarkStart w:id="47" w:name="_Hlk506979792"/>
      <w:bookmarkEnd w:id="45"/>
      <w:r>
        <w:rPr>
          <w:szCs w:val="20"/>
        </w:rPr>
        <w:t xml:space="preserve">V této příloze je </w:t>
      </w:r>
      <w:r w:rsidRPr="004E531B">
        <w:rPr>
          <w:b/>
          <w:szCs w:val="20"/>
        </w:rPr>
        <w:t>výčtem uveden seznam všech konfiguračních položek</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p w14:paraId="363D2106" w14:textId="513543E4" w:rsidR="00A809D5" w:rsidRPr="002038DB" w:rsidRDefault="00A809D5" w:rsidP="00061001">
      <w:pPr>
        <w:pStyle w:val="Plohanadpisprvnrovn"/>
        <w:rPr>
          <w:rFonts w:asciiTheme="minorHAnsi" w:hAnsiTheme="minorHAnsi"/>
          <w:color w:val="auto"/>
        </w:rPr>
      </w:pPr>
      <w:bookmarkStart w:id="48" w:name="_Hlk506979820"/>
      <w:bookmarkEnd w:id="46"/>
      <w:bookmarkEnd w:id="47"/>
      <w:r>
        <w:rPr>
          <w:rFonts w:asciiTheme="minorHAnsi" w:hAnsiTheme="minorHAnsi"/>
          <w:color w:val="auto"/>
        </w:rPr>
        <w:t>S</w:t>
      </w:r>
      <w:r w:rsidRPr="002038DB">
        <w:rPr>
          <w:rFonts w:asciiTheme="minorHAnsi" w:hAnsiTheme="minorHAnsi"/>
          <w:color w:val="auto"/>
        </w:rPr>
        <w:t>oftwarové prostředky</w:t>
      </w:r>
    </w:p>
    <w:p w14:paraId="4B00BA45" w14:textId="7162809F" w:rsidR="002620F2" w:rsidRPr="005C0549" w:rsidRDefault="002620F2" w:rsidP="002620F2">
      <w:r>
        <w:t xml:space="preserve">Poskytovatel se zavazuje dodávat sjednané Služby dle Přílohy 2 této Smlouvy na konfigurační položky typu </w:t>
      </w:r>
      <w:r w:rsidRPr="002620F2">
        <w:rPr>
          <w:b/>
        </w:rPr>
        <w:t>S</w:t>
      </w:r>
      <w:r w:rsidR="00061001">
        <w:rPr>
          <w:b/>
        </w:rPr>
        <w:t>oftwarové prostředky</w:t>
      </w:r>
      <w:r>
        <w:t xml:space="preserve"> v tomto rozsahu modulů a licencí</w:t>
      </w:r>
      <w:r w:rsidR="00057669">
        <w:t>:</w:t>
      </w:r>
    </w:p>
    <w:p w14:paraId="240036F8" w14:textId="074165A2" w:rsidR="00E25F9D" w:rsidRDefault="00057669" w:rsidP="00057669">
      <w:pPr>
        <w:pStyle w:val="Odstavecseseznamem"/>
        <w:spacing w:after="0"/>
        <w:ind w:left="0"/>
        <w:rPr>
          <w:rFonts w:cs="Arial"/>
          <w:b/>
          <w:sz w:val="32"/>
          <w:szCs w:val="32"/>
        </w:rPr>
      </w:pPr>
      <w:bookmarkStart w:id="49" w:name="_Hlk514654398"/>
      <w:bookmarkEnd w:id="48"/>
      <w:r w:rsidRPr="00057669">
        <w:rPr>
          <w:rFonts w:cs="Arial"/>
          <w:b/>
          <w:sz w:val="22"/>
          <w:szCs w:val="22"/>
        </w:rPr>
        <w:t>Software:</w:t>
      </w:r>
      <w:r w:rsidRPr="009E493C">
        <w:rPr>
          <w:rFonts w:cs="Arial"/>
          <w:b/>
          <w:sz w:val="32"/>
          <w:szCs w:val="32"/>
        </w:rPr>
        <w:tab/>
        <w:t>Informační systém IS QI</w:t>
      </w:r>
    </w:p>
    <w:p w14:paraId="746A545F" w14:textId="474C2CFA" w:rsidR="00057669" w:rsidRPr="00E25F9D" w:rsidRDefault="00E25F9D" w:rsidP="00E25F9D">
      <w:pPr>
        <w:pStyle w:val="Odstavecseseznamem"/>
        <w:spacing w:after="0"/>
        <w:ind w:left="708" w:firstLine="708"/>
        <w:rPr>
          <w:rFonts w:cs="Arial"/>
          <w:b/>
          <w:sz w:val="24"/>
          <w:szCs w:val="24"/>
        </w:rPr>
      </w:pPr>
      <w:r w:rsidRPr="00E25F9D">
        <w:rPr>
          <w:rFonts w:cs="Arial"/>
          <w:b/>
          <w:sz w:val="24"/>
          <w:szCs w:val="24"/>
        </w:rPr>
        <w:t xml:space="preserve">výrobce: společnost </w:t>
      </w:r>
      <w:r w:rsidR="00146C62">
        <w:rPr>
          <w:rFonts w:cs="Arial"/>
          <w:b/>
          <w:sz w:val="24"/>
          <w:szCs w:val="24"/>
        </w:rPr>
        <w:t>QI GROUP</w:t>
      </w:r>
      <w:r w:rsidRPr="00E25F9D">
        <w:rPr>
          <w:rFonts w:cs="Arial"/>
          <w:b/>
          <w:sz w:val="24"/>
          <w:szCs w:val="24"/>
        </w:rPr>
        <w:t xml:space="preserve"> a.s.</w:t>
      </w:r>
    </w:p>
    <w:p w14:paraId="22D211DB" w14:textId="7003C7B0" w:rsidR="009E493C" w:rsidRPr="00057669" w:rsidRDefault="009E493C" w:rsidP="009E493C">
      <w:pPr>
        <w:spacing w:after="0"/>
        <w:rPr>
          <w:rFonts w:cs="Arial"/>
          <w:i/>
        </w:rPr>
      </w:pPr>
      <w:r w:rsidRPr="00057669">
        <w:rPr>
          <w:rFonts w:cs="Arial"/>
        </w:rPr>
        <w:tab/>
      </w:r>
      <w:r>
        <w:rPr>
          <w:rFonts w:cs="Arial"/>
        </w:rPr>
        <w:tab/>
      </w:r>
      <w:r w:rsidRPr="00057669">
        <w:rPr>
          <w:rFonts w:cs="Arial"/>
          <w:i/>
        </w:rPr>
        <w:t xml:space="preserve">typ licence: </w:t>
      </w:r>
      <w:r w:rsidRPr="00057669">
        <w:rPr>
          <w:rFonts w:cs="Arial"/>
          <w:i/>
        </w:rPr>
        <w:tab/>
      </w:r>
      <w:r w:rsidRPr="00057669">
        <w:rPr>
          <w:rFonts w:cs="Arial"/>
          <w:b/>
          <w:bCs/>
          <w:i/>
        </w:rPr>
        <w:t>konkurentní</w:t>
      </w:r>
      <w:r w:rsidRPr="00057669">
        <w:rPr>
          <w:rFonts w:cs="Arial"/>
          <w:i/>
        </w:rPr>
        <w:tab/>
      </w:r>
      <w:r w:rsidRPr="00057669">
        <w:rPr>
          <w:rFonts w:cs="Arial"/>
          <w:i/>
        </w:rPr>
        <w:tab/>
      </w:r>
    </w:p>
    <w:p w14:paraId="2C2816A5" w14:textId="77777777" w:rsidR="00ED39E2" w:rsidRDefault="00ED39E2" w:rsidP="004D28D7">
      <w:pPr>
        <w:spacing w:after="0"/>
        <w:rPr>
          <w:rFonts w:cs="Arial"/>
          <w:b/>
          <w:bCs/>
        </w:rPr>
      </w:pPr>
    </w:p>
    <w:p w14:paraId="182C2BE9" w14:textId="08307E51" w:rsidR="004D28D7" w:rsidRPr="00ED39E2" w:rsidRDefault="004D28D7" w:rsidP="00ED39E2">
      <w:pPr>
        <w:pStyle w:val="Odstavecseseznamem"/>
        <w:numPr>
          <w:ilvl w:val="0"/>
          <w:numId w:val="67"/>
        </w:numPr>
        <w:spacing w:after="120"/>
        <w:rPr>
          <w:rFonts w:cs="Arial"/>
          <w:b/>
          <w:bCs/>
        </w:rPr>
      </w:pPr>
      <w:proofErr w:type="gramStart"/>
      <w:r w:rsidRPr="00ED39E2">
        <w:rPr>
          <w:rFonts w:cs="Arial"/>
          <w:b/>
          <w:bCs/>
        </w:rPr>
        <w:t>MODUL</w:t>
      </w:r>
      <w:r w:rsidR="00146C62">
        <w:rPr>
          <w:rFonts w:cs="Arial"/>
          <w:b/>
          <w:bCs/>
        </w:rPr>
        <w:t>(</w:t>
      </w:r>
      <w:r w:rsidRPr="00ED39E2">
        <w:rPr>
          <w:rFonts w:cs="Arial"/>
          <w:b/>
          <w:bCs/>
        </w:rPr>
        <w:t>Y</w:t>
      </w:r>
      <w:r w:rsidR="00146C62">
        <w:rPr>
          <w:rFonts w:cs="Arial"/>
          <w:b/>
          <w:bCs/>
        </w:rPr>
        <w:t>):</w:t>
      </w:r>
      <w:proofErr w:type="gramEnd"/>
      <w:r w:rsidR="00146C62">
        <w:rPr>
          <w:rFonts w:cs="Arial"/>
          <w:b/>
          <w:bCs/>
        </w:rPr>
        <w:t xml:space="preserve"> </w:t>
      </w:r>
      <w:r w:rsidRPr="00ED39E2">
        <w:rPr>
          <w:rFonts w:cs="Arial"/>
          <w:b/>
          <w:bCs/>
        </w:rPr>
        <w:t xml:space="preserve"> EKONOMICK</w:t>
      </w:r>
      <w:r w:rsidR="00146C62">
        <w:rPr>
          <w:rFonts w:cs="Arial"/>
          <w:b/>
          <w:bCs/>
        </w:rPr>
        <w:t xml:space="preserve">É </w:t>
      </w:r>
      <w:r w:rsidRPr="00ED39E2">
        <w:rPr>
          <w:rFonts w:cs="Arial"/>
          <w:b/>
          <w:bCs/>
        </w:rPr>
        <w:t>AGEND</w:t>
      </w:r>
      <w:r w:rsidR="00146C62">
        <w:rPr>
          <w:rFonts w:cs="Arial"/>
          <w:b/>
          <w:bCs/>
        </w:rPr>
        <w:t>Y</w:t>
      </w:r>
    </w:p>
    <w:p w14:paraId="071D4252" w14:textId="77777777" w:rsidR="00057669" w:rsidRPr="009E493C" w:rsidRDefault="00057669" w:rsidP="009E493C">
      <w:pPr>
        <w:spacing w:after="0"/>
        <w:ind w:left="708"/>
        <w:rPr>
          <w:rFonts w:cs="Arial"/>
          <w:b/>
          <w:bCs/>
        </w:rPr>
      </w:pPr>
      <w:r w:rsidRPr="009E493C">
        <w:rPr>
          <w:rFonts w:cs="Arial"/>
          <w:b/>
          <w:bCs/>
        </w:rPr>
        <w:t>JÁDRO SYSTÉMU</w:t>
      </w:r>
    </w:p>
    <w:p w14:paraId="48DA4616" w14:textId="6DAE1781" w:rsidR="00057669" w:rsidRPr="009E493C" w:rsidRDefault="00057669" w:rsidP="009E493C">
      <w:pPr>
        <w:spacing w:after="0"/>
        <w:ind w:left="708"/>
        <w:rPr>
          <w:rFonts w:cs="Arial"/>
        </w:rPr>
      </w:pPr>
      <w:r w:rsidRPr="009E493C">
        <w:rPr>
          <w:rFonts w:cs="Arial"/>
          <w:b/>
          <w:bCs/>
        </w:rPr>
        <w:t>FINANCE</w:t>
      </w:r>
      <w:r w:rsidR="009E493C">
        <w:rPr>
          <w:rFonts w:cs="Arial"/>
        </w:rPr>
        <w:t xml:space="preserve"> (pohledávky, závazky, banka, pokladna, …)</w:t>
      </w:r>
    </w:p>
    <w:p w14:paraId="5FD731DA" w14:textId="7042A03C" w:rsidR="00057669" w:rsidRPr="009E493C" w:rsidRDefault="00057669" w:rsidP="009E493C">
      <w:pPr>
        <w:spacing w:after="0"/>
        <w:ind w:left="708"/>
        <w:rPr>
          <w:rFonts w:cs="Arial"/>
        </w:rPr>
      </w:pPr>
      <w:r w:rsidRPr="009E493C">
        <w:rPr>
          <w:rFonts w:cs="Arial"/>
          <w:b/>
          <w:bCs/>
        </w:rPr>
        <w:t>ÚČETNICTVÍ</w:t>
      </w:r>
      <w:r w:rsidR="009E493C">
        <w:rPr>
          <w:rFonts w:cs="Arial"/>
          <w:b/>
          <w:bCs/>
        </w:rPr>
        <w:t xml:space="preserve"> </w:t>
      </w:r>
      <w:r w:rsidR="009E493C" w:rsidRPr="009E493C">
        <w:rPr>
          <w:rFonts w:cs="Arial"/>
        </w:rPr>
        <w:t>(</w:t>
      </w:r>
      <w:r w:rsidR="009E493C">
        <w:rPr>
          <w:rFonts w:cs="Arial"/>
        </w:rPr>
        <w:t>vnitropodnikové účetnictví, podpora rozpočtů, rozpouštění nákladů, …)</w:t>
      </w:r>
    </w:p>
    <w:p w14:paraId="4C0C994E" w14:textId="4979F0DB" w:rsidR="00057669" w:rsidRPr="009E493C" w:rsidRDefault="00057669" w:rsidP="009E493C">
      <w:pPr>
        <w:spacing w:after="0"/>
        <w:ind w:left="708"/>
        <w:rPr>
          <w:rFonts w:cs="Arial"/>
          <w:b/>
          <w:bCs/>
        </w:rPr>
      </w:pPr>
      <w:r w:rsidRPr="009E493C">
        <w:rPr>
          <w:rFonts w:cs="Arial"/>
          <w:b/>
          <w:bCs/>
        </w:rPr>
        <w:t>EVIDENCE MAJETKU</w:t>
      </w:r>
    </w:p>
    <w:p w14:paraId="6619D40D" w14:textId="59397033" w:rsidR="00057669" w:rsidRPr="009E493C" w:rsidRDefault="00057669" w:rsidP="009E493C">
      <w:pPr>
        <w:spacing w:after="0"/>
        <w:ind w:left="708"/>
        <w:rPr>
          <w:rFonts w:cs="Arial"/>
          <w:b/>
          <w:bCs/>
        </w:rPr>
      </w:pPr>
      <w:r w:rsidRPr="009E493C">
        <w:rPr>
          <w:rFonts w:cs="Arial"/>
          <w:b/>
          <w:bCs/>
        </w:rPr>
        <w:t>SKLADOVÁ EVIDENCE PRO ÚČELY INTEGRACE NA SKLADOVÉ SYSTÉMY</w:t>
      </w:r>
    </w:p>
    <w:p w14:paraId="0B923A49" w14:textId="4920A20A" w:rsidR="009E493C" w:rsidRDefault="009E493C" w:rsidP="009E493C">
      <w:pPr>
        <w:spacing w:after="0"/>
        <w:ind w:left="708"/>
        <w:rPr>
          <w:rFonts w:cs="Arial"/>
          <w:b/>
          <w:bCs/>
        </w:rPr>
      </w:pPr>
      <w:r w:rsidRPr="009E493C">
        <w:rPr>
          <w:rFonts w:cs="Arial"/>
          <w:b/>
          <w:bCs/>
        </w:rPr>
        <w:t>NÁKUP A PRODEJ PRO ÚČELY EKONOMICKÉHO ŘÍZENÍ A INTEGRACE NA OS</w:t>
      </w:r>
      <w:r w:rsidR="002677FC">
        <w:rPr>
          <w:rFonts w:cs="Arial"/>
          <w:b/>
          <w:bCs/>
        </w:rPr>
        <w:t>TATNÍ</w:t>
      </w:r>
      <w:r w:rsidRPr="009E493C">
        <w:rPr>
          <w:rFonts w:cs="Arial"/>
          <w:b/>
          <w:bCs/>
        </w:rPr>
        <w:t xml:space="preserve"> SYSTÉMY</w:t>
      </w:r>
    </w:p>
    <w:p w14:paraId="758FAC82" w14:textId="24287FAF" w:rsidR="009E4AAA" w:rsidRDefault="009E493C" w:rsidP="009E493C">
      <w:pPr>
        <w:spacing w:after="0"/>
        <w:ind w:left="708" w:firstLine="708"/>
        <w:rPr>
          <w:rFonts w:cs="Arial"/>
          <w:i/>
        </w:rPr>
      </w:pPr>
      <w:r w:rsidRPr="00057669">
        <w:rPr>
          <w:rFonts w:cs="Arial"/>
          <w:i/>
        </w:rPr>
        <w:t xml:space="preserve">počet licencí: </w:t>
      </w:r>
      <w:r>
        <w:rPr>
          <w:rFonts w:cs="Arial"/>
          <w:i/>
        </w:rPr>
        <w:t>dán tabulkou</w:t>
      </w:r>
      <w:r w:rsidR="00E25F9D">
        <w:rPr>
          <w:rFonts w:cs="Arial"/>
          <w:i/>
        </w:rPr>
        <w:t xml:space="preserve"> ze smlouvy viz. níže</w:t>
      </w:r>
    </w:p>
    <w:p w14:paraId="50863F9F" w14:textId="77E70AA1" w:rsidR="009E493C" w:rsidRPr="00057669" w:rsidRDefault="009E493C" w:rsidP="009E493C">
      <w:pPr>
        <w:spacing w:after="0"/>
        <w:ind w:firstLine="708"/>
        <w:rPr>
          <w:rFonts w:cs="Arial"/>
          <w:i/>
        </w:rPr>
      </w:pPr>
      <w:r w:rsidRPr="00057669">
        <w:rPr>
          <w:rFonts w:cs="Arial"/>
          <w:i/>
        </w:rPr>
        <w:tab/>
      </w:r>
    </w:p>
    <w:p w14:paraId="66AFBFE4" w14:textId="31F78465" w:rsidR="009E493C" w:rsidRDefault="009E493C" w:rsidP="009E493C">
      <w:pPr>
        <w:spacing w:after="0"/>
        <w:rPr>
          <w:rFonts w:cs="Arial"/>
          <w:b/>
          <w:bCs/>
        </w:rPr>
      </w:pPr>
      <w:r w:rsidRPr="009E493C">
        <w:rPr>
          <w:rFonts w:cs="Arial"/>
          <w:b/>
          <w:bCs/>
          <w:noProof/>
        </w:rPr>
        <w:drawing>
          <wp:inline distT="0" distB="0" distL="0" distR="0" wp14:anchorId="20747875" wp14:editId="3CB7F2B6">
            <wp:extent cx="5975985" cy="3401695"/>
            <wp:effectExtent l="0" t="0" r="5715" b="825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75985" cy="3401695"/>
                    </a:xfrm>
                    <a:prstGeom prst="rect">
                      <a:avLst/>
                    </a:prstGeom>
                  </pic:spPr>
                </pic:pic>
              </a:graphicData>
            </a:graphic>
          </wp:inline>
        </w:drawing>
      </w:r>
    </w:p>
    <w:p w14:paraId="7DE70D45" w14:textId="77777777" w:rsidR="004D28D7" w:rsidRDefault="004D28D7" w:rsidP="009E493C">
      <w:pPr>
        <w:spacing w:after="0"/>
        <w:rPr>
          <w:rFonts w:cs="Arial"/>
          <w:b/>
          <w:bCs/>
        </w:rPr>
      </w:pPr>
    </w:p>
    <w:p w14:paraId="39676381" w14:textId="3D32EA10" w:rsidR="009E493C" w:rsidRDefault="009E493C" w:rsidP="009E493C">
      <w:pPr>
        <w:spacing w:after="0"/>
        <w:rPr>
          <w:rFonts w:cs="Arial"/>
          <w:b/>
          <w:bCs/>
        </w:rPr>
      </w:pPr>
      <w:r>
        <w:rPr>
          <w:rFonts w:cs="Arial"/>
          <w:b/>
          <w:bCs/>
        </w:rPr>
        <w:t>Nabytí licencí Objednatelem:</w:t>
      </w:r>
    </w:p>
    <w:p w14:paraId="7F9EF4F3" w14:textId="7EF3F06D" w:rsidR="009E493C" w:rsidRPr="004D28D7" w:rsidRDefault="009E493C" w:rsidP="009E493C">
      <w:pPr>
        <w:spacing w:after="0"/>
        <w:ind w:left="708"/>
        <w:rPr>
          <w:rFonts w:cs="Arial"/>
          <w:b/>
          <w:bCs/>
          <w:color w:val="538135" w:themeColor="accent6" w:themeShade="BF"/>
          <w:sz w:val="24"/>
          <w:szCs w:val="24"/>
        </w:rPr>
      </w:pPr>
      <w:r w:rsidRPr="004D28D7">
        <w:rPr>
          <w:rFonts w:cs="Arial"/>
          <w:b/>
          <w:bCs/>
          <w:color w:val="538135" w:themeColor="accent6" w:themeShade="BF"/>
          <w:sz w:val="24"/>
          <w:szCs w:val="24"/>
        </w:rPr>
        <w:t>Smlouva o vytvoření, podpoře, údržbě a rozvoji ekonomického informačního systému</w:t>
      </w:r>
      <w:r w:rsidRPr="004D28D7">
        <w:rPr>
          <w:rFonts w:cs="Arial"/>
          <w:color w:val="538135" w:themeColor="accent6" w:themeShade="BF"/>
          <w:sz w:val="24"/>
          <w:szCs w:val="24"/>
        </w:rPr>
        <w:t xml:space="preserve"> </w:t>
      </w:r>
      <w:r w:rsidRPr="004D28D7">
        <w:rPr>
          <w:rFonts w:cs="Arial"/>
          <w:b/>
          <w:bCs/>
          <w:color w:val="538135" w:themeColor="accent6" w:themeShade="BF"/>
          <w:sz w:val="24"/>
          <w:szCs w:val="24"/>
        </w:rPr>
        <w:t>č. 291/2015</w:t>
      </w:r>
    </w:p>
    <w:p w14:paraId="3ECEF7EA" w14:textId="7EDCB861" w:rsidR="009E493C" w:rsidRPr="00E24FDA" w:rsidRDefault="009E493C" w:rsidP="009E493C">
      <w:pPr>
        <w:spacing w:after="0"/>
        <w:ind w:left="708"/>
        <w:rPr>
          <w:rFonts w:cs="Arial"/>
        </w:rPr>
      </w:pPr>
      <w:r w:rsidRPr="00E24FDA">
        <w:rPr>
          <w:rFonts w:cs="Arial"/>
        </w:rPr>
        <w:t>druhá smluvní strana: OR-NEXT spol.</w:t>
      </w:r>
      <w:r w:rsidR="00E24FDA" w:rsidRPr="00E24FDA">
        <w:rPr>
          <w:rFonts w:cs="Arial"/>
        </w:rPr>
        <w:t xml:space="preserve"> s r.o., Hlinky 40/102, Brno-Pisárky 60300, IČ: 26284146</w:t>
      </w:r>
    </w:p>
    <w:p w14:paraId="6F5B7324" w14:textId="4015578C" w:rsidR="009E493C" w:rsidRPr="00E24FDA" w:rsidRDefault="009E493C" w:rsidP="009E493C">
      <w:pPr>
        <w:spacing w:after="0"/>
        <w:ind w:left="708"/>
        <w:rPr>
          <w:rFonts w:cs="Arial"/>
        </w:rPr>
      </w:pPr>
      <w:r w:rsidRPr="00E24FDA">
        <w:rPr>
          <w:rFonts w:cs="Arial"/>
        </w:rPr>
        <w:t>ze dne</w:t>
      </w:r>
      <w:r w:rsidR="00E24FDA">
        <w:rPr>
          <w:rFonts w:cs="Arial"/>
        </w:rPr>
        <w:t>:</w:t>
      </w:r>
      <w:r w:rsidRPr="00E24FDA">
        <w:rPr>
          <w:rFonts w:cs="Arial"/>
        </w:rPr>
        <w:t xml:space="preserve"> </w:t>
      </w:r>
      <w:r w:rsidR="00E24FDA" w:rsidRPr="00E24FDA">
        <w:rPr>
          <w:rFonts w:cs="Arial"/>
        </w:rPr>
        <w:t>16.6.2015</w:t>
      </w:r>
    </w:p>
    <w:p w14:paraId="61A747D1" w14:textId="77777777" w:rsidR="009E493C" w:rsidRDefault="009E493C" w:rsidP="009E493C">
      <w:pPr>
        <w:spacing w:after="0"/>
        <w:rPr>
          <w:rFonts w:cs="Arial"/>
          <w:b/>
          <w:bCs/>
        </w:rPr>
      </w:pPr>
    </w:p>
    <w:p w14:paraId="29F43DE1" w14:textId="1D5260E5" w:rsidR="00057669" w:rsidRPr="00057669" w:rsidRDefault="00057669" w:rsidP="00ED39E2">
      <w:pPr>
        <w:pStyle w:val="Odstavecseseznamem"/>
        <w:numPr>
          <w:ilvl w:val="0"/>
          <w:numId w:val="67"/>
        </w:numPr>
        <w:spacing w:after="120"/>
        <w:rPr>
          <w:rFonts w:cs="Arial"/>
          <w:b/>
          <w:bCs/>
        </w:rPr>
      </w:pPr>
      <w:r w:rsidRPr="00057669">
        <w:rPr>
          <w:rFonts w:cs="Arial"/>
          <w:b/>
          <w:bCs/>
        </w:rPr>
        <w:t>MODUL</w:t>
      </w:r>
      <w:r w:rsidR="00146C62">
        <w:rPr>
          <w:rFonts w:cs="Arial"/>
          <w:b/>
          <w:bCs/>
        </w:rPr>
        <w:t>:</w:t>
      </w:r>
      <w:r w:rsidRPr="00057669">
        <w:rPr>
          <w:rFonts w:cs="Arial"/>
          <w:b/>
          <w:bCs/>
        </w:rPr>
        <w:t xml:space="preserve"> PODPOR</w:t>
      </w:r>
      <w:r w:rsidR="00146C62">
        <w:rPr>
          <w:rFonts w:cs="Arial"/>
          <w:b/>
          <w:bCs/>
        </w:rPr>
        <w:t>A</w:t>
      </w:r>
      <w:r w:rsidRPr="00057669">
        <w:rPr>
          <w:rFonts w:cs="Arial"/>
          <w:b/>
          <w:bCs/>
        </w:rPr>
        <w:t xml:space="preserve"> CENTRÁLNÍCH LOGISTICKÝCH AGEND</w:t>
      </w:r>
    </w:p>
    <w:p w14:paraId="5EDF9762" w14:textId="4ADA02B4" w:rsidR="00057669" w:rsidRPr="00057669" w:rsidRDefault="00102497" w:rsidP="00057669">
      <w:pPr>
        <w:spacing w:after="0"/>
        <w:ind w:firstLine="708"/>
        <w:rPr>
          <w:rFonts w:cs="Arial"/>
          <w:i/>
        </w:rPr>
      </w:pPr>
      <w:r w:rsidRPr="00057669">
        <w:rPr>
          <w:rFonts w:cs="Arial"/>
          <w:i/>
        </w:rPr>
        <w:t xml:space="preserve">počet </w:t>
      </w:r>
      <w:r w:rsidR="00057669" w:rsidRPr="00057669">
        <w:rPr>
          <w:rFonts w:cs="Arial"/>
          <w:i/>
        </w:rPr>
        <w:t xml:space="preserve">licencí: </w:t>
      </w:r>
      <w:r w:rsidR="00057669" w:rsidRPr="00057669">
        <w:rPr>
          <w:rFonts w:cs="Arial"/>
          <w:i/>
        </w:rPr>
        <w:tab/>
      </w:r>
      <w:r w:rsidR="00057669" w:rsidRPr="00057669">
        <w:rPr>
          <w:rFonts w:cs="Arial"/>
          <w:b/>
          <w:bCs/>
          <w:i/>
        </w:rPr>
        <w:t>100</w:t>
      </w:r>
      <w:r w:rsidR="00057669" w:rsidRPr="00057669">
        <w:rPr>
          <w:rFonts w:cs="Arial"/>
          <w:i/>
        </w:rPr>
        <w:t xml:space="preserve"> současně pracujících uživatelů </w:t>
      </w:r>
      <w:r w:rsidR="00F13B51">
        <w:rPr>
          <w:rFonts w:cs="Arial"/>
          <w:i/>
        </w:rPr>
        <w:t xml:space="preserve">logistických agend </w:t>
      </w:r>
      <w:r w:rsidR="00057669" w:rsidRPr="00057669">
        <w:rPr>
          <w:rFonts w:cs="Arial"/>
          <w:i/>
        </w:rPr>
        <w:t>a</w:t>
      </w:r>
    </w:p>
    <w:p w14:paraId="69C15787" w14:textId="26F332CB" w:rsidR="00057669" w:rsidRPr="00057669" w:rsidRDefault="00057669" w:rsidP="00057669">
      <w:pPr>
        <w:spacing w:after="0"/>
        <w:ind w:firstLine="708"/>
        <w:rPr>
          <w:rFonts w:cs="Arial"/>
          <w:i/>
        </w:rPr>
      </w:pPr>
      <w:r w:rsidRPr="00057669">
        <w:rPr>
          <w:rFonts w:cs="Arial"/>
          <w:i/>
        </w:rPr>
        <w:tab/>
      </w:r>
      <w:r w:rsidRPr="00057669">
        <w:rPr>
          <w:rFonts w:cs="Arial"/>
          <w:i/>
        </w:rPr>
        <w:tab/>
      </w:r>
      <w:r w:rsidRPr="00057669">
        <w:rPr>
          <w:rFonts w:cs="Arial"/>
          <w:b/>
          <w:bCs/>
          <w:i/>
        </w:rPr>
        <w:t>300</w:t>
      </w:r>
      <w:r w:rsidRPr="00057669">
        <w:rPr>
          <w:rFonts w:cs="Arial"/>
          <w:i/>
        </w:rPr>
        <w:t xml:space="preserve"> současně pracujících uživatelů žádankového systému</w:t>
      </w:r>
    </w:p>
    <w:p w14:paraId="3E3E131A" w14:textId="066EAC96" w:rsidR="00102497" w:rsidRPr="00057669" w:rsidRDefault="00057669" w:rsidP="00057669">
      <w:pPr>
        <w:spacing w:after="0"/>
        <w:ind w:firstLine="708"/>
        <w:rPr>
          <w:rFonts w:cs="Arial"/>
          <w:i/>
        </w:rPr>
      </w:pPr>
      <w:r w:rsidRPr="00057669">
        <w:rPr>
          <w:rFonts w:cs="Arial"/>
          <w:i/>
        </w:rPr>
        <w:t xml:space="preserve"> </w:t>
      </w:r>
    </w:p>
    <w:p w14:paraId="54027B72" w14:textId="77777777" w:rsidR="00E24FDA" w:rsidRDefault="00E24FDA" w:rsidP="00E24FDA">
      <w:pPr>
        <w:spacing w:after="0"/>
        <w:rPr>
          <w:rFonts w:cs="Arial"/>
          <w:b/>
          <w:bCs/>
        </w:rPr>
      </w:pPr>
      <w:r>
        <w:rPr>
          <w:rFonts w:cs="Arial"/>
          <w:b/>
          <w:bCs/>
        </w:rPr>
        <w:t>Nabytí licencí Objednatelem:</w:t>
      </w:r>
    </w:p>
    <w:p w14:paraId="7E46AAFD" w14:textId="547833AE" w:rsidR="00E24FDA" w:rsidRPr="004D28D7" w:rsidRDefault="00E24FDA" w:rsidP="00E24FDA">
      <w:pPr>
        <w:spacing w:after="0"/>
        <w:ind w:left="708"/>
        <w:rPr>
          <w:rFonts w:cs="Arial"/>
          <w:b/>
          <w:bCs/>
          <w:color w:val="538135" w:themeColor="accent6" w:themeShade="BF"/>
          <w:sz w:val="24"/>
          <w:szCs w:val="24"/>
        </w:rPr>
      </w:pPr>
      <w:r w:rsidRPr="004D28D7">
        <w:rPr>
          <w:rFonts w:cs="Arial"/>
          <w:b/>
          <w:bCs/>
          <w:color w:val="538135" w:themeColor="accent6" w:themeShade="BF"/>
          <w:sz w:val="24"/>
          <w:szCs w:val="24"/>
        </w:rPr>
        <w:t>Smlouva o dílo</w:t>
      </w:r>
    </w:p>
    <w:p w14:paraId="781A9F4C" w14:textId="77777777" w:rsidR="00E24FDA" w:rsidRPr="00E24FDA" w:rsidRDefault="00E24FDA" w:rsidP="00E24FDA">
      <w:pPr>
        <w:spacing w:after="0"/>
        <w:ind w:left="708"/>
        <w:rPr>
          <w:rFonts w:cs="Arial"/>
        </w:rPr>
      </w:pPr>
      <w:r w:rsidRPr="00E24FDA">
        <w:rPr>
          <w:rFonts w:cs="Arial"/>
        </w:rPr>
        <w:t>druhá smluvní strana: OR-NEXT spol. s r.o., Hlinky 40/102, Brno-Pisárky 60300, IČ: 26284146</w:t>
      </w:r>
    </w:p>
    <w:p w14:paraId="305E1C53" w14:textId="76364104" w:rsidR="00E24FDA" w:rsidRDefault="00E24FDA" w:rsidP="00E24FDA">
      <w:pPr>
        <w:spacing w:after="0"/>
        <w:ind w:left="708"/>
        <w:rPr>
          <w:rFonts w:cs="Arial"/>
        </w:rPr>
      </w:pPr>
      <w:r w:rsidRPr="00E24FDA">
        <w:rPr>
          <w:rFonts w:cs="Arial"/>
        </w:rPr>
        <w:t>ze dne</w:t>
      </w:r>
      <w:r>
        <w:rPr>
          <w:rFonts w:cs="Arial"/>
        </w:rPr>
        <w:t>:</w:t>
      </w:r>
      <w:r w:rsidRPr="00E24FDA">
        <w:rPr>
          <w:rFonts w:cs="Arial"/>
        </w:rPr>
        <w:t xml:space="preserve"> </w:t>
      </w:r>
      <w:r>
        <w:rPr>
          <w:rFonts w:cs="Arial"/>
        </w:rPr>
        <w:t>12.9.2016</w:t>
      </w:r>
    </w:p>
    <w:p w14:paraId="1A693F33" w14:textId="77777777" w:rsidR="00ED39E2" w:rsidRPr="00E24FDA" w:rsidRDefault="00ED39E2" w:rsidP="00E24FDA">
      <w:pPr>
        <w:spacing w:after="0"/>
        <w:ind w:left="708"/>
        <w:rPr>
          <w:rFonts w:cs="Arial"/>
        </w:rPr>
      </w:pPr>
    </w:p>
    <w:p w14:paraId="27367B55" w14:textId="05BF3599" w:rsidR="00F13B51" w:rsidRDefault="00F13B51" w:rsidP="00F13B51">
      <w:pPr>
        <w:spacing w:after="120"/>
        <w:rPr>
          <w:rFonts w:cs="Arial"/>
          <w:b/>
          <w:bCs/>
          <w:highlight w:val="cyan"/>
        </w:rPr>
      </w:pPr>
    </w:p>
    <w:p w14:paraId="6A5A7E55" w14:textId="6DADB6CA" w:rsidR="00F13B51" w:rsidRPr="00057669" w:rsidRDefault="00F13B51" w:rsidP="00F13B51">
      <w:pPr>
        <w:pStyle w:val="Odstavecseseznamem"/>
        <w:numPr>
          <w:ilvl w:val="0"/>
          <w:numId w:val="67"/>
        </w:numPr>
        <w:spacing w:after="120"/>
        <w:rPr>
          <w:rFonts w:cs="Arial"/>
          <w:b/>
          <w:bCs/>
        </w:rPr>
      </w:pPr>
      <w:r w:rsidRPr="00057669">
        <w:rPr>
          <w:rFonts w:cs="Arial"/>
          <w:b/>
          <w:bCs/>
        </w:rPr>
        <w:t>MODUL</w:t>
      </w:r>
      <w:r w:rsidR="00146C62">
        <w:rPr>
          <w:rFonts w:cs="Arial"/>
          <w:b/>
          <w:bCs/>
        </w:rPr>
        <w:t xml:space="preserve">: </w:t>
      </w:r>
      <w:r w:rsidRPr="00057669">
        <w:rPr>
          <w:rFonts w:cs="Arial"/>
          <w:b/>
          <w:bCs/>
        </w:rPr>
        <w:t xml:space="preserve"> </w:t>
      </w:r>
      <w:r>
        <w:rPr>
          <w:rFonts w:cs="Arial"/>
          <w:b/>
          <w:bCs/>
        </w:rPr>
        <w:t>ŘÍZENÍ VEŘEJNÝCH ZAKÁZEK</w:t>
      </w:r>
    </w:p>
    <w:p w14:paraId="2CAD80AF" w14:textId="78CEDFF8" w:rsidR="00F13B51" w:rsidRPr="00057669" w:rsidRDefault="00F13B51" w:rsidP="00F13B51">
      <w:pPr>
        <w:spacing w:after="0"/>
        <w:ind w:firstLine="708"/>
        <w:rPr>
          <w:rFonts w:cs="Arial"/>
          <w:i/>
        </w:rPr>
      </w:pPr>
      <w:r w:rsidRPr="00057669">
        <w:rPr>
          <w:rFonts w:cs="Arial"/>
          <w:i/>
        </w:rPr>
        <w:t xml:space="preserve">počet licencí: </w:t>
      </w:r>
      <w:r w:rsidRPr="00057669">
        <w:rPr>
          <w:rFonts w:cs="Arial"/>
          <w:i/>
        </w:rPr>
        <w:tab/>
      </w:r>
      <w:r>
        <w:rPr>
          <w:rFonts w:cs="Arial"/>
          <w:b/>
          <w:bCs/>
          <w:i/>
        </w:rPr>
        <w:t>3</w:t>
      </w:r>
      <w:r w:rsidRPr="00057669">
        <w:rPr>
          <w:rFonts w:cs="Arial"/>
          <w:b/>
          <w:bCs/>
          <w:i/>
        </w:rPr>
        <w:t>0</w:t>
      </w:r>
      <w:r w:rsidRPr="00057669">
        <w:rPr>
          <w:rFonts w:cs="Arial"/>
          <w:i/>
        </w:rPr>
        <w:t xml:space="preserve"> současně pracujících uživatelů a</w:t>
      </w:r>
    </w:p>
    <w:p w14:paraId="70B4BCDC" w14:textId="33733876" w:rsidR="00F13B51" w:rsidRPr="00057669" w:rsidRDefault="00F13B51" w:rsidP="00F13B51">
      <w:pPr>
        <w:spacing w:after="0"/>
        <w:ind w:firstLine="708"/>
        <w:rPr>
          <w:rFonts w:cs="Arial"/>
          <w:i/>
        </w:rPr>
      </w:pPr>
    </w:p>
    <w:p w14:paraId="60BE2C85" w14:textId="77777777" w:rsidR="00F13B51" w:rsidRDefault="00F13B51" w:rsidP="00F13B51">
      <w:pPr>
        <w:spacing w:after="0"/>
        <w:rPr>
          <w:rFonts w:cs="Arial"/>
          <w:b/>
          <w:bCs/>
        </w:rPr>
      </w:pPr>
      <w:r>
        <w:rPr>
          <w:rFonts w:cs="Arial"/>
          <w:b/>
          <w:bCs/>
        </w:rPr>
        <w:t>Nabytí licencí Objednatelem:</w:t>
      </w:r>
    </w:p>
    <w:p w14:paraId="7ABEDA08" w14:textId="77777777" w:rsidR="00F13B51" w:rsidRPr="004D28D7" w:rsidRDefault="00F13B51" w:rsidP="00F13B51">
      <w:pPr>
        <w:spacing w:after="0"/>
        <w:ind w:left="708"/>
        <w:rPr>
          <w:rFonts w:cs="Arial"/>
          <w:b/>
          <w:bCs/>
          <w:color w:val="538135" w:themeColor="accent6" w:themeShade="BF"/>
          <w:sz w:val="24"/>
          <w:szCs w:val="24"/>
        </w:rPr>
      </w:pPr>
      <w:r w:rsidRPr="004D28D7">
        <w:rPr>
          <w:rFonts w:cs="Arial"/>
          <w:b/>
          <w:bCs/>
          <w:color w:val="538135" w:themeColor="accent6" w:themeShade="BF"/>
          <w:sz w:val="24"/>
          <w:szCs w:val="24"/>
        </w:rPr>
        <w:t>Smlouva o dílo</w:t>
      </w:r>
    </w:p>
    <w:p w14:paraId="06BF5E72" w14:textId="77777777" w:rsidR="00F13B51" w:rsidRPr="00E24FDA" w:rsidRDefault="00F13B51" w:rsidP="00F13B51">
      <w:pPr>
        <w:spacing w:after="0"/>
        <w:ind w:left="708"/>
        <w:rPr>
          <w:rFonts w:cs="Arial"/>
        </w:rPr>
      </w:pPr>
      <w:r w:rsidRPr="00E24FDA">
        <w:rPr>
          <w:rFonts w:cs="Arial"/>
        </w:rPr>
        <w:t>druhá smluvní strana: OR-NEXT spol. s r.o., Hlinky 40/102, Brno-Pisárky 60300, IČ: 26284146</w:t>
      </w:r>
    </w:p>
    <w:p w14:paraId="7696E080" w14:textId="21DE0191" w:rsidR="00F13B51" w:rsidRDefault="00F13B51" w:rsidP="00F13B51">
      <w:pPr>
        <w:spacing w:after="0"/>
        <w:ind w:left="708"/>
        <w:rPr>
          <w:rFonts w:cs="Arial"/>
        </w:rPr>
      </w:pPr>
      <w:r w:rsidRPr="00E24FDA">
        <w:rPr>
          <w:rFonts w:cs="Arial"/>
        </w:rPr>
        <w:t>ze dne</w:t>
      </w:r>
      <w:r>
        <w:rPr>
          <w:rFonts w:cs="Arial"/>
        </w:rPr>
        <w:t>:</w:t>
      </w:r>
      <w:r w:rsidRPr="00E24FDA">
        <w:rPr>
          <w:rFonts w:cs="Arial"/>
        </w:rPr>
        <w:t xml:space="preserve"> </w:t>
      </w:r>
      <w:r>
        <w:rPr>
          <w:rFonts w:cs="Arial"/>
        </w:rPr>
        <w:t>7.3.2018</w:t>
      </w:r>
    </w:p>
    <w:p w14:paraId="1377EA27" w14:textId="7A5E9D27" w:rsidR="00F13B51" w:rsidRDefault="00F13B51" w:rsidP="00F13B51">
      <w:pPr>
        <w:spacing w:after="120"/>
        <w:rPr>
          <w:rFonts w:cs="Arial"/>
          <w:b/>
          <w:bCs/>
          <w:highlight w:val="cyan"/>
        </w:rPr>
      </w:pPr>
    </w:p>
    <w:p w14:paraId="1ABFC9D8" w14:textId="77777777" w:rsidR="00F13B51" w:rsidRPr="008D5162" w:rsidRDefault="00F13B51" w:rsidP="00F13B51">
      <w:pPr>
        <w:spacing w:after="120"/>
        <w:rPr>
          <w:rFonts w:cs="Arial"/>
          <w:b/>
          <w:bCs/>
          <w:sz w:val="24"/>
          <w:szCs w:val="24"/>
          <w:highlight w:val="cyan"/>
        </w:rPr>
      </w:pPr>
    </w:p>
    <w:p w14:paraId="417F7DA5" w14:textId="7A33905F" w:rsidR="00ED39E2" w:rsidRPr="008D5162" w:rsidRDefault="00ED39E2" w:rsidP="00ED39E2">
      <w:pPr>
        <w:pStyle w:val="Odstavecseseznamem"/>
        <w:numPr>
          <w:ilvl w:val="0"/>
          <w:numId w:val="67"/>
        </w:numPr>
        <w:spacing w:after="120"/>
        <w:rPr>
          <w:rFonts w:cs="Arial"/>
          <w:b/>
          <w:bCs/>
          <w:sz w:val="22"/>
          <w:szCs w:val="22"/>
        </w:rPr>
      </w:pPr>
      <w:r w:rsidRPr="008D5162">
        <w:rPr>
          <w:rFonts w:cs="Arial"/>
          <w:b/>
          <w:bCs/>
          <w:sz w:val="22"/>
          <w:szCs w:val="22"/>
        </w:rPr>
        <w:t>Databázové prostředí</w:t>
      </w:r>
    </w:p>
    <w:p w14:paraId="30B7CEF5" w14:textId="77777777" w:rsidR="008D5162" w:rsidRPr="008D5162" w:rsidRDefault="008D5162" w:rsidP="008D5162">
      <w:pPr>
        <w:pStyle w:val="Odstavecseseznamem"/>
        <w:ind w:left="360"/>
        <w:rPr>
          <w:sz w:val="22"/>
          <w:szCs w:val="22"/>
        </w:rPr>
      </w:pPr>
    </w:p>
    <w:p w14:paraId="5882D01E" w14:textId="659D90C0" w:rsidR="008D5162" w:rsidRPr="008D5162" w:rsidRDefault="008D5162" w:rsidP="008D5162">
      <w:pPr>
        <w:pStyle w:val="Odstavecseseznamem"/>
        <w:ind w:left="360"/>
        <w:rPr>
          <w:sz w:val="22"/>
          <w:szCs w:val="22"/>
        </w:rPr>
      </w:pPr>
      <w:r w:rsidRPr="008D5162">
        <w:rPr>
          <w:sz w:val="22"/>
          <w:szCs w:val="22"/>
        </w:rPr>
        <w:t>Informační systém IS QI je provozován na jednom aplikačním virtuálním serveru a jednom databázovém virtuálním serveru.  Použitá databáze je:</w:t>
      </w:r>
    </w:p>
    <w:p w14:paraId="5561F905" w14:textId="77777777" w:rsidR="008D5162" w:rsidRPr="008D5162" w:rsidRDefault="008D5162" w:rsidP="008D5162">
      <w:pPr>
        <w:pStyle w:val="Odstavecseseznamem"/>
        <w:ind w:left="360"/>
        <w:rPr>
          <w:sz w:val="22"/>
          <w:szCs w:val="22"/>
        </w:rPr>
      </w:pPr>
    </w:p>
    <w:p w14:paraId="562583B2" w14:textId="3C4A519A" w:rsidR="008D5162" w:rsidRDefault="008D5162" w:rsidP="008D5162">
      <w:pPr>
        <w:pStyle w:val="Odstavecseseznamem"/>
        <w:ind w:left="360"/>
        <w:rPr>
          <w:b/>
          <w:bCs/>
          <w:sz w:val="22"/>
          <w:szCs w:val="22"/>
        </w:rPr>
      </w:pPr>
      <w:r w:rsidRPr="008D5162">
        <w:rPr>
          <w:b/>
          <w:bCs/>
          <w:sz w:val="22"/>
          <w:szCs w:val="22"/>
        </w:rPr>
        <w:t xml:space="preserve">MS SQL 2014 SP3 Standard, lic. per </w:t>
      </w:r>
      <w:proofErr w:type="spellStart"/>
      <w:r w:rsidRPr="008D5162">
        <w:rPr>
          <w:b/>
          <w:bCs/>
          <w:sz w:val="22"/>
          <w:szCs w:val="22"/>
        </w:rPr>
        <w:t>core</w:t>
      </w:r>
      <w:proofErr w:type="spellEnd"/>
      <w:r w:rsidRPr="008D5162">
        <w:rPr>
          <w:b/>
          <w:bCs/>
          <w:sz w:val="22"/>
          <w:szCs w:val="22"/>
        </w:rPr>
        <w:t>, 4 lic.</w:t>
      </w:r>
    </w:p>
    <w:p w14:paraId="0A296248" w14:textId="70AC15C2" w:rsidR="00146C62" w:rsidRDefault="00146C62" w:rsidP="008D5162">
      <w:pPr>
        <w:pStyle w:val="Odstavecseseznamem"/>
        <w:ind w:left="360"/>
        <w:rPr>
          <w:b/>
          <w:bCs/>
          <w:sz w:val="22"/>
          <w:szCs w:val="22"/>
        </w:rPr>
      </w:pPr>
    </w:p>
    <w:p w14:paraId="14CB96C2" w14:textId="79246D6D" w:rsidR="00146C62" w:rsidRPr="008D5162" w:rsidRDefault="00146C62" w:rsidP="008D5162">
      <w:pPr>
        <w:pStyle w:val="Odstavecseseznamem"/>
        <w:ind w:left="360"/>
        <w:rPr>
          <w:b/>
          <w:bCs/>
          <w:sz w:val="22"/>
          <w:szCs w:val="22"/>
        </w:rPr>
      </w:pPr>
      <w:r>
        <w:rPr>
          <w:b/>
          <w:bCs/>
          <w:sz w:val="22"/>
          <w:szCs w:val="22"/>
        </w:rPr>
        <w:t>Databáze je součástí Spravovaného systému.</w:t>
      </w:r>
    </w:p>
    <w:p w14:paraId="1124A195" w14:textId="77777777" w:rsidR="008D5162" w:rsidRPr="008D5162" w:rsidRDefault="008D5162" w:rsidP="008D5162">
      <w:pPr>
        <w:pStyle w:val="Odstavecseseznamem"/>
        <w:ind w:left="360"/>
        <w:rPr>
          <w:sz w:val="22"/>
          <w:szCs w:val="22"/>
        </w:rPr>
      </w:pPr>
    </w:p>
    <w:p w14:paraId="57F77981" w14:textId="0F9DE6BB" w:rsidR="00ED39E2" w:rsidRDefault="00ED39E2" w:rsidP="00ED39E2">
      <w:pPr>
        <w:spacing w:after="120"/>
        <w:rPr>
          <w:rFonts w:cs="Arial"/>
          <w:b/>
          <w:bCs/>
        </w:rPr>
      </w:pPr>
    </w:p>
    <w:p w14:paraId="37A95532" w14:textId="77777777" w:rsidR="00ED39E2" w:rsidRPr="00ED39E2" w:rsidRDefault="00ED39E2" w:rsidP="00ED39E2">
      <w:pPr>
        <w:spacing w:after="120"/>
        <w:rPr>
          <w:rFonts w:cs="Arial"/>
          <w:b/>
          <w:bCs/>
        </w:rPr>
      </w:pPr>
    </w:p>
    <w:p w14:paraId="51C8F3C2" w14:textId="77777777" w:rsidR="00F13B51" w:rsidRDefault="00F13B51">
      <w:pPr>
        <w:rPr>
          <w:rFonts w:eastAsiaTheme="minorEastAsia" w:cs="Arial"/>
          <w:b/>
          <w:bCs/>
          <w:sz w:val="21"/>
          <w:szCs w:val="21"/>
        </w:rPr>
      </w:pPr>
      <w:r>
        <w:rPr>
          <w:rFonts w:cs="Arial"/>
          <w:b/>
          <w:bCs/>
        </w:rPr>
        <w:br w:type="page"/>
      </w:r>
    </w:p>
    <w:p w14:paraId="417763B4" w14:textId="63F68C36" w:rsidR="004D28D7" w:rsidRPr="00057669" w:rsidRDefault="004D28D7" w:rsidP="00ED39E2">
      <w:pPr>
        <w:pStyle w:val="Odstavecseseznamem"/>
        <w:numPr>
          <w:ilvl w:val="0"/>
          <w:numId w:val="67"/>
        </w:numPr>
        <w:spacing w:after="120"/>
        <w:rPr>
          <w:rFonts w:cs="Arial"/>
          <w:b/>
          <w:bCs/>
        </w:rPr>
      </w:pPr>
      <w:r>
        <w:rPr>
          <w:rFonts w:cs="Arial"/>
          <w:b/>
          <w:bCs/>
        </w:rPr>
        <w:t xml:space="preserve">Souhrn </w:t>
      </w:r>
      <w:r w:rsidR="00146C62">
        <w:rPr>
          <w:rFonts w:cs="Arial"/>
          <w:b/>
          <w:bCs/>
        </w:rPr>
        <w:t xml:space="preserve">modulů aplikačního </w:t>
      </w:r>
      <w:r w:rsidR="008D5162">
        <w:rPr>
          <w:rFonts w:cs="Arial"/>
          <w:b/>
          <w:bCs/>
        </w:rPr>
        <w:t xml:space="preserve">software </w:t>
      </w:r>
      <w:r w:rsidR="00146C62">
        <w:rPr>
          <w:rFonts w:cs="Arial"/>
          <w:b/>
          <w:bCs/>
        </w:rPr>
        <w:t xml:space="preserve">Spravovaného systému </w:t>
      </w:r>
      <w:r w:rsidR="008D5162">
        <w:rPr>
          <w:rFonts w:cs="Arial"/>
          <w:b/>
          <w:bCs/>
        </w:rPr>
        <w:t xml:space="preserve">a </w:t>
      </w:r>
      <w:r w:rsidR="00146C62">
        <w:rPr>
          <w:rFonts w:cs="Arial"/>
          <w:b/>
          <w:bCs/>
        </w:rPr>
        <w:t xml:space="preserve">rozsah </w:t>
      </w:r>
      <w:r>
        <w:rPr>
          <w:rFonts w:cs="Arial"/>
          <w:b/>
          <w:bCs/>
        </w:rPr>
        <w:t>licencí</w:t>
      </w:r>
      <w:r w:rsidR="008D5162">
        <w:rPr>
          <w:rFonts w:cs="Arial"/>
          <w:b/>
          <w:bCs/>
        </w:rPr>
        <w:t xml:space="preserve"> </w:t>
      </w:r>
    </w:p>
    <w:tbl>
      <w:tblPr>
        <w:tblW w:w="10120" w:type="dxa"/>
        <w:tblCellMar>
          <w:left w:w="70" w:type="dxa"/>
          <w:right w:w="70" w:type="dxa"/>
        </w:tblCellMar>
        <w:tblLook w:val="04A0" w:firstRow="1" w:lastRow="0" w:firstColumn="1" w:lastColumn="0" w:noHBand="0" w:noVBand="1"/>
      </w:tblPr>
      <w:tblGrid>
        <w:gridCol w:w="2960"/>
        <w:gridCol w:w="1660"/>
        <w:gridCol w:w="1100"/>
        <w:gridCol w:w="1100"/>
        <w:gridCol w:w="1100"/>
        <w:gridCol w:w="1100"/>
        <w:gridCol w:w="1100"/>
      </w:tblGrid>
      <w:tr w:rsidR="00BD3DDE" w:rsidRPr="00BD3DDE" w14:paraId="66BF5FD7" w14:textId="77777777" w:rsidTr="00BD3DDE">
        <w:trPr>
          <w:trHeight w:val="435"/>
        </w:trPr>
        <w:tc>
          <w:tcPr>
            <w:tcW w:w="2960" w:type="dxa"/>
            <w:vMerge w:val="restart"/>
            <w:tcBorders>
              <w:top w:val="single" w:sz="8" w:space="0" w:color="auto"/>
              <w:left w:val="single" w:sz="8" w:space="0" w:color="auto"/>
              <w:bottom w:val="single" w:sz="8" w:space="0" w:color="000000"/>
              <w:right w:val="single" w:sz="4" w:space="0" w:color="auto"/>
            </w:tcBorders>
            <w:shd w:val="clear" w:color="000000" w:fill="DBDBDB"/>
            <w:vAlign w:val="center"/>
            <w:hideMark/>
          </w:tcPr>
          <w:p w14:paraId="2A4C69B9" w14:textId="77777777" w:rsidR="00BD3DDE" w:rsidRPr="00BD3DDE" w:rsidRDefault="00BD3DDE" w:rsidP="00BD3DDE">
            <w:pPr>
              <w:spacing w:after="0" w:line="240" w:lineRule="auto"/>
              <w:jc w:val="center"/>
              <w:rPr>
                <w:rFonts w:ascii="Calibri" w:eastAsia="Times New Roman" w:hAnsi="Calibri" w:cs="Calibri"/>
                <w:b/>
                <w:bCs/>
                <w:color w:val="000000"/>
                <w:sz w:val="48"/>
                <w:szCs w:val="48"/>
              </w:rPr>
            </w:pPr>
            <w:r w:rsidRPr="00BD3DDE">
              <w:rPr>
                <w:rFonts w:ascii="Calibri" w:eastAsia="Times New Roman" w:hAnsi="Calibri" w:cs="Calibri"/>
                <w:b/>
                <w:bCs/>
                <w:color w:val="000000"/>
                <w:sz w:val="48"/>
                <w:szCs w:val="48"/>
              </w:rPr>
              <w:t xml:space="preserve">IS QI </w:t>
            </w:r>
            <w:r w:rsidRPr="00BD3DDE">
              <w:rPr>
                <w:rFonts w:ascii="Calibri" w:eastAsia="Times New Roman" w:hAnsi="Calibri" w:cs="Calibri"/>
                <w:b/>
                <w:bCs/>
                <w:color w:val="000000"/>
                <w:sz w:val="48"/>
                <w:szCs w:val="48"/>
              </w:rPr>
              <w:br/>
            </w:r>
            <w:r w:rsidRPr="00BD3DDE">
              <w:rPr>
                <w:rFonts w:ascii="Calibri" w:eastAsia="Times New Roman" w:hAnsi="Calibri" w:cs="Calibri"/>
                <w:b/>
                <w:bCs/>
                <w:color w:val="000000"/>
                <w:sz w:val="36"/>
                <w:szCs w:val="36"/>
              </w:rPr>
              <w:t>moduly</w:t>
            </w:r>
          </w:p>
        </w:tc>
        <w:tc>
          <w:tcPr>
            <w:tcW w:w="1660" w:type="dxa"/>
            <w:vMerge w:val="restart"/>
            <w:tcBorders>
              <w:top w:val="single" w:sz="8" w:space="0" w:color="auto"/>
              <w:left w:val="single" w:sz="4" w:space="0" w:color="auto"/>
              <w:bottom w:val="single" w:sz="8" w:space="0" w:color="000000"/>
              <w:right w:val="single" w:sz="4" w:space="0" w:color="auto"/>
            </w:tcBorders>
            <w:shd w:val="clear" w:color="000000" w:fill="DBDBDB"/>
            <w:vAlign w:val="center"/>
            <w:hideMark/>
          </w:tcPr>
          <w:p w14:paraId="5080B2E0" w14:textId="77777777" w:rsidR="00BD3DDE" w:rsidRPr="00BD3DDE" w:rsidRDefault="00BD3DDE" w:rsidP="00BD3DDE">
            <w:pPr>
              <w:spacing w:after="0" w:line="240" w:lineRule="auto"/>
              <w:jc w:val="center"/>
              <w:rPr>
                <w:rFonts w:ascii="Calibri" w:eastAsia="Times New Roman" w:hAnsi="Calibri" w:cs="Calibri"/>
                <w:b/>
                <w:bCs/>
                <w:color w:val="000000"/>
              </w:rPr>
            </w:pPr>
            <w:r w:rsidRPr="00BD3DDE">
              <w:rPr>
                <w:rFonts w:ascii="Calibri" w:eastAsia="Times New Roman" w:hAnsi="Calibri" w:cs="Calibri"/>
                <w:b/>
                <w:bCs/>
                <w:color w:val="000000"/>
              </w:rPr>
              <w:t>Celkový počet licencí daného modulu</w:t>
            </w:r>
          </w:p>
        </w:tc>
        <w:tc>
          <w:tcPr>
            <w:tcW w:w="5500" w:type="dxa"/>
            <w:gridSpan w:val="5"/>
            <w:tcBorders>
              <w:top w:val="single" w:sz="8" w:space="0" w:color="auto"/>
              <w:left w:val="nil"/>
              <w:bottom w:val="single" w:sz="4" w:space="0" w:color="auto"/>
              <w:right w:val="single" w:sz="8" w:space="0" w:color="000000"/>
            </w:tcBorders>
            <w:shd w:val="clear" w:color="000000" w:fill="DBDBDB"/>
            <w:vAlign w:val="center"/>
            <w:hideMark/>
          </w:tcPr>
          <w:p w14:paraId="745B1EF4"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z toho v lokalitě</w:t>
            </w:r>
          </w:p>
        </w:tc>
      </w:tr>
      <w:tr w:rsidR="00BD3DDE" w:rsidRPr="00BD3DDE" w14:paraId="14ABD587" w14:textId="77777777" w:rsidTr="00BD3DDE">
        <w:trPr>
          <w:trHeight w:val="810"/>
        </w:trPr>
        <w:tc>
          <w:tcPr>
            <w:tcW w:w="2960" w:type="dxa"/>
            <w:vMerge/>
            <w:tcBorders>
              <w:top w:val="single" w:sz="8" w:space="0" w:color="auto"/>
              <w:left w:val="single" w:sz="8" w:space="0" w:color="auto"/>
              <w:bottom w:val="single" w:sz="8" w:space="0" w:color="000000"/>
              <w:right w:val="single" w:sz="4" w:space="0" w:color="auto"/>
            </w:tcBorders>
            <w:vAlign w:val="center"/>
            <w:hideMark/>
          </w:tcPr>
          <w:p w14:paraId="56CC95D8" w14:textId="77777777" w:rsidR="00BD3DDE" w:rsidRPr="00BD3DDE" w:rsidRDefault="00BD3DDE" w:rsidP="00BD3DDE">
            <w:pPr>
              <w:spacing w:after="0" w:line="240" w:lineRule="auto"/>
              <w:rPr>
                <w:rFonts w:ascii="Calibri" w:eastAsia="Times New Roman" w:hAnsi="Calibri" w:cs="Calibri"/>
                <w:b/>
                <w:bCs/>
                <w:color w:val="000000"/>
                <w:sz w:val="48"/>
                <w:szCs w:val="48"/>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14:paraId="019D580A" w14:textId="77777777" w:rsidR="00BD3DDE" w:rsidRPr="00BD3DDE" w:rsidRDefault="00BD3DDE" w:rsidP="00BD3DDE">
            <w:pPr>
              <w:spacing w:after="0" w:line="240" w:lineRule="auto"/>
              <w:rPr>
                <w:rFonts w:ascii="Calibri" w:eastAsia="Times New Roman" w:hAnsi="Calibri" w:cs="Calibri"/>
                <w:b/>
                <w:bCs/>
                <w:color w:val="000000"/>
              </w:rPr>
            </w:pPr>
          </w:p>
        </w:tc>
        <w:tc>
          <w:tcPr>
            <w:tcW w:w="1100" w:type="dxa"/>
            <w:tcBorders>
              <w:top w:val="nil"/>
              <w:left w:val="nil"/>
              <w:bottom w:val="single" w:sz="8" w:space="0" w:color="auto"/>
              <w:right w:val="single" w:sz="4" w:space="0" w:color="auto"/>
            </w:tcBorders>
            <w:shd w:val="clear" w:color="000000" w:fill="DBDBDB"/>
            <w:vAlign w:val="center"/>
            <w:hideMark/>
          </w:tcPr>
          <w:p w14:paraId="0C471F93" w14:textId="77777777" w:rsidR="00BD3DDE" w:rsidRPr="00BD3DDE" w:rsidRDefault="00BD3DDE" w:rsidP="00BD3DDE">
            <w:pPr>
              <w:spacing w:after="0" w:line="240" w:lineRule="auto"/>
              <w:jc w:val="center"/>
              <w:rPr>
                <w:rFonts w:ascii="Calibri" w:eastAsia="Times New Roman" w:hAnsi="Calibri" w:cs="Calibri"/>
                <w:b/>
                <w:bCs/>
                <w:color w:val="000000"/>
              </w:rPr>
            </w:pPr>
            <w:r w:rsidRPr="00BD3DDE">
              <w:rPr>
                <w:rFonts w:ascii="Calibri" w:eastAsia="Times New Roman" w:hAnsi="Calibri" w:cs="Calibri"/>
                <w:b/>
                <w:bCs/>
                <w:color w:val="000000"/>
              </w:rPr>
              <w:t>Pardubice</w:t>
            </w:r>
          </w:p>
        </w:tc>
        <w:tc>
          <w:tcPr>
            <w:tcW w:w="1100" w:type="dxa"/>
            <w:tcBorders>
              <w:top w:val="nil"/>
              <w:left w:val="nil"/>
              <w:bottom w:val="single" w:sz="8" w:space="0" w:color="auto"/>
              <w:right w:val="single" w:sz="4" w:space="0" w:color="auto"/>
            </w:tcBorders>
            <w:shd w:val="clear" w:color="000000" w:fill="DBDBDB"/>
            <w:vAlign w:val="center"/>
            <w:hideMark/>
          </w:tcPr>
          <w:p w14:paraId="1F92F6C3" w14:textId="77777777" w:rsidR="00BD3DDE" w:rsidRPr="00BD3DDE" w:rsidRDefault="00BD3DDE" w:rsidP="00BD3DDE">
            <w:pPr>
              <w:spacing w:after="0" w:line="240" w:lineRule="auto"/>
              <w:jc w:val="center"/>
              <w:rPr>
                <w:rFonts w:ascii="Calibri" w:eastAsia="Times New Roman" w:hAnsi="Calibri" w:cs="Calibri"/>
                <w:b/>
                <w:bCs/>
                <w:color w:val="000000"/>
              </w:rPr>
            </w:pPr>
            <w:r w:rsidRPr="00BD3DDE">
              <w:rPr>
                <w:rFonts w:ascii="Calibri" w:eastAsia="Times New Roman" w:hAnsi="Calibri" w:cs="Calibri"/>
                <w:b/>
                <w:bCs/>
                <w:color w:val="000000"/>
              </w:rPr>
              <w:t>Ústí nad Orlicí</w:t>
            </w:r>
          </w:p>
        </w:tc>
        <w:tc>
          <w:tcPr>
            <w:tcW w:w="1100" w:type="dxa"/>
            <w:tcBorders>
              <w:top w:val="nil"/>
              <w:left w:val="nil"/>
              <w:bottom w:val="single" w:sz="8" w:space="0" w:color="auto"/>
              <w:right w:val="single" w:sz="4" w:space="0" w:color="auto"/>
            </w:tcBorders>
            <w:shd w:val="clear" w:color="000000" w:fill="DBDBDB"/>
            <w:vAlign w:val="center"/>
            <w:hideMark/>
          </w:tcPr>
          <w:p w14:paraId="64116A32" w14:textId="77777777" w:rsidR="00BD3DDE" w:rsidRPr="00BD3DDE" w:rsidRDefault="00BD3DDE" w:rsidP="00BD3DDE">
            <w:pPr>
              <w:spacing w:after="0" w:line="240" w:lineRule="auto"/>
              <w:jc w:val="center"/>
              <w:rPr>
                <w:rFonts w:ascii="Calibri" w:eastAsia="Times New Roman" w:hAnsi="Calibri" w:cs="Calibri"/>
                <w:b/>
                <w:bCs/>
                <w:color w:val="000000"/>
              </w:rPr>
            </w:pPr>
            <w:r w:rsidRPr="00BD3DDE">
              <w:rPr>
                <w:rFonts w:ascii="Calibri" w:eastAsia="Times New Roman" w:hAnsi="Calibri" w:cs="Calibri"/>
                <w:b/>
                <w:bCs/>
                <w:color w:val="000000"/>
              </w:rPr>
              <w:t>Svitavy</w:t>
            </w:r>
          </w:p>
        </w:tc>
        <w:tc>
          <w:tcPr>
            <w:tcW w:w="1100" w:type="dxa"/>
            <w:tcBorders>
              <w:top w:val="nil"/>
              <w:left w:val="nil"/>
              <w:bottom w:val="single" w:sz="8" w:space="0" w:color="auto"/>
              <w:right w:val="single" w:sz="4" w:space="0" w:color="auto"/>
            </w:tcBorders>
            <w:shd w:val="clear" w:color="000000" w:fill="DBDBDB"/>
            <w:vAlign w:val="center"/>
            <w:hideMark/>
          </w:tcPr>
          <w:p w14:paraId="0B23F013" w14:textId="77777777" w:rsidR="00BD3DDE" w:rsidRPr="00BD3DDE" w:rsidRDefault="00BD3DDE" w:rsidP="00BD3DDE">
            <w:pPr>
              <w:spacing w:after="0" w:line="240" w:lineRule="auto"/>
              <w:jc w:val="center"/>
              <w:rPr>
                <w:rFonts w:ascii="Calibri" w:eastAsia="Times New Roman" w:hAnsi="Calibri" w:cs="Calibri"/>
                <w:b/>
                <w:bCs/>
                <w:color w:val="000000"/>
              </w:rPr>
            </w:pPr>
            <w:r w:rsidRPr="00BD3DDE">
              <w:rPr>
                <w:rFonts w:ascii="Calibri" w:eastAsia="Times New Roman" w:hAnsi="Calibri" w:cs="Calibri"/>
                <w:b/>
                <w:bCs/>
                <w:color w:val="000000"/>
              </w:rPr>
              <w:t>Litomyšl</w:t>
            </w:r>
          </w:p>
        </w:tc>
        <w:tc>
          <w:tcPr>
            <w:tcW w:w="1100" w:type="dxa"/>
            <w:tcBorders>
              <w:top w:val="nil"/>
              <w:left w:val="nil"/>
              <w:bottom w:val="single" w:sz="8" w:space="0" w:color="auto"/>
              <w:right w:val="single" w:sz="8" w:space="0" w:color="auto"/>
            </w:tcBorders>
            <w:shd w:val="clear" w:color="000000" w:fill="DBDBDB"/>
            <w:vAlign w:val="center"/>
            <w:hideMark/>
          </w:tcPr>
          <w:p w14:paraId="7CBDB3E8" w14:textId="77777777" w:rsidR="00BD3DDE" w:rsidRPr="00BD3DDE" w:rsidRDefault="00BD3DDE" w:rsidP="00BD3DDE">
            <w:pPr>
              <w:spacing w:after="0" w:line="240" w:lineRule="auto"/>
              <w:jc w:val="center"/>
              <w:rPr>
                <w:rFonts w:ascii="Calibri" w:eastAsia="Times New Roman" w:hAnsi="Calibri" w:cs="Calibri"/>
                <w:b/>
                <w:bCs/>
                <w:color w:val="000000"/>
              </w:rPr>
            </w:pPr>
            <w:r w:rsidRPr="00BD3DDE">
              <w:rPr>
                <w:rFonts w:ascii="Calibri" w:eastAsia="Times New Roman" w:hAnsi="Calibri" w:cs="Calibri"/>
                <w:b/>
                <w:bCs/>
                <w:color w:val="000000"/>
              </w:rPr>
              <w:t>Chrudim</w:t>
            </w:r>
          </w:p>
        </w:tc>
      </w:tr>
      <w:tr w:rsidR="00BD3DDE" w:rsidRPr="00BD3DDE" w14:paraId="5C542A74" w14:textId="77777777" w:rsidTr="00BD3DDE">
        <w:trPr>
          <w:trHeight w:val="300"/>
        </w:trPr>
        <w:tc>
          <w:tcPr>
            <w:tcW w:w="10120" w:type="dxa"/>
            <w:gridSpan w:val="7"/>
            <w:tcBorders>
              <w:top w:val="single" w:sz="8" w:space="0" w:color="auto"/>
              <w:left w:val="single" w:sz="8" w:space="0" w:color="auto"/>
              <w:bottom w:val="single" w:sz="4" w:space="0" w:color="auto"/>
              <w:right w:val="single" w:sz="8" w:space="0" w:color="000000"/>
            </w:tcBorders>
            <w:shd w:val="clear" w:color="000000" w:fill="E2EFDA"/>
            <w:vAlign w:val="center"/>
            <w:hideMark/>
          </w:tcPr>
          <w:p w14:paraId="1F2B5477" w14:textId="77777777" w:rsidR="00BD3DDE" w:rsidRPr="00BD3DDE" w:rsidRDefault="00BD3DDE" w:rsidP="00BD3DDE">
            <w:pPr>
              <w:spacing w:after="0" w:line="240" w:lineRule="auto"/>
              <w:rPr>
                <w:rFonts w:ascii="Calibri" w:eastAsia="Times New Roman" w:hAnsi="Calibri" w:cs="Calibri"/>
                <w:b/>
                <w:bCs/>
                <w:color w:val="000000"/>
              </w:rPr>
            </w:pPr>
            <w:r w:rsidRPr="00BD3DDE">
              <w:rPr>
                <w:rFonts w:ascii="Calibri" w:eastAsia="Times New Roman" w:hAnsi="Calibri" w:cs="Calibri"/>
                <w:b/>
                <w:bCs/>
                <w:color w:val="000000"/>
              </w:rPr>
              <w:t>Ekonomické agendy</w:t>
            </w:r>
          </w:p>
        </w:tc>
      </w:tr>
      <w:tr w:rsidR="00BD3DDE" w:rsidRPr="00BD3DDE" w14:paraId="0B12302A" w14:textId="77777777" w:rsidTr="00BD3DDE">
        <w:trPr>
          <w:trHeight w:val="300"/>
        </w:trPr>
        <w:tc>
          <w:tcPr>
            <w:tcW w:w="2960" w:type="dxa"/>
            <w:tcBorders>
              <w:top w:val="nil"/>
              <w:left w:val="single" w:sz="8" w:space="0" w:color="auto"/>
              <w:bottom w:val="single" w:sz="4" w:space="0" w:color="auto"/>
              <w:right w:val="single" w:sz="4" w:space="0" w:color="auto"/>
            </w:tcBorders>
            <w:shd w:val="clear" w:color="auto" w:fill="auto"/>
            <w:vAlign w:val="center"/>
            <w:hideMark/>
          </w:tcPr>
          <w:p w14:paraId="23ED7A16" w14:textId="77777777" w:rsidR="00BD3DDE" w:rsidRPr="00BD3DDE" w:rsidRDefault="00BD3DDE" w:rsidP="00BD3DDE">
            <w:pPr>
              <w:spacing w:after="0" w:line="240" w:lineRule="auto"/>
              <w:rPr>
                <w:rFonts w:ascii="Calibri" w:eastAsia="Times New Roman" w:hAnsi="Calibri" w:cs="Calibri"/>
                <w:color w:val="000000"/>
              </w:rPr>
            </w:pPr>
            <w:r w:rsidRPr="00BD3DDE">
              <w:rPr>
                <w:rFonts w:ascii="Calibri" w:eastAsia="Times New Roman" w:hAnsi="Calibri" w:cs="Calibri"/>
                <w:color w:val="000000"/>
              </w:rPr>
              <w:t>Účetnictví</w:t>
            </w:r>
          </w:p>
        </w:tc>
        <w:tc>
          <w:tcPr>
            <w:tcW w:w="1660" w:type="dxa"/>
            <w:tcBorders>
              <w:top w:val="nil"/>
              <w:left w:val="nil"/>
              <w:bottom w:val="single" w:sz="4" w:space="0" w:color="auto"/>
              <w:right w:val="single" w:sz="4" w:space="0" w:color="auto"/>
            </w:tcBorders>
            <w:shd w:val="clear" w:color="auto" w:fill="auto"/>
            <w:vAlign w:val="bottom"/>
            <w:hideMark/>
          </w:tcPr>
          <w:p w14:paraId="68715E94"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70</w:t>
            </w:r>
          </w:p>
        </w:tc>
        <w:tc>
          <w:tcPr>
            <w:tcW w:w="1100" w:type="dxa"/>
            <w:tcBorders>
              <w:top w:val="nil"/>
              <w:left w:val="nil"/>
              <w:bottom w:val="single" w:sz="4" w:space="0" w:color="auto"/>
              <w:right w:val="single" w:sz="4" w:space="0" w:color="auto"/>
            </w:tcBorders>
            <w:shd w:val="clear" w:color="auto" w:fill="auto"/>
            <w:vAlign w:val="bottom"/>
            <w:hideMark/>
          </w:tcPr>
          <w:p w14:paraId="604643A2"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41</w:t>
            </w:r>
          </w:p>
        </w:tc>
        <w:tc>
          <w:tcPr>
            <w:tcW w:w="1100" w:type="dxa"/>
            <w:tcBorders>
              <w:top w:val="nil"/>
              <w:left w:val="nil"/>
              <w:bottom w:val="single" w:sz="4" w:space="0" w:color="auto"/>
              <w:right w:val="single" w:sz="4" w:space="0" w:color="auto"/>
            </w:tcBorders>
            <w:shd w:val="clear" w:color="auto" w:fill="auto"/>
            <w:vAlign w:val="bottom"/>
            <w:hideMark/>
          </w:tcPr>
          <w:p w14:paraId="029D7EF6"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8</w:t>
            </w:r>
          </w:p>
        </w:tc>
        <w:tc>
          <w:tcPr>
            <w:tcW w:w="1100" w:type="dxa"/>
            <w:tcBorders>
              <w:top w:val="nil"/>
              <w:left w:val="nil"/>
              <w:bottom w:val="single" w:sz="4" w:space="0" w:color="auto"/>
              <w:right w:val="single" w:sz="4" w:space="0" w:color="auto"/>
            </w:tcBorders>
            <w:shd w:val="clear" w:color="auto" w:fill="auto"/>
            <w:vAlign w:val="bottom"/>
            <w:hideMark/>
          </w:tcPr>
          <w:p w14:paraId="6F1C666D"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7</w:t>
            </w:r>
          </w:p>
        </w:tc>
        <w:tc>
          <w:tcPr>
            <w:tcW w:w="1100" w:type="dxa"/>
            <w:tcBorders>
              <w:top w:val="nil"/>
              <w:left w:val="nil"/>
              <w:bottom w:val="single" w:sz="4" w:space="0" w:color="auto"/>
              <w:right w:val="single" w:sz="4" w:space="0" w:color="auto"/>
            </w:tcBorders>
            <w:shd w:val="clear" w:color="auto" w:fill="auto"/>
            <w:vAlign w:val="bottom"/>
            <w:hideMark/>
          </w:tcPr>
          <w:p w14:paraId="2F92533F"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7</w:t>
            </w:r>
          </w:p>
        </w:tc>
        <w:tc>
          <w:tcPr>
            <w:tcW w:w="1100" w:type="dxa"/>
            <w:tcBorders>
              <w:top w:val="nil"/>
              <w:left w:val="nil"/>
              <w:bottom w:val="single" w:sz="4" w:space="0" w:color="auto"/>
              <w:right w:val="single" w:sz="8" w:space="0" w:color="auto"/>
            </w:tcBorders>
            <w:shd w:val="clear" w:color="auto" w:fill="auto"/>
            <w:vAlign w:val="bottom"/>
            <w:hideMark/>
          </w:tcPr>
          <w:p w14:paraId="1B9054CE"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7</w:t>
            </w:r>
          </w:p>
        </w:tc>
      </w:tr>
      <w:tr w:rsidR="00BD3DDE" w:rsidRPr="00BD3DDE" w14:paraId="6E45BCBA" w14:textId="77777777" w:rsidTr="00BD3DDE">
        <w:trPr>
          <w:trHeight w:val="300"/>
        </w:trPr>
        <w:tc>
          <w:tcPr>
            <w:tcW w:w="2960" w:type="dxa"/>
            <w:tcBorders>
              <w:top w:val="nil"/>
              <w:left w:val="single" w:sz="8" w:space="0" w:color="auto"/>
              <w:bottom w:val="single" w:sz="4" w:space="0" w:color="auto"/>
              <w:right w:val="single" w:sz="4" w:space="0" w:color="auto"/>
            </w:tcBorders>
            <w:shd w:val="clear" w:color="auto" w:fill="auto"/>
            <w:vAlign w:val="center"/>
            <w:hideMark/>
          </w:tcPr>
          <w:p w14:paraId="53CE801E" w14:textId="77777777" w:rsidR="00BD3DDE" w:rsidRPr="00BD3DDE" w:rsidRDefault="00BD3DDE" w:rsidP="00BD3DDE">
            <w:pPr>
              <w:spacing w:after="0" w:line="240" w:lineRule="auto"/>
              <w:rPr>
                <w:rFonts w:ascii="Calibri" w:eastAsia="Times New Roman" w:hAnsi="Calibri" w:cs="Calibri"/>
                <w:color w:val="000000"/>
              </w:rPr>
            </w:pPr>
            <w:r w:rsidRPr="00BD3DDE">
              <w:rPr>
                <w:rFonts w:ascii="Calibri" w:eastAsia="Times New Roman" w:hAnsi="Calibri" w:cs="Calibri"/>
                <w:color w:val="000000"/>
              </w:rPr>
              <w:t>Rozpočty</w:t>
            </w:r>
          </w:p>
        </w:tc>
        <w:tc>
          <w:tcPr>
            <w:tcW w:w="1660" w:type="dxa"/>
            <w:tcBorders>
              <w:top w:val="nil"/>
              <w:left w:val="nil"/>
              <w:bottom w:val="single" w:sz="4" w:space="0" w:color="auto"/>
              <w:right w:val="single" w:sz="4" w:space="0" w:color="auto"/>
            </w:tcBorders>
            <w:shd w:val="clear" w:color="auto" w:fill="auto"/>
            <w:vAlign w:val="bottom"/>
            <w:hideMark/>
          </w:tcPr>
          <w:p w14:paraId="3415D5F7"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13</w:t>
            </w:r>
          </w:p>
        </w:tc>
        <w:tc>
          <w:tcPr>
            <w:tcW w:w="1100" w:type="dxa"/>
            <w:tcBorders>
              <w:top w:val="nil"/>
              <w:left w:val="nil"/>
              <w:bottom w:val="single" w:sz="4" w:space="0" w:color="auto"/>
              <w:right w:val="single" w:sz="4" w:space="0" w:color="auto"/>
            </w:tcBorders>
            <w:shd w:val="clear" w:color="auto" w:fill="auto"/>
            <w:vAlign w:val="bottom"/>
            <w:hideMark/>
          </w:tcPr>
          <w:p w14:paraId="44BE411E"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5</w:t>
            </w:r>
          </w:p>
        </w:tc>
        <w:tc>
          <w:tcPr>
            <w:tcW w:w="1100" w:type="dxa"/>
            <w:tcBorders>
              <w:top w:val="nil"/>
              <w:left w:val="nil"/>
              <w:bottom w:val="single" w:sz="4" w:space="0" w:color="auto"/>
              <w:right w:val="single" w:sz="4" w:space="0" w:color="auto"/>
            </w:tcBorders>
            <w:shd w:val="clear" w:color="auto" w:fill="auto"/>
            <w:vAlign w:val="bottom"/>
            <w:hideMark/>
          </w:tcPr>
          <w:p w14:paraId="51D4F450"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c>
          <w:tcPr>
            <w:tcW w:w="1100" w:type="dxa"/>
            <w:tcBorders>
              <w:top w:val="nil"/>
              <w:left w:val="nil"/>
              <w:bottom w:val="single" w:sz="4" w:space="0" w:color="auto"/>
              <w:right w:val="single" w:sz="4" w:space="0" w:color="auto"/>
            </w:tcBorders>
            <w:shd w:val="clear" w:color="auto" w:fill="auto"/>
            <w:vAlign w:val="bottom"/>
            <w:hideMark/>
          </w:tcPr>
          <w:p w14:paraId="71AD87C9"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c>
          <w:tcPr>
            <w:tcW w:w="1100" w:type="dxa"/>
            <w:tcBorders>
              <w:top w:val="nil"/>
              <w:left w:val="nil"/>
              <w:bottom w:val="single" w:sz="4" w:space="0" w:color="auto"/>
              <w:right w:val="single" w:sz="4" w:space="0" w:color="auto"/>
            </w:tcBorders>
            <w:shd w:val="clear" w:color="auto" w:fill="auto"/>
            <w:vAlign w:val="bottom"/>
            <w:hideMark/>
          </w:tcPr>
          <w:p w14:paraId="293F2B59"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c>
          <w:tcPr>
            <w:tcW w:w="1100" w:type="dxa"/>
            <w:tcBorders>
              <w:top w:val="nil"/>
              <w:left w:val="nil"/>
              <w:bottom w:val="single" w:sz="4" w:space="0" w:color="auto"/>
              <w:right w:val="single" w:sz="8" w:space="0" w:color="auto"/>
            </w:tcBorders>
            <w:shd w:val="clear" w:color="auto" w:fill="auto"/>
            <w:vAlign w:val="bottom"/>
            <w:hideMark/>
          </w:tcPr>
          <w:p w14:paraId="776EBC96"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r>
      <w:tr w:rsidR="00BD3DDE" w:rsidRPr="00BD3DDE" w14:paraId="3265A143" w14:textId="77777777" w:rsidTr="00BD3DDE">
        <w:trPr>
          <w:trHeight w:val="300"/>
        </w:trPr>
        <w:tc>
          <w:tcPr>
            <w:tcW w:w="2960" w:type="dxa"/>
            <w:tcBorders>
              <w:top w:val="nil"/>
              <w:left w:val="single" w:sz="8" w:space="0" w:color="auto"/>
              <w:bottom w:val="single" w:sz="4" w:space="0" w:color="auto"/>
              <w:right w:val="single" w:sz="4" w:space="0" w:color="auto"/>
            </w:tcBorders>
            <w:shd w:val="clear" w:color="auto" w:fill="auto"/>
            <w:vAlign w:val="center"/>
            <w:hideMark/>
          </w:tcPr>
          <w:p w14:paraId="04661DB1" w14:textId="77777777" w:rsidR="00BD3DDE" w:rsidRPr="00BD3DDE" w:rsidRDefault="00BD3DDE" w:rsidP="00BD3DDE">
            <w:pPr>
              <w:spacing w:after="0" w:line="240" w:lineRule="auto"/>
              <w:rPr>
                <w:rFonts w:ascii="Calibri" w:eastAsia="Times New Roman" w:hAnsi="Calibri" w:cs="Calibri"/>
                <w:color w:val="000000"/>
              </w:rPr>
            </w:pPr>
            <w:r w:rsidRPr="00BD3DDE">
              <w:rPr>
                <w:rFonts w:ascii="Calibri" w:eastAsia="Times New Roman" w:hAnsi="Calibri" w:cs="Calibri"/>
                <w:color w:val="000000"/>
              </w:rPr>
              <w:t>Finance, pohledávky, závazky</w:t>
            </w:r>
          </w:p>
        </w:tc>
        <w:tc>
          <w:tcPr>
            <w:tcW w:w="1660" w:type="dxa"/>
            <w:tcBorders>
              <w:top w:val="nil"/>
              <w:left w:val="nil"/>
              <w:bottom w:val="single" w:sz="4" w:space="0" w:color="auto"/>
              <w:right w:val="single" w:sz="4" w:space="0" w:color="auto"/>
            </w:tcBorders>
            <w:shd w:val="clear" w:color="auto" w:fill="auto"/>
            <w:vAlign w:val="bottom"/>
            <w:hideMark/>
          </w:tcPr>
          <w:p w14:paraId="5C8DB4FD"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28</w:t>
            </w:r>
          </w:p>
        </w:tc>
        <w:tc>
          <w:tcPr>
            <w:tcW w:w="1100" w:type="dxa"/>
            <w:tcBorders>
              <w:top w:val="nil"/>
              <w:left w:val="nil"/>
              <w:bottom w:val="single" w:sz="4" w:space="0" w:color="auto"/>
              <w:right w:val="single" w:sz="4" w:space="0" w:color="auto"/>
            </w:tcBorders>
            <w:shd w:val="clear" w:color="auto" w:fill="auto"/>
            <w:vAlign w:val="bottom"/>
            <w:hideMark/>
          </w:tcPr>
          <w:p w14:paraId="436535C3"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20</w:t>
            </w:r>
          </w:p>
        </w:tc>
        <w:tc>
          <w:tcPr>
            <w:tcW w:w="1100" w:type="dxa"/>
            <w:tcBorders>
              <w:top w:val="nil"/>
              <w:left w:val="nil"/>
              <w:bottom w:val="single" w:sz="4" w:space="0" w:color="auto"/>
              <w:right w:val="single" w:sz="4" w:space="0" w:color="auto"/>
            </w:tcBorders>
            <w:shd w:val="clear" w:color="auto" w:fill="auto"/>
            <w:vAlign w:val="bottom"/>
            <w:hideMark/>
          </w:tcPr>
          <w:p w14:paraId="1CCC4A3E"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c>
          <w:tcPr>
            <w:tcW w:w="1100" w:type="dxa"/>
            <w:tcBorders>
              <w:top w:val="nil"/>
              <w:left w:val="nil"/>
              <w:bottom w:val="single" w:sz="4" w:space="0" w:color="auto"/>
              <w:right w:val="single" w:sz="4" w:space="0" w:color="auto"/>
            </w:tcBorders>
            <w:shd w:val="clear" w:color="auto" w:fill="auto"/>
            <w:vAlign w:val="bottom"/>
            <w:hideMark/>
          </w:tcPr>
          <w:p w14:paraId="6448DC2D"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c>
          <w:tcPr>
            <w:tcW w:w="1100" w:type="dxa"/>
            <w:tcBorders>
              <w:top w:val="nil"/>
              <w:left w:val="nil"/>
              <w:bottom w:val="single" w:sz="4" w:space="0" w:color="auto"/>
              <w:right w:val="single" w:sz="4" w:space="0" w:color="auto"/>
            </w:tcBorders>
            <w:shd w:val="clear" w:color="auto" w:fill="auto"/>
            <w:vAlign w:val="bottom"/>
            <w:hideMark/>
          </w:tcPr>
          <w:p w14:paraId="5A339844"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c>
          <w:tcPr>
            <w:tcW w:w="1100" w:type="dxa"/>
            <w:tcBorders>
              <w:top w:val="nil"/>
              <w:left w:val="nil"/>
              <w:bottom w:val="single" w:sz="4" w:space="0" w:color="auto"/>
              <w:right w:val="single" w:sz="8" w:space="0" w:color="auto"/>
            </w:tcBorders>
            <w:shd w:val="clear" w:color="auto" w:fill="auto"/>
            <w:vAlign w:val="bottom"/>
            <w:hideMark/>
          </w:tcPr>
          <w:p w14:paraId="08655474"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r>
      <w:tr w:rsidR="00BD3DDE" w:rsidRPr="00BD3DDE" w14:paraId="60E58313" w14:textId="77777777" w:rsidTr="00BD3DDE">
        <w:trPr>
          <w:trHeight w:val="300"/>
        </w:trPr>
        <w:tc>
          <w:tcPr>
            <w:tcW w:w="2960" w:type="dxa"/>
            <w:tcBorders>
              <w:top w:val="nil"/>
              <w:left w:val="single" w:sz="8" w:space="0" w:color="auto"/>
              <w:bottom w:val="single" w:sz="4" w:space="0" w:color="auto"/>
              <w:right w:val="single" w:sz="4" w:space="0" w:color="auto"/>
            </w:tcBorders>
            <w:shd w:val="clear" w:color="auto" w:fill="auto"/>
            <w:vAlign w:val="center"/>
            <w:hideMark/>
          </w:tcPr>
          <w:p w14:paraId="7FE846E0" w14:textId="77777777" w:rsidR="00BD3DDE" w:rsidRPr="00BD3DDE" w:rsidRDefault="00BD3DDE" w:rsidP="00BD3DDE">
            <w:pPr>
              <w:spacing w:after="0" w:line="240" w:lineRule="auto"/>
              <w:rPr>
                <w:rFonts w:ascii="Calibri" w:eastAsia="Times New Roman" w:hAnsi="Calibri" w:cs="Calibri"/>
                <w:color w:val="000000"/>
              </w:rPr>
            </w:pPr>
            <w:r w:rsidRPr="00BD3DDE">
              <w:rPr>
                <w:rFonts w:ascii="Calibri" w:eastAsia="Times New Roman" w:hAnsi="Calibri" w:cs="Calibri"/>
                <w:color w:val="000000"/>
              </w:rPr>
              <w:t>Cashflow</w:t>
            </w:r>
          </w:p>
        </w:tc>
        <w:tc>
          <w:tcPr>
            <w:tcW w:w="1660" w:type="dxa"/>
            <w:tcBorders>
              <w:top w:val="nil"/>
              <w:left w:val="nil"/>
              <w:bottom w:val="single" w:sz="4" w:space="0" w:color="auto"/>
              <w:right w:val="single" w:sz="4" w:space="0" w:color="auto"/>
            </w:tcBorders>
            <w:shd w:val="clear" w:color="auto" w:fill="auto"/>
            <w:vAlign w:val="bottom"/>
            <w:hideMark/>
          </w:tcPr>
          <w:p w14:paraId="0CF400C8"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10</w:t>
            </w:r>
          </w:p>
        </w:tc>
        <w:tc>
          <w:tcPr>
            <w:tcW w:w="1100" w:type="dxa"/>
            <w:tcBorders>
              <w:top w:val="nil"/>
              <w:left w:val="nil"/>
              <w:bottom w:val="single" w:sz="4" w:space="0" w:color="auto"/>
              <w:right w:val="single" w:sz="4" w:space="0" w:color="auto"/>
            </w:tcBorders>
            <w:shd w:val="clear" w:color="auto" w:fill="auto"/>
            <w:vAlign w:val="bottom"/>
            <w:hideMark/>
          </w:tcPr>
          <w:p w14:paraId="07CEA072"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6</w:t>
            </w:r>
          </w:p>
        </w:tc>
        <w:tc>
          <w:tcPr>
            <w:tcW w:w="1100" w:type="dxa"/>
            <w:tcBorders>
              <w:top w:val="nil"/>
              <w:left w:val="nil"/>
              <w:bottom w:val="single" w:sz="4" w:space="0" w:color="auto"/>
              <w:right w:val="single" w:sz="4" w:space="0" w:color="auto"/>
            </w:tcBorders>
            <w:shd w:val="clear" w:color="auto" w:fill="auto"/>
            <w:vAlign w:val="bottom"/>
            <w:hideMark/>
          </w:tcPr>
          <w:p w14:paraId="1CEDFA33"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1</w:t>
            </w:r>
          </w:p>
        </w:tc>
        <w:tc>
          <w:tcPr>
            <w:tcW w:w="1100" w:type="dxa"/>
            <w:tcBorders>
              <w:top w:val="nil"/>
              <w:left w:val="nil"/>
              <w:bottom w:val="single" w:sz="4" w:space="0" w:color="auto"/>
              <w:right w:val="single" w:sz="4" w:space="0" w:color="auto"/>
            </w:tcBorders>
            <w:shd w:val="clear" w:color="auto" w:fill="auto"/>
            <w:vAlign w:val="bottom"/>
            <w:hideMark/>
          </w:tcPr>
          <w:p w14:paraId="70A4469F"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1</w:t>
            </w:r>
          </w:p>
        </w:tc>
        <w:tc>
          <w:tcPr>
            <w:tcW w:w="1100" w:type="dxa"/>
            <w:tcBorders>
              <w:top w:val="nil"/>
              <w:left w:val="nil"/>
              <w:bottom w:val="single" w:sz="4" w:space="0" w:color="auto"/>
              <w:right w:val="single" w:sz="4" w:space="0" w:color="auto"/>
            </w:tcBorders>
            <w:shd w:val="clear" w:color="auto" w:fill="auto"/>
            <w:vAlign w:val="bottom"/>
            <w:hideMark/>
          </w:tcPr>
          <w:p w14:paraId="693648A1"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1</w:t>
            </w:r>
          </w:p>
        </w:tc>
        <w:tc>
          <w:tcPr>
            <w:tcW w:w="1100" w:type="dxa"/>
            <w:tcBorders>
              <w:top w:val="nil"/>
              <w:left w:val="nil"/>
              <w:bottom w:val="single" w:sz="4" w:space="0" w:color="auto"/>
              <w:right w:val="single" w:sz="8" w:space="0" w:color="auto"/>
            </w:tcBorders>
            <w:shd w:val="clear" w:color="auto" w:fill="auto"/>
            <w:vAlign w:val="bottom"/>
            <w:hideMark/>
          </w:tcPr>
          <w:p w14:paraId="628D46E4"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1</w:t>
            </w:r>
          </w:p>
        </w:tc>
      </w:tr>
      <w:tr w:rsidR="00BD3DDE" w:rsidRPr="00BD3DDE" w14:paraId="4F4A2995" w14:textId="77777777" w:rsidTr="00BD3DDE">
        <w:trPr>
          <w:trHeight w:val="300"/>
        </w:trPr>
        <w:tc>
          <w:tcPr>
            <w:tcW w:w="2960" w:type="dxa"/>
            <w:tcBorders>
              <w:top w:val="nil"/>
              <w:left w:val="single" w:sz="8" w:space="0" w:color="auto"/>
              <w:bottom w:val="single" w:sz="4" w:space="0" w:color="auto"/>
              <w:right w:val="single" w:sz="4" w:space="0" w:color="auto"/>
            </w:tcBorders>
            <w:shd w:val="clear" w:color="auto" w:fill="auto"/>
            <w:vAlign w:val="center"/>
            <w:hideMark/>
          </w:tcPr>
          <w:p w14:paraId="5FE25F78" w14:textId="77777777" w:rsidR="00BD3DDE" w:rsidRPr="00BD3DDE" w:rsidRDefault="00BD3DDE" w:rsidP="00BD3DDE">
            <w:pPr>
              <w:spacing w:after="0" w:line="240" w:lineRule="auto"/>
              <w:rPr>
                <w:rFonts w:ascii="Calibri" w:eastAsia="Times New Roman" w:hAnsi="Calibri" w:cs="Calibri"/>
                <w:color w:val="000000"/>
              </w:rPr>
            </w:pPr>
            <w:r w:rsidRPr="00BD3DDE">
              <w:rPr>
                <w:rFonts w:ascii="Calibri" w:eastAsia="Times New Roman" w:hAnsi="Calibri" w:cs="Calibri"/>
                <w:color w:val="000000"/>
              </w:rPr>
              <w:t>Pokladna</w:t>
            </w:r>
          </w:p>
        </w:tc>
        <w:tc>
          <w:tcPr>
            <w:tcW w:w="1660" w:type="dxa"/>
            <w:tcBorders>
              <w:top w:val="nil"/>
              <w:left w:val="nil"/>
              <w:bottom w:val="single" w:sz="4" w:space="0" w:color="auto"/>
              <w:right w:val="single" w:sz="4" w:space="0" w:color="auto"/>
            </w:tcBorders>
            <w:shd w:val="clear" w:color="auto" w:fill="auto"/>
            <w:vAlign w:val="bottom"/>
            <w:hideMark/>
          </w:tcPr>
          <w:p w14:paraId="0A756A32"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30</w:t>
            </w:r>
          </w:p>
        </w:tc>
        <w:tc>
          <w:tcPr>
            <w:tcW w:w="1100" w:type="dxa"/>
            <w:tcBorders>
              <w:top w:val="nil"/>
              <w:left w:val="nil"/>
              <w:bottom w:val="single" w:sz="4" w:space="0" w:color="auto"/>
              <w:right w:val="single" w:sz="4" w:space="0" w:color="auto"/>
            </w:tcBorders>
            <w:shd w:val="clear" w:color="auto" w:fill="auto"/>
            <w:vAlign w:val="bottom"/>
            <w:hideMark/>
          </w:tcPr>
          <w:p w14:paraId="5577AD58"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18</w:t>
            </w:r>
          </w:p>
        </w:tc>
        <w:tc>
          <w:tcPr>
            <w:tcW w:w="1100" w:type="dxa"/>
            <w:tcBorders>
              <w:top w:val="nil"/>
              <w:left w:val="nil"/>
              <w:bottom w:val="single" w:sz="4" w:space="0" w:color="auto"/>
              <w:right w:val="single" w:sz="4" w:space="0" w:color="auto"/>
            </w:tcBorders>
            <w:shd w:val="clear" w:color="auto" w:fill="auto"/>
            <w:vAlign w:val="bottom"/>
            <w:hideMark/>
          </w:tcPr>
          <w:p w14:paraId="6B41F71C"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3</w:t>
            </w:r>
          </w:p>
        </w:tc>
        <w:tc>
          <w:tcPr>
            <w:tcW w:w="1100" w:type="dxa"/>
            <w:tcBorders>
              <w:top w:val="nil"/>
              <w:left w:val="nil"/>
              <w:bottom w:val="single" w:sz="4" w:space="0" w:color="auto"/>
              <w:right w:val="single" w:sz="4" w:space="0" w:color="auto"/>
            </w:tcBorders>
            <w:shd w:val="clear" w:color="auto" w:fill="auto"/>
            <w:vAlign w:val="bottom"/>
            <w:hideMark/>
          </w:tcPr>
          <w:p w14:paraId="5CB1EDD3"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3</w:t>
            </w:r>
          </w:p>
        </w:tc>
        <w:tc>
          <w:tcPr>
            <w:tcW w:w="1100" w:type="dxa"/>
            <w:tcBorders>
              <w:top w:val="nil"/>
              <w:left w:val="nil"/>
              <w:bottom w:val="single" w:sz="4" w:space="0" w:color="auto"/>
              <w:right w:val="single" w:sz="4" w:space="0" w:color="auto"/>
            </w:tcBorders>
            <w:shd w:val="clear" w:color="auto" w:fill="auto"/>
            <w:vAlign w:val="bottom"/>
            <w:hideMark/>
          </w:tcPr>
          <w:p w14:paraId="30FD8CD9"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3</w:t>
            </w:r>
          </w:p>
        </w:tc>
        <w:tc>
          <w:tcPr>
            <w:tcW w:w="1100" w:type="dxa"/>
            <w:tcBorders>
              <w:top w:val="nil"/>
              <w:left w:val="nil"/>
              <w:bottom w:val="single" w:sz="4" w:space="0" w:color="auto"/>
              <w:right w:val="single" w:sz="8" w:space="0" w:color="auto"/>
            </w:tcBorders>
            <w:shd w:val="clear" w:color="auto" w:fill="auto"/>
            <w:vAlign w:val="bottom"/>
            <w:hideMark/>
          </w:tcPr>
          <w:p w14:paraId="0A112878"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3</w:t>
            </w:r>
          </w:p>
        </w:tc>
      </w:tr>
      <w:tr w:rsidR="00BD3DDE" w:rsidRPr="00BD3DDE" w14:paraId="6485460A" w14:textId="77777777" w:rsidTr="00BD3DDE">
        <w:trPr>
          <w:trHeight w:val="300"/>
        </w:trPr>
        <w:tc>
          <w:tcPr>
            <w:tcW w:w="2960" w:type="dxa"/>
            <w:tcBorders>
              <w:top w:val="nil"/>
              <w:left w:val="single" w:sz="8" w:space="0" w:color="auto"/>
              <w:bottom w:val="single" w:sz="4" w:space="0" w:color="auto"/>
              <w:right w:val="single" w:sz="4" w:space="0" w:color="auto"/>
            </w:tcBorders>
            <w:shd w:val="clear" w:color="auto" w:fill="auto"/>
            <w:vAlign w:val="center"/>
            <w:hideMark/>
          </w:tcPr>
          <w:p w14:paraId="6B2A167D" w14:textId="77777777" w:rsidR="00BD3DDE" w:rsidRPr="00BD3DDE" w:rsidRDefault="00BD3DDE" w:rsidP="00BD3DDE">
            <w:pPr>
              <w:spacing w:after="0" w:line="240" w:lineRule="auto"/>
              <w:rPr>
                <w:rFonts w:ascii="Calibri" w:eastAsia="Times New Roman" w:hAnsi="Calibri" w:cs="Calibri"/>
                <w:color w:val="000000"/>
              </w:rPr>
            </w:pPr>
            <w:r w:rsidRPr="00BD3DDE">
              <w:rPr>
                <w:rFonts w:ascii="Calibri" w:eastAsia="Times New Roman" w:hAnsi="Calibri" w:cs="Calibri"/>
                <w:color w:val="000000"/>
              </w:rPr>
              <w:t>Banka</w:t>
            </w:r>
          </w:p>
        </w:tc>
        <w:tc>
          <w:tcPr>
            <w:tcW w:w="1660" w:type="dxa"/>
            <w:tcBorders>
              <w:top w:val="nil"/>
              <w:left w:val="nil"/>
              <w:bottom w:val="single" w:sz="4" w:space="0" w:color="auto"/>
              <w:right w:val="single" w:sz="4" w:space="0" w:color="auto"/>
            </w:tcBorders>
            <w:shd w:val="clear" w:color="auto" w:fill="auto"/>
            <w:vAlign w:val="bottom"/>
            <w:hideMark/>
          </w:tcPr>
          <w:p w14:paraId="48AD9FB0"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16</w:t>
            </w:r>
          </w:p>
        </w:tc>
        <w:tc>
          <w:tcPr>
            <w:tcW w:w="1100" w:type="dxa"/>
            <w:tcBorders>
              <w:top w:val="nil"/>
              <w:left w:val="nil"/>
              <w:bottom w:val="single" w:sz="4" w:space="0" w:color="auto"/>
              <w:right w:val="single" w:sz="4" w:space="0" w:color="auto"/>
            </w:tcBorders>
            <w:shd w:val="clear" w:color="auto" w:fill="auto"/>
            <w:vAlign w:val="bottom"/>
            <w:hideMark/>
          </w:tcPr>
          <w:p w14:paraId="47D3FA87"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8</w:t>
            </w:r>
          </w:p>
        </w:tc>
        <w:tc>
          <w:tcPr>
            <w:tcW w:w="1100" w:type="dxa"/>
            <w:tcBorders>
              <w:top w:val="nil"/>
              <w:left w:val="nil"/>
              <w:bottom w:val="single" w:sz="4" w:space="0" w:color="auto"/>
              <w:right w:val="single" w:sz="4" w:space="0" w:color="auto"/>
            </w:tcBorders>
            <w:shd w:val="clear" w:color="auto" w:fill="auto"/>
            <w:vAlign w:val="bottom"/>
            <w:hideMark/>
          </w:tcPr>
          <w:p w14:paraId="2A3EF3D9"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c>
          <w:tcPr>
            <w:tcW w:w="1100" w:type="dxa"/>
            <w:tcBorders>
              <w:top w:val="nil"/>
              <w:left w:val="nil"/>
              <w:bottom w:val="single" w:sz="4" w:space="0" w:color="auto"/>
              <w:right w:val="single" w:sz="4" w:space="0" w:color="auto"/>
            </w:tcBorders>
            <w:shd w:val="clear" w:color="auto" w:fill="auto"/>
            <w:vAlign w:val="bottom"/>
            <w:hideMark/>
          </w:tcPr>
          <w:p w14:paraId="4C1D8766"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c>
          <w:tcPr>
            <w:tcW w:w="1100" w:type="dxa"/>
            <w:tcBorders>
              <w:top w:val="nil"/>
              <w:left w:val="nil"/>
              <w:bottom w:val="single" w:sz="4" w:space="0" w:color="auto"/>
              <w:right w:val="single" w:sz="4" w:space="0" w:color="auto"/>
            </w:tcBorders>
            <w:shd w:val="clear" w:color="auto" w:fill="auto"/>
            <w:vAlign w:val="bottom"/>
            <w:hideMark/>
          </w:tcPr>
          <w:p w14:paraId="23E03D68"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c>
          <w:tcPr>
            <w:tcW w:w="1100" w:type="dxa"/>
            <w:tcBorders>
              <w:top w:val="nil"/>
              <w:left w:val="nil"/>
              <w:bottom w:val="single" w:sz="4" w:space="0" w:color="auto"/>
              <w:right w:val="single" w:sz="8" w:space="0" w:color="auto"/>
            </w:tcBorders>
            <w:shd w:val="clear" w:color="auto" w:fill="auto"/>
            <w:vAlign w:val="bottom"/>
            <w:hideMark/>
          </w:tcPr>
          <w:p w14:paraId="6CA08117"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r>
      <w:tr w:rsidR="00BD3DDE" w:rsidRPr="00BD3DDE" w14:paraId="04A3750A" w14:textId="77777777" w:rsidTr="00BD3DDE">
        <w:trPr>
          <w:trHeight w:val="300"/>
        </w:trPr>
        <w:tc>
          <w:tcPr>
            <w:tcW w:w="2960" w:type="dxa"/>
            <w:tcBorders>
              <w:top w:val="nil"/>
              <w:left w:val="single" w:sz="8" w:space="0" w:color="auto"/>
              <w:bottom w:val="single" w:sz="4" w:space="0" w:color="auto"/>
              <w:right w:val="single" w:sz="4" w:space="0" w:color="auto"/>
            </w:tcBorders>
            <w:shd w:val="clear" w:color="auto" w:fill="auto"/>
            <w:vAlign w:val="center"/>
            <w:hideMark/>
          </w:tcPr>
          <w:p w14:paraId="67DCE30B" w14:textId="77777777" w:rsidR="00BD3DDE" w:rsidRPr="00BD3DDE" w:rsidRDefault="00BD3DDE" w:rsidP="00BD3DDE">
            <w:pPr>
              <w:spacing w:after="0" w:line="240" w:lineRule="auto"/>
              <w:rPr>
                <w:rFonts w:ascii="Calibri" w:eastAsia="Times New Roman" w:hAnsi="Calibri" w:cs="Calibri"/>
                <w:color w:val="000000"/>
              </w:rPr>
            </w:pPr>
            <w:r w:rsidRPr="00BD3DDE">
              <w:rPr>
                <w:rFonts w:ascii="Calibri" w:eastAsia="Times New Roman" w:hAnsi="Calibri" w:cs="Calibri"/>
                <w:color w:val="000000"/>
              </w:rPr>
              <w:t>Evidence majetku</w:t>
            </w:r>
          </w:p>
        </w:tc>
        <w:tc>
          <w:tcPr>
            <w:tcW w:w="1660" w:type="dxa"/>
            <w:tcBorders>
              <w:top w:val="nil"/>
              <w:left w:val="nil"/>
              <w:bottom w:val="single" w:sz="4" w:space="0" w:color="auto"/>
              <w:right w:val="single" w:sz="4" w:space="0" w:color="auto"/>
            </w:tcBorders>
            <w:shd w:val="clear" w:color="auto" w:fill="auto"/>
            <w:vAlign w:val="bottom"/>
            <w:hideMark/>
          </w:tcPr>
          <w:p w14:paraId="1FFF0F0A"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14</w:t>
            </w:r>
          </w:p>
        </w:tc>
        <w:tc>
          <w:tcPr>
            <w:tcW w:w="1100" w:type="dxa"/>
            <w:tcBorders>
              <w:top w:val="nil"/>
              <w:left w:val="nil"/>
              <w:bottom w:val="single" w:sz="4" w:space="0" w:color="auto"/>
              <w:right w:val="single" w:sz="4" w:space="0" w:color="auto"/>
            </w:tcBorders>
            <w:shd w:val="clear" w:color="auto" w:fill="auto"/>
            <w:vAlign w:val="bottom"/>
            <w:hideMark/>
          </w:tcPr>
          <w:p w14:paraId="16F0B7A5"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6</w:t>
            </w:r>
          </w:p>
        </w:tc>
        <w:tc>
          <w:tcPr>
            <w:tcW w:w="1100" w:type="dxa"/>
            <w:tcBorders>
              <w:top w:val="nil"/>
              <w:left w:val="nil"/>
              <w:bottom w:val="single" w:sz="4" w:space="0" w:color="auto"/>
              <w:right w:val="single" w:sz="4" w:space="0" w:color="auto"/>
            </w:tcBorders>
            <w:shd w:val="clear" w:color="auto" w:fill="auto"/>
            <w:vAlign w:val="bottom"/>
            <w:hideMark/>
          </w:tcPr>
          <w:p w14:paraId="2BC1F395"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c>
          <w:tcPr>
            <w:tcW w:w="1100" w:type="dxa"/>
            <w:tcBorders>
              <w:top w:val="nil"/>
              <w:left w:val="nil"/>
              <w:bottom w:val="single" w:sz="4" w:space="0" w:color="auto"/>
              <w:right w:val="single" w:sz="4" w:space="0" w:color="auto"/>
            </w:tcBorders>
            <w:shd w:val="clear" w:color="auto" w:fill="auto"/>
            <w:vAlign w:val="bottom"/>
            <w:hideMark/>
          </w:tcPr>
          <w:p w14:paraId="4AAA6F46"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c>
          <w:tcPr>
            <w:tcW w:w="1100" w:type="dxa"/>
            <w:tcBorders>
              <w:top w:val="nil"/>
              <w:left w:val="nil"/>
              <w:bottom w:val="single" w:sz="4" w:space="0" w:color="auto"/>
              <w:right w:val="single" w:sz="4" w:space="0" w:color="auto"/>
            </w:tcBorders>
            <w:shd w:val="clear" w:color="auto" w:fill="auto"/>
            <w:vAlign w:val="bottom"/>
            <w:hideMark/>
          </w:tcPr>
          <w:p w14:paraId="077BA999"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c>
          <w:tcPr>
            <w:tcW w:w="1100" w:type="dxa"/>
            <w:tcBorders>
              <w:top w:val="nil"/>
              <w:left w:val="nil"/>
              <w:bottom w:val="single" w:sz="4" w:space="0" w:color="auto"/>
              <w:right w:val="single" w:sz="8" w:space="0" w:color="auto"/>
            </w:tcBorders>
            <w:shd w:val="clear" w:color="auto" w:fill="auto"/>
            <w:vAlign w:val="bottom"/>
            <w:hideMark/>
          </w:tcPr>
          <w:p w14:paraId="2E260BE7"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r>
      <w:tr w:rsidR="00BD3DDE" w:rsidRPr="00BD3DDE" w14:paraId="4A6BE8F9" w14:textId="77777777" w:rsidTr="00BD3DDE">
        <w:trPr>
          <w:trHeight w:val="300"/>
        </w:trPr>
        <w:tc>
          <w:tcPr>
            <w:tcW w:w="2960" w:type="dxa"/>
            <w:tcBorders>
              <w:top w:val="nil"/>
              <w:left w:val="single" w:sz="8" w:space="0" w:color="auto"/>
              <w:bottom w:val="single" w:sz="4" w:space="0" w:color="auto"/>
              <w:right w:val="single" w:sz="4" w:space="0" w:color="auto"/>
            </w:tcBorders>
            <w:shd w:val="clear" w:color="auto" w:fill="auto"/>
            <w:vAlign w:val="center"/>
            <w:hideMark/>
          </w:tcPr>
          <w:p w14:paraId="0DCDA520" w14:textId="77777777" w:rsidR="00BD3DDE" w:rsidRPr="00BD3DDE" w:rsidRDefault="00BD3DDE" w:rsidP="00BD3DDE">
            <w:pPr>
              <w:spacing w:after="0" w:line="240" w:lineRule="auto"/>
              <w:rPr>
                <w:rFonts w:ascii="Calibri" w:eastAsia="Times New Roman" w:hAnsi="Calibri" w:cs="Calibri"/>
                <w:color w:val="000000"/>
              </w:rPr>
            </w:pPr>
            <w:r w:rsidRPr="00BD3DDE">
              <w:rPr>
                <w:rFonts w:ascii="Calibri" w:eastAsia="Times New Roman" w:hAnsi="Calibri" w:cs="Calibri"/>
                <w:color w:val="000000"/>
              </w:rPr>
              <w:t>Sklady</w:t>
            </w:r>
          </w:p>
        </w:tc>
        <w:tc>
          <w:tcPr>
            <w:tcW w:w="1660" w:type="dxa"/>
            <w:tcBorders>
              <w:top w:val="nil"/>
              <w:left w:val="nil"/>
              <w:bottom w:val="single" w:sz="4" w:space="0" w:color="auto"/>
              <w:right w:val="single" w:sz="4" w:space="0" w:color="auto"/>
            </w:tcBorders>
            <w:shd w:val="clear" w:color="auto" w:fill="auto"/>
            <w:vAlign w:val="bottom"/>
            <w:hideMark/>
          </w:tcPr>
          <w:p w14:paraId="254481B6"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30</w:t>
            </w:r>
          </w:p>
        </w:tc>
        <w:tc>
          <w:tcPr>
            <w:tcW w:w="1100" w:type="dxa"/>
            <w:tcBorders>
              <w:top w:val="nil"/>
              <w:left w:val="nil"/>
              <w:bottom w:val="single" w:sz="4" w:space="0" w:color="auto"/>
              <w:right w:val="single" w:sz="4" w:space="0" w:color="auto"/>
            </w:tcBorders>
            <w:shd w:val="clear" w:color="auto" w:fill="auto"/>
            <w:vAlign w:val="bottom"/>
            <w:hideMark/>
          </w:tcPr>
          <w:p w14:paraId="5030E8BA"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14</w:t>
            </w:r>
          </w:p>
        </w:tc>
        <w:tc>
          <w:tcPr>
            <w:tcW w:w="1100" w:type="dxa"/>
            <w:tcBorders>
              <w:top w:val="nil"/>
              <w:left w:val="nil"/>
              <w:bottom w:val="single" w:sz="4" w:space="0" w:color="auto"/>
              <w:right w:val="single" w:sz="4" w:space="0" w:color="auto"/>
            </w:tcBorders>
            <w:shd w:val="clear" w:color="auto" w:fill="auto"/>
            <w:vAlign w:val="bottom"/>
            <w:hideMark/>
          </w:tcPr>
          <w:p w14:paraId="7F5CF797"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4</w:t>
            </w:r>
          </w:p>
        </w:tc>
        <w:tc>
          <w:tcPr>
            <w:tcW w:w="1100" w:type="dxa"/>
            <w:tcBorders>
              <w:top w:val="nil"/>
              <w:left w:val="nil"/>
              <w:bottom w:val="single" w:sz="4" w:space="0" w:color="auto"/>
              <w:right w:val="single" w:sz="4" w:space="0" w:color="auto"/>
            </w:tcBorders>
            <w:shd w:val="clear" w:color="auto" w:fill="auto"/>
            <w:vAlign w:val="bottom"/>
            <w:hideMark/>
          </w:tcPr>
          <w:p w14:paraId="2C935BC2"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4</w:t>
            </w:r>
          </w:p>
        </w:tc>
        <w:tc>
          <w:tcPr>
            <w:tcW w:w="1100" w:type="dxa"/>
            <w:tcBorders>
              <w:top w:val="nil"/>
              <w:left w:val="nil"/>
              <w:bottom w:val="single" w:sz="4" w:space="0" w:color="auto"/>
              <w:right w:val="single" w:sz="4" w:space="0" w:color="auto"/>
            </w:tcBorders>
            <w:shd w:val="clear" w:color="auto" w:fill="auto"/>
            <w:vAlign w:val="bottom"/>
            <w:hideMark/>
          </w:tcPr>
          <w:p w14:paraId="2C33FDB7"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4</w:t>
            </w:r>
          </w:p>
        </w:tc>
        <w:tc>
          <w:tcPr>
            <w:tcW w:w="1100" w:type="dxa"/>
            <w:tcBorders>
              <w:top w:val="nil"/>
              <w:left w:val="nil"/>
              <w:bottom w:val="single" w:sz="4" w:space="0" w:color="auto"/>
              <w:right w:val="single" w:sz="8" w:space="0" w:color="auto"/>
            </w:tcBorders>
            <w:shd w:val="clear" w:color="auto" w:fill="auto"/>
            <w:vAlign w:val="bottom"/>
            <w:hideMark/>
          </w:tcPr>
          <w:p w14:paraId="61991FF5"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4</w:t>
            </w:r>
          </w:p>
        </w:tc>
      </w:tr>
      <w:tr w:rsidR="00BD3DDE" w:rsidRPr="00BD3DDE" w14:paraId="5B066241" w14:textId="77777777" w:rsidTr="00BD3DDE">
        <w:trPr>
          <w:trHeight w:val="300"/>
        </w:trPr>
        <w:tc>
          <w:tcPr>
            <w:tcW w:w="2960" w:type="dxa"/>
            <w:tcBorders>
              <w:top w:val="nil"/>
              <w:left w:val="single" w:sz="8" w:space="0" w:color="auto"/>
              <w:bottom w:val="single" w:sz="4" w:space="0" w:color="auto"/>
              <w:right w:val="single" w:sz="4" w:space="0" w:color="auto"/>
            </w:tcBorders>
            <w:shd w:val="clear" w:color="auto" w:fill="auto"/>
            <w:vAlign w:val="center"/>
            <w:hideMark/>
          </w:tcPr>
          <w:p w14:paraId="28D572AC" w14:textId="77777777" w:rsidR="00BD3DDE" w:rsidRPr="00BD3DDE" w:rsidRDefault="00BD3DDE" w:rsidP="00BD3DDE">
            <w:pPr>
              <w:spacing w:after="0" w:line="240" w:lineRule="auto"/>
              <w:rPr>
                <w:rFonts w:ascii="Calibri" w:eastAsia="Times New Roman" w:hAnsi="Calibri" w:cs="Calibri"/>
                <w:color w:val="000000"/>
              </w:rPr>
            </w:pPr>
            <w:r w:rsidRPr="00BD3DDE">
              <w:rPr>
                <w:rFonts w:ascii="Calibri" w:eastAsia="Times New Roman" w:hAnsi="Calibri" w:cs="Calibri"/>
                <w:color w:val="000000"/>
              </w:rPr>
              <w:t>Manažerské výstupy</w:t>
            </w:r>
          </w:p>
        </w:tc>
        <w:tc>
          <w:tcPr>
            <w:tcW w:w="1660" w:type="dxa"/>
            <w:tcBorders>
              <w:top w:val="nil"/>
              <w:left w:val="nil"/>
              <w:bottom w:val="single" w:sz="4" w:space="0" w:color="auto"/>
              <w:right w:val="single" w:sz="4" w:space="0" w:color="auto"/>
            </w:tcBorders>
            <w:shd w:val="clear" w:color="auto" w:fill="auto"/>
            <w:vAlign w:val="bottom"/>
            <w:hideMark/>
          </w:tcPr>
          <w:p w14:paraId="1F9CFEA3"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13</w:t>
            </w:r>
          </w:p>
        </w:tc>
        <w:tc>
          <w:tcPr>
            <w:tcW w:w="1100" w:type="dxa"/>
            <w:tcBorders>
              <w:top w:val="nil"/>
              <w:left w:val="nil"/>
              <w:bottom w:val="single" w:sz="4" w:space="0" w:color="auto"/>
              <w:right w:val="single" w:sz="4" w:space="0" w:color="auto"/>
            </w:tcBorders>
            <w:shd w:val="clear" w:color="auto" w:fill="auto"/>
            <w:vAlign w:val="bottom"/>
            <w:hideMark/>
          </w:tcPr>
          <w:p w14:paraId="64E177FF"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5</w:t>
            </w:r>
          </w:p>
        </w:tc>
        <w:tc>
          <w:tcPr>
            <w:tcW w:w="1100" w:type="dxa"/>
            <w:tcBorders>
              <w:top w:val="nil"/>
              <w:left w:val="nil"/>
              <w:bottom w:val="single" w:sz="4" w:space="0" w:color="auto"/>
              <w:right w:val="single" w:sz="4" w:space="0" w:color="auto"/>
            </w:tcBorders>
            <w:shd w:val="clear" w:color="auto" w:fill="auto"/>
            <w:vAlign w:val="bottom"/>
            <w:hideMark/>
          </w:tcPr>
          <w:p w14:paraId="38C56819"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c>
          <w:tcPr>
            <w:tcW w:w="1100" w:type="dxa"/>
            <w:tcBorders>
              <w:top w:val="nil"/>
              <w:left w:val="nil"/>
              <w:bottom w:val="single" w:sz="4" w:space="0" w:color="auto"/>
              <w:right w:val="single" w:sz="4" w:space="0" w:color="auto"/>
            </w:tcBorders>
            <w:shd w:val="clear" w:color="auto" w:fill="auto"/>
            <w:vAlign w:val="bottom"/>
            <w:hideMark/>
          </w:tcPr>
          <w:p w14:paraId="08376798"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c>
          <w:tcPr>
            <w:tcW w:w="1100" w:type="dxa"/>
            <w:tcBorders>
              <w:top w:val="nil"/>
              <w:left w:val="nil"/>
              <w:bottom w:val="single" w:sz="4" w:space="0" w:color="auto"/>
              <w:right w:val="single" w:sz="4" w:space="0" w:color="auto"/>
            </w:tcBorders>
            <w:shd w:val="clear" w:color="auto" w:fill="auto"/>
            <w:vAlign w:val="bottom"/>
            <w:hideMark/>
          </w:tcPr>
          <w:p w14:paraId="508DE3E5"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c>
          <w:tcPr>
            <w:tcW w:w="1100" w:type="dxa"/>
            <w:tcBorders>
              <w:top w:val="nil"/>
              <w:left w:val="nil"/>
              <w:bottom w:val="single" w:sz="4" w:space="0" w:color="auto"/>
              <w:right w:val="single" w:sz="8" w:space="0" w:color="auto"/>
            </w:tcBorders>
            <w:shd w:val="clear" w:color="auto" w:fill="auto"/>
            <w:vAlign w:val="bottom"/>
            <w:hideMark/>
          </w:tcPr>
          <w:p w14:paraId="6E6CB270"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2</w:t>
            </w:r>
          </w:p>
        </w:tc>
      </w:tr>
      <w:tr w:rsidR="00BD3DDE" w:rsidRPr="00BD3DDE" w14:paraId="1BC62209" w14:textId="77777777" w:rsidTr="00BD3DDE">
        <w:trPr>
          <w:trHeight w:val="300"/>
        </w:trPr>
        <w:tc>
          <w:tcPr>
            <w:tcW w:w="10120" w:type="dxa"/>
            <w:gridSpan w:val="7"/>
            <w:tcBorders>
              <w:top w:val="single" w:sz="4" w:space="0" w:color="auto"/>
              <w:left w:val="single" w:sz="8" w:space="0" w:color="auto"/>
              <w:bottom w:val="single" w:sz="4" w:space="0" w:color="auto"/>
              <w:right w:val="single" w:sz="8" w:space="0" w:color="000000"/>
            </w:tcBorders>
            <w:shd w:val="clear" w:color="000000" w:fill="D9E1F2"/>
            <w:vAlign w:val="center"/>
            <w:hideMark/>
          </w:tcPr>
          <w:p w14:paraId="1EF4434A" w14:textId="77777777" w:rsidR="00BD3DDE" w:rsidRPr="00BD3DDE" w:rsidRDefault="00BD3DDE" w:rsidP="00BD3DDE">
            <w:pPr>
              <w:spacing w:after="0" w:line="240" w:lineRule="auto"/>
              <w:rPr>
                <w:rFonts w:ascii="Calibri" w:eastAsia="Times New Roman" w:hAnsi="Calibri" w:cs="Calibri"/>
                <w:b/>
                <w:bCs/>
                <w:color w:val="000000"/>
              </w:rPr>
            </w:pPr>
            <w:r w:rsidRPr="00BD3DDE">
              <w:rPr>
                <w:rFonts w:ascii="Calibri" w:eastAsia="Times New Roman" w:hAnsi="Calibri" w:cs="Calibri"/>
                <w:b/>
                <w:bCs/>
                <w:color w:val="000000"/>
              </w:rPr>
              <w:t>Logistika</w:t>
            </w:r>
          </w:p>
        </w:tc>
      </w:tr>
      <w:tr w:rsidR="00BD3DDE" w:rsidRPr="00BD3DDE" w14:paraId="39A92134" w14:textId="77777777" w:rsidTr="00BD3DDE">
        <w:trPr>
          <w:trHeight w:val="600"/>
        </w:trPr>
        <w:tc>
          <w:tcPr>
            <w:tcW w:w="2960" w:type="dxa"/>
            <w:vMerge w:val="restart"/>
            <w:tcBorders>
              <w:top w:val="nil"/>
              <w:left w:val="single" w:sz="8" w:space="0" w:color="auto"/>
              <w:bottom w:val="single" w:sz="4" w:space="0" w:color="auto"/>
              <w:right w:val="single" w:sz="4" w:space="0" w:color="auto"/>
            </w:tcBorders>
            <w:shd w:val="clear" w:color="auto" w:fill="auto"/>
            <w:vAlign w:val="center"/>
            <w:hideMark/>
          </w:tcPr>
          <w:p w14:paraId="1B1476EF" w14:textId="77777777" w:rsidR="00BD3DDE" w:rsidRPr="00BD3DDE" w:rsidRDefault="00BD3DDE" w:rsidP="00BD3DDE">
            <w:pPr>
              <w:spacing w:after="0" w:line="240" w:lineRule="auto"/>
              <w:rPr>
                <w:rFonts w:ascii="Calibri" w:eastAsia="Times New Roman" w:hAnsi="Calibri" w:cs="Calibri"/>
                <w:b/>
                <w:bCs/>
                <w:color w:val="000000"/>
              </w:rPr>
            </w:pPr>
            <w:r w:rsidRPr="00BD3DDE">
              <w:rPr>
                <w:rFonts w:ascii="Calibri" w:eastAsia="Times New Roman" w:hAnsi="Calibri" w:cs="Calibri"/>
                <w:b/>
                <w:bCs/>
                <w:color w:val="000000"/>
              </w:rPr>
              <w:t>Centrální logistické agendy</w:t>
            </w:r>
          </w:p>
        </w:tc>
        <w:tc>
          <w:tcPr>
            <w:tcW w:w="1660" w:type="dxa"/>
            <w:tcBorders>
              <w:top w:val="nil"/>
              <w:left w:val="nil"/>
              <w:bottom w:val="single" w:sz="4" w:space="0" w:color="auto"/>
              <w:right w:val="single" w:sz="4" w:space="0" w:color="auto"/>
            </w:tcBorders>
            <w:shd w:val="clear" w:color="auto" w:fill="auto"/>
            <w:vAlign w:val="bottom"/>
            <w:hideMark/>
          </w:tcPr>
          <w:p w14:paraId="7B23631F"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100</w:t>
            </w:r>
          </w:p>
        </w:tc>
        <w:tc>
          <w:tcPr>
            <w:tcW w:w="5500" w:type="dxa"/>
            <w:gridSpan w:val="5"/>
            <w:tcBorders>
              <w:top w:val="single" w:sz="4" w:space="0" w:color="auto"/>
              <w:left w:val="nil"/>
              <w:bottom w:val="single" w:sz="4" w:space="0" w:color="auto"/>
              <w:right w:val="single" w:sz="8" w:space="0" w:color="000000"/>
            </w:tcBorders>
            <w:shd w:val="clear" w:color="auto" w:fill="auto"/>
            <w:vAlign w:val="bottom"/>
            <w:hideMark/>
          </w:tcPr>
          <w:p w14:paraId="179E943A" w14:textId="77777777" w:rsidR="00BD3DDE" w:rsidRPr="00BD3DDE" w:rsidRDefault="00BD3DDE" w:rsidP="00BD3DDE">
            <w:pPr>
              <w:spacing w:after="0" w:line="240" w:lineRule="auto"/>
              <w:rPr>
                <w:rFonts w:ascii="Calibri" w:eastAsia="Times New Roman" w:hAnsi="Calibri" w:cs="Calibri"/>
                <w:color w:val="000000"/>
              </w:rPr>
            </w:pPr>
            <w:r w:rsidRPr="00BD3DDE">
              <w:rPr>
                <w:rFonts w:ascii="Calibri" w:eastAsia="Times New Roman" w:hAnsi="Calibri" w:cs="Calibri"/>
                <w:color w:val="000000"/>
              </w:rPr>
              <w:t xml:space="preserve">modul </w:t>
            </w:r>
            <w:r w:rsidRPr="00F13B51">
              <w:rPr>
                <w:rFonts w:ascii="Calibri" w:eastAsia="Times New Roman" w:hAnsi="Calibri" w:cs="Calibri"/>
                <w:b/>
                <w:bCs/>
                <w:color w:val="000000"/>
              </w:rPr>
              <w:t>Centrálních logistických agend</w:t>
            </w:r>
            <w:r w:rsidRPr="00BD3DDE">
              <w:rPr>
                <w:rFonts w:ascii="Calibri" w:eastAsia="Times New Roman" w:hAnsi="Calibri" w:cs="Calibri"/>
                <w:color w:val="000000"/>
              </w:rPr>
              <w:t xml:space="preserve"> – bez lokálního rozlišení</w:t>
            </w:r>
          </w:p>
        </w:tc>
      </w:tr>
      <w:tr w:rsidR="00BD3DDE" w:rsidRPr="00BD3DDE" w14:paraId="30AC4AD6" w14:textId="77777777" w:rsidTr="00BD3DDE">
        <w:trPr>
          <w:trHeight w:val="300"/>
        </w:trPr>
        <w:tc>
          <w:tcPr>
            <w:tcW w:w="2960" w:type="dxa"/>
            <w:vMerge/>
            <w:tcBorders>
              <w:top w:val="nil"/>
              <w:left w:val="single" w:sz="8" w:space="0" w:color="auto"/>
              <w:bottom w:val="single" w:sz="4" w:space="0" w:color="auto"/>
              <w:right w:val="single" w:sz="4" w:space="0" w:color="auto"/>
            </w:tcBorders>
            <w:vAlign w:val="center"/>
            <w:hideMark/>
          </w:tcPr>
          <w:p w14:paraId="286BA135" w14:textId="77777777" w:rsidR="00BD3DDE" w:rsidRPr="00BD3DDE" w:rsidRDefault="00BD3DDE" w:rsidP="00BD3DDE">
            <w:pPr>
              <w:spacing w:after="0" w:line="240" w:lineRule="auto"/>
              <w:rPr>
                <w:rFonts w:ascii="Calibri" w:eastAsia="Times New Roman" w:hAnsi="Calibri" w:cs="Calibri"/>
                <w:b/>
                <w:bCs/>
                <w:color w:val="000000"/>
              </w:rPr>
            </w:pPr>
          </w:p>
        </w:tc>
        <w:tc>
          <w:tcPr>
            <w:tcW w:w="1660" w:type="dxa"/>
            <w:tcBorders>
              <w:top w:val="nil"/>
              <w:left w:val="nil"/>
              <w:bottom w:val="single" w:sz="4" w:space="0" w:color="auto"/>
              <w:right w:val="single" w:sz="4" w:space="0" w:color="auto"/>
            </w:tcBorders>
            <w:shd w:val="clear" w:color="auto" w:fill="auto"/>
            <w:vAlign w:val="bottom"/>
            <w:hideMark/>
          </w:tcPr>
          <w:p w14:paraId="44143583"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300</w:t>
            </w:r>
          </w:p>
        </w:tc>
        <w:tc>
          <w:tcPr>
            <w:tcW w:w="5500" w:type="dxa"/>
            <w:gridSpan w:val="5"/>
            <w:tcBorders>
              <w:top w:val="single" w:sz="4" w:space="0" w:color="auto"/>
              <w:left w:val="nil"/>
              <w:bottom w:val="single" w:sz="4" w:space="0" w:color="auto"/>
              <w:right w:val="single" w:sz="8" w:space="0" w:color="000000"/>
            </w:tcBorders>
            <w:shd w:val="clear" w:color="auto" w:fill="auto"/>
            <w:vAlign w:val="bottom"/>
            <w:hideMark/>
          </w:tcPr>
          <w:p w14:paraId="5655B276" w14:textId="77777777" w:rsidR="00BD3DDE" w:rsidRPr="00BD3DDE" w:rsidRDefault="00BD3DDE" w:rsidP="00BD3DDE">
            <w:pPr>
              <w:spacing w:after="0" w:line="240" w:lineRule="auto"/>
              <w:rPr>
                <w:rFonts w:ascii="Calibri" w:eastAsia="Times New Roman" w:hAnsi="Calibri" w:cs="Calibri"/>
                <w:color w:val="000000"/>
              </w:rPr>
            </w:pPr>
            <w:r w:rsidRPr="00BD3DDE">
              <w:rPr>
                <w:rFonts w:ascii="Calibri" w:eastAsia="Times New Roman" w:hAnsi="Calibri" w:cs="Calibri"/>
                <w:color w:val="000000"/>
              </w:rPr>
              <w:t xml:space="preserve">modul </w:t>
            </w:r>
            <w:r w:rsidRPr="00F13B51">
              <w:rPr>
                <w:rFonts w:ascii="Calibri" w:eastAsia="Times New Roman" w:hAnsi="Calibri" w:cs="Calibri"/>
                <w:b/>
                <w:bCs/>
                <w:color w:val="000000"/>
              </w:rPr>
              <w:t>Žádankový systém</w:t>
            </w:r>
            <w:r w:rsidRPr="00BD3DDE">
              <w:rPr>
                <w:rFonts w:ascii="Calibri" w:eastAsia="Times New Roman" w:hAnsi="Calibri" w:cs="Calibri"/>
                <w:color w:val="000000"/>
              </w:rPr>
              <w:t xml:space="preserve"> – bez lokálního rozlišení</w:t>
            </w:r>
          </w:p>
        </w:tc>
      </w:tr>
      <w:tr w:rsidR="00BD3DDE" w:rsidRPr="00BD3DDE" w14:paraId="24BF6C49" w14:textId="77777777" w:rsidTr="00BD3DDE">
        <w:trPr>
          <w:trHeight w:val="315"/>
        </w:trPr>
        <w:tc>
          <w:tcPr>
            <w:tcW w:w="2960" w:type="dxa"/>
            <w:tcBorders>
              <w:top w:val="nil"/>
              <w:left w:val="single" w:sz="8" w:space="0" w:color="auto"/>
              <w:bottom w:val="single" w:sz="8" w:space="0" w:color="auto"/>
              <w:right w:val="single" w:sz="4" w:space="0" w:color="auto"/>
            </w:tcBorders>
            <w:shd w:val="clear" w:color="auto" w:fill="auto"/>
            <w:vAlign w:val="center"/>
            <w:hideMark/>
          </w:tcPr>
          <w:p w14:paraId="5CBFB1C8" w14:textId="77777777" w:rsidR="00BD3DDE" w:rsidRPr="00BD3DDE" w:rsidRDefault="00BD3DDE" w:rsidP="00BD3DDE">
            <w:pPr>
              <w:spacing w:after="0" w:line="240" w:lineRule="auto"/>
              <w:rPr>
                <w:rFonts w:ascii="Calibri" w:eastAsia="Times New Roman" w:hAnsi="Calibri" w:cs="Calibri"/>
                <w:b/>
                <w:bCs/>
                <w:color w:val="000000"/>
              </w:rPr>
            </w:pPr>
            <w:r w:rsidRPr="00BD3DDE">
              <w:rPr>
                <w:rFonts w:ascii="Calibri" w:eastAsia="Times New Roman" w:hAnsi="Calibri" w:cs="Calibri"/>
                <w:b/>
                <w:bCs/>
                <w:color w:val="000000"/>
              </w:rPr>
              <w:t>Řízení veřejných zakázek</w:t>
            </w:r>
          </w:p>
        </w:tc>
        <w:tc>
          <w:tcPr>
            <w:tcW w:w="1660" w:type="dxa"/>
            <w:tcBorders>
              <w:top w:val="nil"/>
              <w:left w:val="nil"/>
              <w:bottom w:val="single" w:sz="8" w:space="0" w:color="auto"/>
              <w:right w:val="single" w:sz="4" w:space="0" w:color="auto"/>
            </w:tcBorders>
            <w:shd w:val="clear" w:color="auto" w:fill="auto"/>
            <w:vAlign w:val="bottom"/>
            <w:hideMark/>
          </w:tcPr>
          <w:p w14:paraId="41142EC8" w14:textId="77777777" w:rsidR="00BD3DDE" w:rsidRPr="00BD3DDE" w:rsidRDefault="00BD3DDE" w:rsidP="00BD3DDE">
            <w:pPr>
              <w:spacing w:after="0" w:line="240" w:lineRule="auto"/>
              <w:jc w:val="center"/>
              <w:rPr>
                <w:rFonts w:ascii="Calibri" w:eastAsia="Times New Roman" w:hAnsi="Calibri" w:cs="Calibri"/>
                <w:color w:val="000000"/>
              </w:rPr>
            </w:pPr>
            <w:r w:rsidRPr="00BD3DDE">
              <w:rPr>
                <w:rFonts w:ascii="Calibri" w:eastAsia="Times New Roman" w:hAnsi="Calibri" w:cs="Calibri"/>
                <w:color w:val="000000"/>
              </w:rPr>
              <w:t>30</w:t>
            </w:r>
          </w:p>
        </w:tc>
        <w:tc>
          <w:tcPr>
            <w:tcW w:w="5500" w:type="dxa"/>
            <w:gridSpan w:val="5"/>
            <w:tcBorders>
              <w:top w:val="single" w:sz="4" w:space="0" w:color="auto"/>
              <w:left w:val="nil"/>
              <w:bottom w:val="single" w:sz="8" w:space="0" w:color="auto"/>
              <w:right w:val="single" w:sz="8" w:space="0" w:color="000000"/>
            </w:tcBorders>
            <w:shd w:val="clear" w:color="auto" w:fill="auto"/>
            <w:vAlign w:val="bottom"/>
            <w:hideMark/>
          </w:tcPr>
          <w:p w14:paraId="3E53826D" w14:textId="77777777" w:rsidR="00BD3DDE" w:rsidRPr="00BD3DDE" w:rsidRDefault="00BD3DDE" w:rsidP="00BD3DDE">
            <w:pPr>
              <w:spacing w:after="0" w:line="240" w:lineRule="auto"/>
              <w:rPr>
                <w:rFonts w:ascii="Calibri" w:eastAsia="Times New Roman" w:hAnsi="Calibri" w:cs="Calibri"/>
                <w:color w:val="000000"/>
              </w:rPr>
            </w:pPr>
            <w:r w:rsidRPr="00BD3DDE">
              <w:rPr>
                <w:rFonts w:ascii="Calibri" w:eastAsia="Times New Roman" w:hAnsi="Calibri" w:cs="Calibri"/>
                <w:color w:val="000000"/>
              </w:rPr>
              <w:t>bez lokálního rozlišení</w:t>
            </w:r>
          </w:p>
        </w:tc>
      </w:tr>
      <w:tr w:rsidR="00BD3DDE" w:rsidRPr="00BD3DDE" w14:paraId="6C3DB9AF" w14:textId="77777777" w:rsidTr="00BD3DDE">
        <w:trPr>
          <w:trHeight w:val="300"/>
        </w:trPr>
        <w:tc>
          <w:tcPr>
            <w:tcW w:w="5720" w:type="dxa"/>
            <w:gridSpan w:val="3"/>
            <w:tcBorders>
              <w:top w:val="nil"/>
              <w:left w:val="nil"/>
              <w:bottom w:val="nil"/>
              <w:right w:val="nil"/>
            </w:tcBorders>
            <w:shd w:val="clear" w:color="auto" w:fill="auto"/>
            <w:noWrap/>
            <w:vAlign w:val="bottom"/>
            <w:hideMark/>
          </w:tcPr>
          <w:p w14:paraId="249FAA6E" w14:textId="77777777" w:rsidR="00BD3DDE" w:rsidRPr="00BD3DDE" w:rsidRDefault="00BD3DDE" w:rsidP="00BD3DDE">
            <w:pPr>
              <w:spacing w:after="0" w:line="240" w:lineRule="auto"/>
              <w:rPr>
                <w:rFonts w:ascii="Calibri" w:eastAsia="Times New Roman" w:hAnsi="Calibri" w:cs="Calibri"/>
                <w:color w:val="000000"/>
              </w:rPr>
            </w:pPr>
            <w:r w:rsidRPr="00BD3DDE">
              <w:rPr>
                <w:rFonts w:ascii="Calibri" w:eastAsia="Times New Roman" w:hAnsi="Calibri" w:cs="Calibri"/>
                <w:color w:val="000000"/>
              </w:rPr>
              <w:t xml:space="preserve">Pozn. Všechny uvedené licence jsou typu: </w:t>
            </w:r>
            <w:r w:rsidRPr="00BD3DDE">
              <w:rPr>
                <w:rFonts w:ascii="Calibri" w:eastAsia="Times New Roman" w:hAnsi="Calibri" w:cs="Calibri"/>
                <w:b/>
                <w:bCs/>
                <w:color w:val="000000"/>
              </w:rPr>
              <w:t>konkurentní</w:t>
            </w:r>
          </w:p>
        </w:tc>
        <w:tc>
          <w:tcPr>
            <w:tcW w:w="1100" w:type="dxa"/>
            <w:tcBorders>
              <w:top w:val="nil"/>
              <w:left w:val="nil"/>
              <w:bottom w:val="nil"/>
              <w:right w:val="nil"/>
            </w:tcBorders>
            <w:shd w:val="clear" w:color="auto" w:fill="auto"/>
            <w:noWrap/>
            <w:vAlign w:val="bottom"/>
            <w:hideMark/>
          </w:tcPr>
          <w:p w14:paraId="1C5A1003" w14:textId="77777777" w:rsidR="00BD3DDE" w:rsidRPr="00BD3DDE" w:rsidRDefault="00BD3DDE" w:rsidP="00BD3DDE">
            <w:pPr>
              <w:spacing w:after="0" w:line="240" w:lineRule="auto"/>
              <w:rPr>
                <w:rFonts w:ascii="Calibri" w:eastAsia="Times New Roman" w:hAnsi="Calibri" w:cs="Calibri"/>
                <w:color w:val="000000"/>
              </w:rPr>
            </w:pPr>
          </w:p>
        </w:tc>
        <w:tc>
          <w:tcPr>
            <w:tcW w:w="1100" w:type="dxa"/>
            <w:tcBorders>
              <w:top w:val="nil"/>
              <w:left w:val="nil"/>
              <w:bottom w:val="nil"/>
              <w:right w:val="nil"/>
            </w:tcBorders>
            <w:shd w:val="clear" w:color="auto" w:fill="auto"/>
            <w:noWrap/>
            <w:vAlign w:val="bottom"/>
            <w:hideMark/>
          </w:tcPr>
          <w:p w14:paraId="4624F298" w14:textId="77777777" w:rsidR="00BD3DDE" w:rsidRPr="00BD3DDE" w:rsidRDefault="00BD3DDE" w:rsidP="00BD3DDE">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14:paraId="127B9134" w14:textId="77777777" w:rsidR="00BD3DDE" w:rsidRPr="00BD3DDE" w:rsidRDefault="00BD3DDE" w:rsidP="00BD3DDE">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14:paraId="297E4585" w14:textId="77777777" w:rsidR="00BD3DDE" w:rsidRPr="00BD3DDE" w:rsidRDefault="00BD3DDE" w:rsidP="00BD3DDE">
            <w:pPr>
              <w:spacing w:after="0" w:line="240" w:lineRule="auto"/>
              <w:rPr>
                <w:rFonts w:ascii="Times New Roman" w:eastAsia="Times New Roman" w:hAnsi="Times New Roman" w:cs="Times New Roman"/>
                <w:sz w:val="20"/>
                <w:szCs w:val="20"/>
              </w:rPr>
            </w:pPr>
          </w:p>
        </w:tc>
      </w:tr>
      <w:tr w:rsidR="00BD3DDE" w:rsidRPr="00BD3DDE" w14:paraId="7E1A3ABC" w14:textId="77777777" w:rsidTr="00BD3DDE">
        <w:trPr>
          <w:trHeight w:val="300"/>
        </w:trPr>
        <w:tc>
          <w:tcPr>
            <w:tcW w:w="6820" w:type="dxa"/>
            <w:gridSpan w:val="4"/>
            <w:tcBorders>
              <w:top w:val="nil"/>
              <w:left w:val="nil"/>
              <w:bottom w:val="nil"/>
              <w:right w:val="nil"/>
            </w:tcBorders>
            <w:shd w:val="clear" w:color="auto" w:fill="auto"/>
            <w:noWrap/>
            <w:vAlign w:val="bottom"/>
            <w:hideMark/>
          </w:tcPr>
          <w:p w14:paraId="17095B86" w14:textId="77777777" w:rsidR="00BD3DDE" w:rsidRPr="00BD3DDE" w:rsidRDefault="00BD3DDE" w:rsidP="00BD3DDE">
            <w:pPr>
              <w:spacing w:after="0" w:line="240" w:lineRule="auto"/>
              <w:rPr>
                <w:rFonts w:ascii="Calibri" w:eastAsia="Times New Roman" w:hAnsi="Calibri" w:cs="Calibri"/>
                <w:color w:val="000000"/>
              </w:rPr>
            </w:pPr>
            <w:r w:rsidRPr="00BD3DDE">
              <w:rPr>
                <w:rFonts w:ascii="Calibri" w:eastAsia="Times New Roman" w:hAnsi="Calibri" w:cs="Calibri"/>
                <w:color w:val="000000"/>
              </w:rPr>
              <w:t>tj. určují maximální možný počet souběžně pracujících uživatelů</w:t>
            </w:r>
          </w:p>
        </w:tc>
        <w:tc>
          <w:tcPr>
            <w:tcW w:w="1100" w:type="dxa"/>
            <w:tcBorders>
              <w:top w:val="nil"/>
              <w:left w:val="nil"/>
              <w:bottom w:val="nil"/>
              <w:right w:val="nil"/>
            </w:tcBorders>
            <w:shd w:val="clear" w:color="auto" w:fill="auto"/>
            <w:noWrap/>
            <w:vAlign w:val="bottom"/>
            <w:hideMark/>
          </w:tcPr>
          <w:p w14:paraId="5D08DB5A" w14:textId="77777777" w:rsidR="00BD3DDE" w:rsidRPr="00BD3DDE" w:rsidRDefault="00BD3DDE" w:rsidP="00BD3DDE">
            <w:pPr>
              <w:spacing w:after="0" w:line="240" w:lineRule="auto"/>
              <w:rPr>
                <w:rFonts w:ascii="Calibri" w:eastAsia="Times New Roman" w:hAnsi="Calibri" w:cs="Calibri"/>
                <w:color w:val="000000"/>
              </w:rPr>
            </w:pPr>
          </w:p>
        </w:tc>
        <w:tc>
          <w:tcPr>
            <w:tcW w:w="1100" w:type="dxa"/>
            <w:tcBorders>
              <w:top w:val="nil"/>
              <w:left w:val="nil"/>
              <w:bottom w:val="nil"/>
              <w:right w:val="nil"/>
            </w:tcBorders>
            <w:shd w:val="clear" w:color="auto" w:fill="auto"/>
            <w:noWrap/>
            <w:vAlign w:val="bottom"/>
            <w:hideMark/>
          </w:tcPr>
          <w:p w14:paraId="37D3E3F6" w14:textId="77777777" w:rsidR="00BD3DDE" w:rsidRPr="00BD3DDE" w:rsidRDefault="00BD3DDE" w:rsidP="00BD3DDE">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14:paraId="56DD2D28" w14:textId="77777777" w:rsidR="00BD3DDE" w:rsidRPr="00BD3DDE" w:rsidRDefault="00BD3DDE" w:rsidP="00BD3DDE">
            <w:pPr>
              <w:spacing w:after="0" w:line="240" w:lineRule="auto"/>
              <w:rPr>
                <w:rFonts w:ascii="Times New Roman" w:eastAsia="Times New Roman" w:hAnsi="Times New Roman" w:cs="Times New Roman"/>
                <w:sz w:val="20"/>
                <w:szCs w:val="20"/>
              </w:rPr>
            </w:pPr>
          </w:p>
        </w:tc>
      </w:tr>
    </w:tbl>
    <w:p w14:paraId="00B98639" w14:textId="77777777" w:rsidR="002620F2" w:rsidRDefault="002620F2" w:rsidP="00A809D5">
      <w:pPr>
        <w:spacing w:after="0"/>
        <w:rPr>
          <w:rFonts w:cs="Arial"/>
        </w:rPr>
      </w:pPr>
    </w:p>
    <w:bookmarkEnd w:id="49"/>
    <w:p w14:paraId="45993749" w14:textId="77777777" w:rsidR="008D5162" w:rsidRPr="00146C62" w:rsidRDefault="008D5162" w:rsidP="008D5162">
      <w:pPr>
        <w:rPr>
          <w:b/>
          <w:bCs/>
        </w:rPr>
      </w:pPr>
      <w:r w:rsidRPr="00146C62">
        <w:rPr>
          <w:b/>
          <w:bCs/>
        </w:rPr>
        <w:t xml:space="preserve">Spravovaný systém zahrnuje rovněž databázové prostředí systému IS QI: </w:t>
      </w:r>
    </w:p>
    <w:p w14:paraId="70B3DD12" w14:textId="3F3976B1" w:rsidR="008D5162" w:rsidRPr="00146C62" w:rsidRDefault="008D5162" w:rsidP="00146C62">
      <w:pPr>
        <w:ind w:left="708"/>
        <w:rPr>
          <w:b/>
          <w:bCs/>
        </w:rPr>
      </w:pPr>
      <w:r w:rsidRPr="00146C62">
        <w:rPr>
          <w:b/>
          <w:bCs/>
        </w:rPr>
        <w:t xml:space="preserve">MS SQL 2014 SP3 Standard, lic. per </w:t>
      </w:r>
      <w:proofErr w:type="spellStart"/>
      <w:r w:rsidRPr="00146C62">
        <w:rPr>
          <w:b/>
          <w:bCs/>
        </w:rPr>
        <w:t>core</w:t>
      </w:r>
      <w:proofErr w:type="spellEnd"/>
      <w:r w:rsidRPr="00146C62">
        <w:rPr>
          <w:b/>
          <w:bCs/>
        </w:rPr>
        <w:t>, 4 lic.</w:t>
      </w:r>
    </w:p>
    <w:p w14:paraId="1449BC6A" w14:textId="5628A7A2" w:rsidR="00F13B51" w:rsidRDefault="00F13B51">
      <w:pPr>
        <w:rPr>
          <w:rFonts w:eastAsiaTheme="majorEastAsia" w:cstheme="majorBidi"/>
          <w:b/>
          <w:bCs/>
          <w:sz w:val="28"/>
          <w:lang w:eastAsia="en-US"/>
        </w:rPr>
      </w:pPr>
      <w:r>
        <w:br w:type="page"/>
      </w:r>
    </w:p>
    <w:p w14:paraId="2A15A57E" w14:textId="253C45AD" w:rsidR="00990B6E" w:rsidRDefault="00640A13" w:rsidP="00990B6E">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1647CA" w:rsidRDefault="00176F7D" w:rsidP="007B5555">
      <w:pPr>
        <w:pStyle w:val="Plohanadpisprvnrovn"/>
        <w:numPr>
          <w:ilvl w:val="0"/>
          <w:numId w:val="20"/>
        </w:numPr>
        <w:spacing w:after="240"/>
        <w:ind w:left="357" w:hanging="357"/>
        <w:rPr>
          <w:rFonts w:asciiTheme="minorHAnsi" w:hAnsiTheme="minorHAnsi"/>
          <w:color w:val="auto"/>
          <w:szCs w:val="24"/>
        </w:rPr>
      </w:pPr>
      <w:r w:rsidRPr="001647CA">
        <w:rPr>
          <w:rFonts w:asciiTheme="minorHAnsi" w:hAnsiTheme="minorHAnsi"/>
          <w:color w:val="auto"/>
          <w:szCs w:val="24"/>
        </w:rPr>
        <w:t xml:space="preserve">Ujednání o službách </w:t>
      </w:r>
    </w:p>
    <w:p w14:paraId="31A741A8" w14:textId="646CE53F" w:rsidR="00176F7D" w:rsidRPr="00C76090" w:rsidRDefault="00176F7D" w:rsidP="00176F7D">
      <w:pPr>
        <w:spacing w:after="120"/>
        <w:ind w:left="357"/>
        <w:rPr>
          <w:rFonts w:cs="Arial"/>
        </w:rPr>
      </w:pPr>
      <w:bookmarkStart w:id="50" w:name="_Hlk506980242"/>
      <w:r w:rsidRPr="00C76090">
        <w:rPr>
          <w:rFonts w:cs="Arial"/>
          <w:b/>
        </w:rPr>
        <w:t>Poskytovatel</w:t>
      </w:r>
      <w:r w:rsidRPr="00C76090">
        <w:rPr>
          <w:rFonts w:cs="Arial"/>
        </w:rPr>
        <w:t xml:space="preserve"> se zavazuje </w:t>
      </w:r>
      <w:r w:rsidRPr="002677FC">
        <w:rPr>
          <w:rFonts w:cs="Arial"/>
          <w:b/>
          <w:bCs/>
        </w:rPr>
        <w:t xml:space="preserve">poskytovat </w:t>
      </w:r>
      <w:r w:rsidR="00CD43B5" w:rsidRPr="002677FC">
        <w:rPr>
          <w:rFonts w:cs="Arial"/>
          <w:b/>
          <w:bCs/>
        </w:rPr>
        <w:t>po celou dobu platnosti této smlouvy</w:t>
      </w:r>
      <w:r w:rsidR="00CD43B5" w:rsidRPr="002677FC">
        <w:rPr>
          <w:rFonts w:cs="Arial"/>
        </w:rPr>
        <w:t xml:space="preserve"> pro </w:t>
      </w:r>
      <w:r w:rsidRPr="002677FC">
        <w:rPr>
          <w:rFonts w:cs="Arial"/>
        </w:rPr>
        <w:t>podporu</w:t>
      </w:r>
      <w:r w:rsidRPr="00C76090">
        <w:rPr>
          <w:rFonts w:cs="Arial"/>
        </w:rPr>
        <w:t xml:space="preserve"> </w:t>
      </w:r>
      <w:r w:rsidR="003369B8" w:rsidRPr="002677FC">
        <w:rPr>
          <w:rFonts w:cs="Arial"/>
          <w:bCs/>
        </w:rPr>
        <w:t>Spravovaného systému</w:t>
      </w:r>
      <w:r w:rsidR="0070211D" w:rsidRPr="002677FC">
        <w:rPr>
          <w:rFonts w:cs="Arial"/>
          <w:bCs/>
        </w:rPr>
        <w:t xml:space="preserve"> </w:t>
      </w:r>
      <w:r w:rsidR="00E91803">
        <w:rPr>
          <w:rFonts w:cs="Arial"/>
          <w:bCs/>
        </w:rPr>
        <w:t>dle</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082CD508" w14:textId="31743BFC" w:rsidR="007B5555" w:rsidRPr="00D44BA3" w:rsidRDefault="007B5555" w:rsidP="0087432C">
      <w:pPr>
        <w:pStyle w:val="Odstavecseseznamem"/>
        <w:numPr>
          <w:ilvl w:val="0"/>
          <w:numId w:val="43"/>
        </w:numPr>
        <w:spacing w:after="0"/>
        <w:ind w:left="1066" w:hanging="357"/>
        <w:rPr>
          <w:rFonts w:cs="Arial"/>
          <w:b/>
          <w:sz w:val="22"/>
        </w:rPr>
      </w:pPr>
      <w:bookmarkStart w:id="51" w:name="_Hlk517346872"/>
      <w:bookmarkEnd w:id="50"/>
      <w:r w:rsidRPr="00D44BA3">
        <w:rPr>
          <w:rFonts w:cs="Arial"/>
          <w:b/>
          <w:sz w:val="22"/>
        </w:rPr>
        <w:t>Garance softwarové podpory</w:t>
      </w:r>
      <w:r w:rsidR="00FD2F5A" w:rsidRPr="00D44BA3">
        <w:rPr>
          <w:rFonts w:cs="Arial"/>
          <w:b/>
          <w:sz w:val="22"/>
        </w:rPr>
        <w:t xml:space="preserve"> </w:t>
      </w:r>
      <w:r w:rsidR="00FD2F5A" w:rsidRPr="00D44BA3">
        <w:rPr>
          <w:rFonts w:cs="Arial"/>
        </w:rPr>
        <w:t>k softwarovým prostředkům uveden</w:t>
      </w:r>
      <w:r w:rsidR="00A809D5" w:rsidRPr="00D44BA3">
        <w:rPr>
          <w:rFonts w:cs="Arial"/>
        </w:rPr>
        <w:t>ým v Příloze 1</w:t>
      </w:r>
      <w:r w:rsidR="00FD2F5A" w:rsidRPr="00D44BA3">
        <w:rPr>
          <w:rFonts w:cs="Arial"/>
        </w:rPr>
        <w:t xml:space="preserve">. </w:t>
      </w:r>
      <w:r w:rsidR="00A809D5" w:rsidRPr="00D44BA3">
        <w:rPr>
          <w:rFonts w:cs="Arial"/>
        </w:rPr>
        <w:t>So</w:t>
      </w:r>
      <w:r w:rsidR="00FD2F5A" w:rsidRPr="00D44BA3">
        <w:rPr>
          <w:rFonts w:cs="Arial"/>
        </w:rPr>
        <w:t>ftwarové prostředky, této Smlouvy</w:t>
      </w:r>
    </w:p>
    <w:p w14:paraId="3AF542AA" w14:textId="77777777" w:rsidR="007B5555" w:rsidRPr="00D44BA3" w:rsidRDefault="007B5555" w:rsidP="007B5555">
      <w:pPr>
        <w:spacing w:after="0"/>
        <w:ind w:left="1048"/>
        <w:rPr>
          <w:rFonts w:cs="Arial"/>
        </w:rPr>
      </w:pPr>
      <w:r w:rsidRPr="00D44BA3">
        <w:rPr>
          <w:rFonts w:cs="Arial"/>
        </w:rPr>
        <w:t xml:space="preserve">Tato služba zahrnuje: </w:t>
      </w:r>
    </w:p>
    <w:p w14:paraId="6E0B346B" w14:textId="541F9691" w:rsidR="007B5555" w:rsidRPr="00D44BA3" w:rsidRDefault="007B5555" w:rsidP="0087432C">
      <w:pPr>
        <w:numPr>
          <w:ilvl w:val="0"/>
          <w:numId w:val="44"/>
        </w:numPr>
        <w:tabs>
          <w:tab w:val="num" w:pos="1409"/>
        </w:tabs>
        <w:spacing w:after="0" w:line="240" w:lineRule="auto"/>
        <w:jc w:val="both"/>
        <w:rPr>
          <w:rFonts w:cs="Arial"/>
        </w:rPr>
      </w:pPr>
      <w:r w:rsidRPr="00073358">
        <w:rPr>
          <w:rFonts w:cs="Arial"/>
          <w:b/>
          <w:color w:val="4472C4" w:themeColor="accent1"/>
        </w:rPr>
        <w:t xml:space="preserve">Garance funkčnosti </w:t>
      </w:r>
      <w:r w:rsidR="00CD43B5" w:rsidRPr="00D44BA3">
        <w:rPr>
          <w:rFonts w:cs="Arial"/>
          <w:bCs/>
        </w:rPr>
        <w:t>neboli</w:t>
      </w:r>
      <w:r w:rsidR="00CD43B5" w:rsidRPr="00D44BA3">
        <w:rPr>
          <w:rFonts w:cs="Arial"/>
          <w:b/>
        </w:rPr>
        <w:t xml:space="preserve"> opravy programových chyb </w:t>
      </w:r>
      <w:r w:rsidRPr="00D44BA3">
        <w:rPr>
          <w:rFonts w:cs="Arial"/>
        </w:rPr>
        <w:t>– poskytování</w:t>
      </w:r>
      <w:r w:rsidR="00D44BA3">
        <w:rPr>
          <w:rFonts w:cs="Arial"/>
        </w:rPr>
        <w:t xml:space="preserve">, </w:t>
      </w:r>
      <w:r w:rsidR="00D44BA3" w:rsidRPr="00D44BA3">
        <w:rPr>
          <w:rFonts w:cs="Arial"/>
        </w:rPr>
        <w:t>instalace a implementace</w:t>
      </w:r>
      <w:r w:rsidR="00073358">
        <w:rPr>
          <w:rFonts w:cs="Arial"/>
        </w:rPr>
        <w:t xml:space="preserve">, příp. podpora pro tuto činnost, </w:t>
      </w:r>
      <w:r w:rsidRPr="00073358">
        <w:rPr>
          <w:rFonts w:cs="Arial"/>
          <w:b/>
          <w:bCs/>
        </w:rPr>
        <w:t>opravných</w:t>
      </w:r>
      <w:r w:rsidRPr="00D44BA3">
        <w:rPr>
          <w:rFonts w:cs="Arial"/>
        </w:rPr>
        <w:t xml:space="preserve"> </w:t>
      </w:r>
      <w:r w:rsidRPr="00073358">
        <w:rPr>
          <w:rFonts w:cs="Arial"/>
          <w:b/>
          <w:bCs/>
        </w:rPr>
        <w:t>softwarových</w:t>
      </w:r>
      <w:r w:rsidRPr="00D44BA3">
        <w:rPr>
          <w:rFonts w:cs="Arial"/>
        </w:rPr>
        <w:t xml:space="preserve"> </w:t>
      </w:r>
      <w:r w:rsidRPr="00073358">
        <w:rPr>
          <w:rFonts w:cs="Arial"/>
          <w:b/>
          <w:bCs/>
        </w:rPr>
        <w:t>kódů</w:t>
      </w:r>
      <w:r w:rsidRPr="00D44BA3">
        <w:rPr>
          <w:rFonts w:cs="Arial"/>
        </w:rPr>
        <w:t xml:space="preserve"> (hot-fix a patch) anebo </w:t>
      </w:r>
      <w:r w:rsidR="00E25F9D" w:rsidRPr="00D44BA3">
        <w:rPr>
          <w:rFonts w:cs="Arial"/>
        </w:rPr>
        <w:t>jiných</w:t>
      </w:r>
      <w:r w:rsidRPr="00D44BA3">
        <w:rPr>
          <w:rFonts w:cs="Arial"/>
        </w:rPr>
        <w:t xml:space="preserve"> softwarových komponent nutných pro zajištění služeb </w:t>
      </w:r>
      <w:r w:rsidR="00CD43B5" w:rsidRPr="00D44BA3">
        <w:rPr>
          <w:rFonts w:cs="Arial"/>
        </w:rPr>
        <w:t>poskytovaných Spravovaným systémem či jeho částí,</w:t>
      </w:r>
    </w:p>
    <w:p w14:paraId="3ABA73E4" w14:textId="2BD590B6" w:rsidR="007B5555" w:rsidRPr="00D44BA3" w:rsidRDefault="007B5555" w:rsidP="0087432C">
      <w:pPr>
        <w:numPr>
          <w:ilvl w:val="0"/>
          <w:numId w:val="44"/>
        </w:numPr>
        <w:tabs>
          <w:tab w:val="num" w:pos="1409"/>
        </w:tabs>
        <w:spacing w:after="0" w:line="240" w:lineRule="auto"/>
        <w:jc w:val="both"/>
        <w:rPr>
          <w:rFonts w:cs="Arial"/>
        </w:rPr>
      </w:pPr>
      <w:r w:rsidRPr="00073358">
        <w:rPr>
          <w:rFonts w:cs="Arial"/>
          <w:b/>
          <w:color w:val="4472C4" w:themeColor="accent1"/>
        </w:rPr>
        <w:t>Garance</w:t>
      </w:r>
      <w:r w:rsidRPr="00D44BA3">
        <w:rPr>
          <w:rFonts w:cs="Arial"/>
          <w:b/>
        </w:rPr>
        <w:t xml:space="preserve"> </w:t>
      </w:r>
      <w:r w:rsidRPr="00073358">
        <w:rPr>
          <w:rFonts w:cs="Arial"/>
          <w:b/>
          <w:color w:val="4472C4" w:themeColor="accent1"/>
        </w:rPr>
        <w:t>rozvoje</w:t>
      </w:r>
      <w:r w:rsidRPr="00D44BA3">
        <w:rPr>
          <w:rFonts w:cs="Arial"/>
        </w:rPr>
        <w:t xml:space="preserve"> – poskytování</w:t>
      </w:r>
      <w:r w:rsidR="00E25F9D" w:rsidRPr="00D44BA3">
        <w:rPr>
          <w:rFonts w:cs="Arial"/>
        </w:rPr>
        <w:t xml:space="preserve"> výrobcem</w:t>
      </w:r>
      <w:r w:rsidRPr="00D44BA3">
        <w:rPr>
          <w:rFonts w:cs="Arial"/>
        </w:rPr>
        <w:t xml:space="preserve"> uvolněných </w:t>
      </w:r>
      <w:r w:rsidRPr="00073358">
        <w:rPr>
          <w:rFonts w:cs="Arial"/>
          <w:b/>
          <w:bCs/>
        </w:rPr>
        <w:t>updatů</w:t>
      </w:r>
      <w:r w:rsidR="00D44BA3" w:rsidRPr="00D44BA3">
        <w:rPr>
          <w:rFonts w:cs="Arial"/>
        </w:rPr>
        <w:t>,</w:t>
      </w:r>
      <w:r w:rsidRPr="00D44BA3">
        <w:rPr>
          <w:rFonts w:cs="Arial"/>
        </w:rPr>
        <w:t xml:space="preserve"> </w:t>
      </w:r>
      <w:r w:rsidRPr="00073358">
        <w:rPr>
          <w:rFonts w:cs="Arial"/>
          <w:b/>
          <w:bCs/>
        </w:rPr>
        <w:t>upgradů</w:t>
      </w:r>
      <w:r w:rsidR="00D44BA3" w:rsidRPr="00D44BA3">
        <w:rPr>
          <w:rFonts w:cs="Arial"/>
        </w:rPr>
        <w:t xml:space="preserve"> a </w:t>
      </w:r>
      <w:r w:rsidR="00D44BA3" w:rsidRPr="00073358">
        <w:rPr>
          <w:rFonts w:cs="Arial"/>
          <w:b/>
          <w:bCs/>
        </w:rPr>
        <w:t>nových</w:t>
      </w:r>
      <w:r w:rsidR="00D44BA3" w:rsidRPr="00D44BA3">
        <w:rPr>
          <w:rFonts w:cs="Arial"/>
        </w:rPr>
        <w:t xml:space="preserve"> </w:t>
      </w:r>
      <w:r w:rsidR="00D44BA3" w:rsidRPr="00073358">
        <w:rPr>
          <w:rFonts w:cs="Arial"/>
          <w:b/>
          <w:bCs/>
        </w:rPr>
        <w:t>verzí</w:t>
      </w:r>
      <w:r w:rsidR="00CD43B5" w:rsidRPr="00D44BA3">
        <w:rPr>
          <w:rFonts w:cs="Arial"/>
        </w:rPr>
        <w:t xml:space="preserve"> </w:t>
      </w:r>
      <w:r w:rsidRPr="00D44BA3">
        <w:rPr>
          <w:rFonts w:cs="Arial"/>
        </w:rPr>
        <w:t>softwarové</w:t>
      </w:r>
      <w:r w:rsidR="00D44BA3" w:rsidRPr="00D44BA3">
        <w:rPr>
          <w:rFonts w:cs="Arial"/>
        </w:rPr>
        <w:t>ho</w:t>
      </w:r>
      <w:r w:rsidRPr="00D44BA3">
        <w:rPr>
          <w:rFonts w:cs="Arial"/>
        </w:rPr>
        <w:t xml:space="preserve"> vybavení </w:t>
      </w:r>
      <w:r w:rsidR="00E25F9D" w:rsidRPr="00D44BA3">
        <w:rPr>
          <w:rFonts w:cs="Arial"/>
        </w:rPr>
        <w:t>Spravovaného systému</w:t>
      </w:r>
      <w:r w:rsidR="00CD43B5" w:rsidRPr="00D44BA3">
        <w:rPr>
          <w:rFonts w:cs="Arial"/>
        </w:rPr>
        <w:t>,</w:t>
      </w:r>
    </w:p>
    <w:p w14:paraId="31B2EA04" w14:textId="77777777" w:rsidR="00082D2E" w:rsidRDefault="00082D2E" w:rsidP="00082D2E">
      <w:pPr>
        <w:numPr>
          <w:ilvl w:val="0"/>
          <w:numId w:val="44"/>
        </w:numPr>
        <w:tabs>
          <w:tab w:val="num" w:pos="1409"/>
        </w:tabs>
        <w:spacing w:after="0" w:line="240" w:lineRule="auto"/>
        <w:jc w:val="both"/>
        <w:rPr>
          <w:rFonts w:cs="Arial"/>
        </w:rPr>
      </w:pPr>
      <w:r w:rsidRPr="00073358">
        <w:rPr>
          <w:rFonts w:cs="Arial"/>
          <w:b/>
          <w:color w:val="4472C4" w:themeColor="accent1"/>
        </w:rPr>
        <w:t>Garance</w:t>
      </w:r>
      <w:r w:rsidRPr="00D44BA3">
        <w:rPr>
          <w:rFonts w:cs="Arial"/>
          <w:b/>
        </w:rPr>
        <w:t xml:space="preserve"> </w:t>
      </w:r>
      <w:r w:rsidRPr="00073358">
        <w:rPr>
          <w:rFonts w:cs="Arial"/>
          <w:b/>
          <w:color w:val="4472C4" w:themeColor="accent1"/>
        </w:rPr>
        <w:t>souladu</w:t>
      </w:r>
      <w:r w:rsidRPr="00D44BA3">
        <w:rPr>
          <w:rFonts w:cs="Arial"/>
          <w:b/>
        </w:rPr>
        <w:t xml:space="preserve"> </w:t>
      </w:r>
      <w:r w:rsidRPr="00073358">
        <w:rPr>
          <w:rFonts w:cs="Arial"/>
          <w:b/>
          <w:color w:val="4472C4" w:themeColor="accent1"/>
        </w:rPr>
        <w:t>s legislativou</w:t>
      </w:r>
      <w:r w:rsidRPr="00D44BA3">
        <w:rPr>
          <w:rFonts w:cs="Arial"/>
          <w:b/>
        </w:rPr>
        <w:t xml:space="preserve"> </w:t>
      </w:r>
      <w:r w:rsidRPr="00D44BA3">
        <w:rPr>
          <w:rFonts w:cs="Arial"/>
        </w:rPr>
        <w:t>– zajištění plného souladu Spravovaného systému či jeho části s platnou legislativou České republiky, a to nejpozději dnem účinnosti legislativních změn.</w:t>
      </w:r>
    </w:p>
    <w:p w14:paraId="12B13833" w14:textId="77777777" w:rsidR="00A0553B" w:rsidRDefault="00A0553B" w:rsidP="00A0553B">
      <w:pPr>
        <w:pStyle w:val="Odstavecseseznamem"/>
        <w:numPr>
          <w:ilvl w:val="0"/>
          <w:numId w:val="44"/>
        </w:numPr>
        <w:spacing w:after="120" w:line="240" w:lineRule="auto"/>
        <w:ind w:left="1406" w:hanging="357"/>
        <w:contextualSpacing w:val="0"/>
        <w:rPr>
          <w:rFonts w:cs="Arial"/>
        </w:rPr>
      </w:pPr>
      <w:r>
        <w:rPr>
          <w:rFonts w:eastAsiaTheme="minorHAnsi" w:cs="Arial"/>
          <w:b/>
          <w:color w:val="4472C4" w:themeColor="accent1"/>
          <w:sz w:val="22"/>
          <w:szCs w:val="22"/>
        </w:rPr>
        <w:t>I</w:t>
      </w:r>
      <w:r w:rsidRPr="00E91803">
        <w:rPr>
          <w:rFonts w:eastAsiaTheme="minorHAnsi" w:cs="Arial"/>
          <w:b/>
          <w:color w:val="4472C4" w:themeColor="accent1"/>
          <w:sz w:val="22"/>
          <w:szCs w:val="22"/>
        </w:rPr>
        <w:t>nstalace a implementace</w:t>
      </w:r>
      <w:r w:rsidRPr="00E91803">
        <w:rPr>
          <w:rFonts w:cs="Arial"/>
        </w:rPr>
        <w:t xml:space="preserve"> poskyt</w:t>
      </w:r>
      <w:r>
        <w:rPr>
          <w:rFonts w:cs="Arial"/>
        </w:rPr>
        <w:t>nutých</w:t>
      </w:r>
      <w:r w:rsidRPr="00E91803">
        <w:rPr>
          <w:rFonts w:cs="Arial"/>
        </w:rPr>
        <w:t xml:space="preserve"> softwarových kódů dle výše uvedených Garancí </w:t>
      </w:r>
      <w:r>
        <w:rPr>
          <w:rFonts w:cs="Arial"/>
        </w:rPr>
        <w:t>softwarové podpory, vč. testování provedených úprav, převodů dat v případě potřeby aj.</w:t>
      </w:r>
    </w:p>
    <w:p w14:paraId="33C5C87F" w14:textId="77777777" w:rsidR="00A0553B" w:rsidRDefault="00A0553B" w:rsidP="00E415F3">
      <w:pPr>
        <w:pStyle w:val="Odstavecseseznamem"/>
        <w:spacing w:before="120" w:after="240" w:line="240" w:lineRule="auto"/>
        <w:ind w:left="1049"/>
        <w:contextualSpacing w:val="0"/>
        <w:jc w:val="left"/>
        <w:rPr>
          <w:rFonts w:cs="Arial"/>
        </w:rPr>
      </w:pPr>
      <w:r>
        <w:rPr>
          <w:rFonts w:cs="Arial"/>
        </w:rPr>
        <w:t xml:space="preserve">Tato činnost </w:t>
      </w:r>
      <w:r w:rsidRPr="00E91803">
        <w:rPr>
          <w:rFonts w:cs="Arial"/>
        </w:rPr>
        <w:t>bude realizována vždy po dohodě s odpovědnými pracovníky Objednatele a způsobem určeným Objednatelem nebo po dohodě s Objednatelem.</w:t>
      </w:r>
      <w:r>
        <w:rPr>
          <w:rFonts w:cs="Arial"/>
        </w:rPr>
        <w:t xml:space="preserve"> </w:t>
      </w:r>
    </w:p>
    <w:p w14:paraId="45A981C5" w14:textId="76C71A45" w:rsidR="00A0553B" w:rsidRPr="00E415F3" w:rsidRDefault="00A0553B" w:rsidP="00E415F3">
      <w:pPr>
        <w:pStyle w:val="Odstavecseseznamem"/>
        <w:spacing w:before="120" w:after="240" w:line="240" w:lineRule="auto"/>
        <w:ind w:left="1049"/>
        <w:contextualSpacing w:val="0"/>
        <w:jc w:val="left"/>
        <w:rPr>
          <w:rFonts w:cs="Arial"/>
          <w:b/>
          <w:bCs/>
        </w:rPr>
      </w:pPr>
      <w:r>
        <w:rPr>
          <w:rFonts w:cs="Arial"/>
        </w:rPr>
        <w:t xml:space="preserve">Rozsah činností při </w:t>
      </w:r>
      <w:r w:rsidR="00E415F3">
        <w:rPr>
          <w:rFonts w:cs="Arial"/>
        </w:rPr>
        <w:t xml:space="preserve">poskytování služeb v rámci Garance softwarové podpory je </w:t>
      </w:r>
      <w:r w:rsidR="00E415F3" w:rsidRPr="00E415F3">
        <w:rPr>
          <w:rFonts w:cs="Arial"/>
          <w:b/>
          <w:bCs/>
        </w:rPr>
        <w:t>bez omezení hodin.</w:t>
      </w:r>
      <w:r w:rsidRPr="00E415F3">
        <w:rPr>
          <w:rFonts w:cs="Arial"/>
          <w:b/>
          <w:bCs/>
        </w:rPr>
        <w:t xml:space="preserve"> </w:t>
      </w:r>
    </w:p>
    <w:p w14:paraId="18E9F767" w14:textId="0F55CD7E" w:rsidR="005E5ECC" w:rsidRPr="005E5ECC" w:rsidRDefault="005E5ECC" w:rsidP="005E5ECC">
      <w:pPr>
        <w:pStyle w:val="Odstavecseseznamem"/>
        <w:numPr>
          <w:ilvl w:val="0"/>
          <w:numId w:val="43"/>
        </w:numPr>
        <w:spacing w:after="0"/>
        <w:ind w:left="1066" w:hanging="357"/>
        <w:rPr>
          <w:rFonts w:cs="Arial"/>
          <w:b/>
          <w:sz w:val="22"/>
        </w:rPr>
      </w:pPr>
      <w:r w:rsidRPr="00E91803">
        <w:rPr>
          <w:rFonts w:cs="Arial"/>
          <w:b/>
          <w:sz w:val="22"/>
        </w:rPr>
        <w:t>Garance</w:t>
      </w:r>
      <w:r>
        <w:rPr>
          <w:rFonts w:cs="Arial"/>
          <w:b/>
          <w:sz w:val="22"/>
        </w:rPr>
        <w:t xml:space="preserve"> </w:t>
      </w:r>
      <w:r w:rsidRPr="00E91803">
        <w:rPr>
          <w:rFonts w:cs="Arial"/>
          <w:b/>
          <w:sz w:val="22"/>
        </w:rPr>
        <w:t>vybraných</w:t>
      </w:r>
      <w:r>
        <w:rPr>
          <w:rFonts w:cs="Arial"/>
          <w:b/>
          <w:sz w:val="22"/>
        </w:rPr>
        <w:t xml:space="preserve"> </w:t>
      </w:r>
      <w:r w:rsidRPr="00E91803">
        <w:rPr>
          <w:rFonts w:cs="Arial"/>
          <w:b/>
          <w:sz w:val="22"/>
        </w:rPr>
        <w:t>služeb</w:t>
      </w:r>
      <w:r w:rsidRPr="00D44BA3">
        <w:rPr>
          <w:rFonts w:cs="Arial"/>
          <w:b/>
          <w:sz w:val="22"/>
        </w:rPr>
        <w:t xml:space="preserve"> </w:t>
      </w:r>
    </w:p>
    <w:p w14:paraId="2F5E5033" w14:textId="6861C964" w:rsidR="005E5ECC" w:rsidRPr="002223F2" w:rsidRDefault="00E91803" w:rsidP="005E5ECC">
      <w:pPr>
        <w:numPr>
          <w:ilvl w:val="0"/>
          <w:numId w:val="44"/>
        </w:numPr>
        <w:tabs>
          <w:tab w:val="num" w:pos="1409"/>
        </w:tabs>
        <w:spacing w:after="0" w:line="240" w:lineRule="auto"/>
        <w:jc w:val="both"/>
        <w:rPr>
          <w:rFonts w:cs="Arial"/>
        </w:rPr>
      </w:pPr>
      <w:r w:rsidRPr="00E91803">
        <w:rPr>
          <w:rFonts w:cs="Arial"/>
          <w:b/>
          <w:color w:val="4472C4" w:themeColor="accent1"/>
        </w:rPr>
        <w:t>Ško</w:t>
      </w:r>
      <w:r w:rsidR="005E5ECC" w:rsidRPr="00E91803">
        <w:rPr>
          <w:rFonts w:cs="Arial"/>
          <w:b/>
          <w:color w:val="4472C4" w:themeColor="accent1"/>
        </w:rPr>
        <w:t>lení administrátorů na nové služby</w:t>
      </w:r>
      <w:r w:rsidR="005E5ECC" w:rsidRPr="002223F2">
        <w:rPr>
          <w:rFonts w:cs="Arial"/>
        </w:rPr>
        <w:t xml:space="preserve"> a novou funkcionalitu Spravovaného systému získanou v rámci plnění </w:t>
      </w:r>
      <w:r w:rsidR="005E5ECC">
        <w:rPr>
          <w:rFonts w:cs="Arial"/>
        </w:rPr>
        <w:t>závazků dle Garance softwarové podpory.</w:t>
      </w:r>
    </w:p>
    <w:p w14:paraId="222DF77E" w14:textId="77777777" w:rsidR="007B5555" w:rsidRPr="00D44BA3" w:rsidRDefault="007B5555" w:rsidP="0087432C">
      <w:pPr>
        <w:pStyle w:val="Odstavecseseznamem"/>
        <w:numPr>
          <w:ilvl w:val="0"/>
          <w:numId w:val="43"/>
        </w:numPr>
        <w:spacing w:after="0"/>
        <w:ind w:left="1066" w:hanging="357"/>
        <w:rPr>
          <w:rFonts w:cs="Arial"/>
          <w:b/>
          <w:sz w:val="22"/>
        </w:rPr>
      </w:pPr>
      <w:bookmarkStart w:id="52" w:name="_Hlk517346901"/>
      <w:bookmarkEnd w:id="51"/>
      <w:r w:rsidRPr="00D44BA3">
        <w:rPr>
          <w:rFonts w:cs="Arial"/>
          <w:b/>
          <w:sz w:val="22"/>
        </w:rPr>
        <w:t xml:space="preserve">Servisní garance </w:t>
      </w:r>
    </w:p>
    <w:p w14:paraId="587C6707" w14:textId="77777777" w:rsidR="007B5555" w:rsidRPr="00D44BA3" w:rsidRDefault="007B5555" w:rsidP="007B5555">
      <w:pPr>
        <w:spacing w:after="0"/>
        <w:ind w:left="1048"/>
        <w:rPr>
          <w:rFonts w:cs="Arial"/>
        </w:rPr>
      </w:pPr>
      <w:r w:rsidRPr="00D44BA3">
        <w:rPr>
          <w:rFonts w:cs="Arial"/>
        </w:rPr>
        <w:t xml:space="preserve">Tato služba zahrnuje: </w:t>
      </w:r>
    </w:p>
    <w:p w14:paraId="3789519C" w14:textId="5EEAF794" w:rsidR="007B5555" w:rsidRPr="00D44BA3" w:rsidRDefault="007B5555" w:rsidP="0087432C">
      <w:pPr>
        <w:numPr>
          <w:ilvl w:val="0"/>
          <w:numId w:val="45"/>
        </w:numPr>
        <w:tabs>
          <w:tab w:val="num" w:pos="1409"/>
        </w:tabs>
        <w:spacing w:after="0" w:line="240" w:lineRule="auto"/>
        <w:jc w:val="both"/>
        <w:rPr>
          <w:rFonts w:cs="Arial"/>
        </w:rPr>
      </w:pPr>
      <w:bookmarkStart w:id="53" w:name="_Hlk19013230"/>
      <w:r w:rsidRPr="00D44BA3">
        <w:rPr>
          <w:rFonts w:cs="Arial"/>
        </w:rPr>
        <w:t xml:space="preserve"> </w:t>
      </w:r>
      <w:r w:rsidRPr="00073358">
        <w:rPr>
          <w:rFonts w:cs="Arial"/>
          <w:b/>
          <w:color w:val="4472C4" w:themeColor="accent1"/>
        </w:rPr>
        <w:t>Garance poskytování servisních služeb</w:t>
      </w:r>
      <w:r w:rsidRPr="00D44BA3">
        <w:rPr>
          <w:rFonts w:cs="Arial"/>
        </w:rPr>
        <w:t xml:space="preserve"> </w:t>
      </w:r>
      <w:r w:rsidR="001872B7" w:rsidRPr="00D44BA3">
        <w:rPr>
          <w:rFonts w:cs="Arial"/>
        </w:rPr>
        <w:t xml:space="preserve">(též </w:t>
      </w:r>
      <w:r w:rsidR="001872B7" w:rsidRPr="00D44BA3">
        <w:rPr>
          <w:rFonts w:cs="Arial"/>
          <w:b/>
        </w:rPr>
        <w:t>servisní zásah</w:t>
      </w:r>
      <w:r w:rsidR="001872B7" w:rsidRPr="00D44BA3">
        <w:rPr>
          <w:rFonts w:cs="Arial"/>
        </w:rPr>
        <w:t xml:space="preserve">) </w:t>
      </w:r>
      <w:r w:rsidRPr="00D44BA3">
        <w:rPr>
          <w:rFonts w:cs="Arial"/>
        </w:rPr>
        <w:t>pro řešení chybových stavů dohodnutým způsobem a v</w:t>
      </w:r>
      <w:r w:rsidR="00E25F9D" w:rsidRPr="00D44BA3">
        <w:rPr>
          <w:rFonts w:cs="Arial"/>
        </w:rPr>
        <w:t> </w:t>
      </w:r>
      <w:r w:rsidRPr="00D44BA3">
        <w:rPr>
          <w:rFonts w:cs="Arial"/>
        </w:rPr>
        <w:t>dohodnut</w:t>
      </w:r>
      <w:r w:rsidR="00E25F9D" w:rsidRPr="00D44BA3">
        <w:rPr>
          <w:rFonts w:cs="Arial"/>
        </w:rPr>
        <w:t>é úrovni (kvalitě)</w:t>
      </w:r>
      <w:r w:rsidR="00CD43B5" w:rsidRPr="00D44BA3">
        <w:rPr>
          <w:rFonts w:cs="Arial"/>
        </w:rPr>
        <w:t xml:space="preserve"> </w:t>
      </w:r>
      <w:r w:rsidRPr="00D44BA3">
        <w:rPr>
          <w:rFonts w:cs="Arial"/>
        </w:rPr>
        <w:t>SLA.</w:t>
      </w:r>
    </w:p>
    <w:p w14:paraId="53C37FE4" w14:textId="46DF03D3" w:rsidR="00CD43B5" w:rsidRDefault="00CD43B5" w:rsidP="0087432C">
      <w:pPr>
        <w:numPr>
          <w:ilvl w:val="0"/>
          <w:numId w:val="45"/>
        </w:numPr>
        <w:tabs>
          <w:tab w:val="num" w:pos="1409"/>
        </w:tabs>
        <w:spacing w:after="0" w:line="240" w:lineRule="auto"/>
        <w:jc w:val="both"/>
        <w:rPr>
          <w:rFonts w:cs="Arial"/>
        </w:rPr>
      </w:pPr>
      <w:r w:rsidRPr="00073358">
        <w:rPr>
          <w:rFonts w:cs="Arial"/>
          <w:b/>
          <w:color w:val="4472C4" w:themeColor="accent1"/>
        </w:rPr>
        <w:t xml:space="preserve">Garance </w:t>
      </w:r>
      <w:r w:rsidR="00073358">
        <w:rPr>
          <w:rFonts w:cs="Arial"/>
          <w:b/>
          <w:color w:val="4472C4" w:themeColor="accent1"/>
        </w:rPr>
        <w:t>plnění</w:t>
      </w:r>
      <w:r w:rsidRPr="00073358">
        <w:rPr>
          <w:rFonts w:cs="Arial"/>
          <w:b/>
          <w:color w:val="4472C4" w:themeColor="accent1"/>
        </w:rPr>
        <w:t xml:space="preserve"> požadavků</w:t>
      </w:r>
      <w:r w:rsidRPr="00D44BA3">
        <w:rPr>
          <w:rFonts w:cs="Arial"/>
        </w:rPr>
        <w:t xml:space="preserve"> – řešení požadavků rozvoje a změn na Spravovaném systému dohodnutým způsobem a v dohodnuté úrovni (kvalitě) SLA.</w:t>
      </w:r>
    </w:p>
    <w:bookmarkEnd w:id="53"/>
    <w:p w14:paraId="0974BBAB" w14:textId="77777777" w:rsidR="005E5ECC" w:rsidRPr="00D44BA3" w:rsidRDefault="005E5ECC" w:rsidP="005E5ECC">
      <w:pPr>
        <w:spacing w:after="0" w:line="240" w:lineRule="auto"/>
        <w:ind w:left="1408"/>
        <w:jc w:val="both"/>
        <w:rPr>
          <w:rFonts w:cs="Arial"/>
        </w:rPr>
      </w:pPr>
    </w:p>
    <w:p w14:paraId="691B531F" w14:textId="670B4818" w:rsidR="007B5555" w:rsidRPr="00D44BA3" w:rsidRDefault="007B5555" w:rsidP="0087432C">
      <w:pPr>
        <w:pStyle w:val="Odstavecseseznamem"/>
        <w:numPr>
          <w:ilvl w:val="0"/>
          <w:numId w:val="43"/>
        </w:numPr>
        <w:spacing w:after="0"/>
        <w:ind w:left="1066" w:hanging="357"/>
        <w:rPr>
          <w:rFonts w:cs="Arial"/>
          <w:sz w:val="22"/>
        </w:rPr>
      </w:pPr>
      <w:bookmarkStart w:id="54" w:name="_Hlk517346931"/>
      <w:bookmarkEnd w:id="52"/>
      <w:r w:rsidRPr="00D44BA3">
        <w:rPr>
          <w:rFonts w:cs="Arial"/>
          <w:b/>
          <w:sz w:val="22"/>
        </w:rPr>
        <w:t xml:space="preserve">Garance příjmu hlášení chybových stavů a požadavků </w:t>
      </w:r>
    </w:p>
    <w:p w14:paraId="5850B3D0" w14:textId="77777777" w:rsidR="007B5555" w:rsidRPr="00D44BA3" w:rsidRDefault="007B5555" w:rsidP="007B5555">
      <w:pPr>
        <w:pStyle w:val="Odstavecseseznamem"/>
        <w:spacing w:after="0"/>
        <w:ind w:left="1068"/>
        <w:rPr>
          <w:rFonts w:cs="Arial"/>
        </w:rPr>
      </w:pPr>
      <w:bookmarkStart w:id="55" w:name="_Hlk517346941"/>
      <w:bookmarkEnd w:id="54"/>
      <w:r w:rsidRPr="00D44BA3">
        <w:rPr>
          <w:rFonts w:cs="Arial"/>
        </w:rPr>
        <w:t xml:space="preserve">Tato služba zahrnuje: </w:t>
      </w:r>
    </w:p>
    <w:p w14:paraId="2B0F0D74" w14:textId="354F97FA" w:rsidR="007B5555" w:rsidRPr="00D44BA3" w:rsidRDefault="007B5555" w:rsidP="0087432C">
      <w:pPr>
        <w:numPr>
          <w:ilvl w:val="0"/>
          <w:numId w:val="46"/>
        </w:numPr>
        <w:spacing w:after="0" w:line="240" w:lineRule="auto"/>
        <w:jc w:val="both"/>
        <w:rPr>
          <w:rFonts w:cs="Arial"/>
          <w:color w:val="FF0000"/>
        </w:rPr>
      </w:pPr>
      <w:r w:rsidRPr="00073358">
        <w:rPr>
          <w:rFonts w:cs="Arial"/>
          <w:b/>
          <w:color w:val="4472C4" w:themeColor="accent1"/>
        </w:rPr>
        <w:t>Garance</w:t>
      </w:r>
      <w:r w:rsidRPr="00D44BA3">
        <w:rPr>
          <w:rFonts w:cs="Arial"/>
          <w:b/>
        </w:rPr>
        <w:t xml:space="preserve"> </w:t>
      </w:r>
      <w:r w:rsidRPr="00073358">
        <w:rPr>
          <w:rFonts w:cs="Arial"/>
          <w:b/>
          <w:color w:val="4472C4" w:themeColor="accent1"/>
        </w:rPr>
        <w:t>dostupnosti</w:t>
      </w:r>
      <w:r w:rsidRPr="00D44BA3">
        <w:rPr>
          <w:rFonts w:cs="Arial"/>
          <w:b/>
        </w:rPr>
        <w:t xml:space="preserve"> </w:t>
      </w:r>
      <w:r w:rsidRPr="00073358">
        <w:rPr>
          <w:rFonts w:cs="Arial"/>
          <w:b/>
          <w:color w:val="4472C4" w:themeColor="accent1"/>
        </w:rPr>
        <w:t>služby</w:t>
      </w:r>
      <w:r w:rsidRPr="00D44BA3">
        <w:rPr>
          <w:rFonts w:cs="Arial"/>
          <w:b/>
        </w:rPr>
        <w:t xml:space="preserve"> </w:t>
      </w:r>
      <w:r w:rsidRPr="00073358">
        <w:rPr>
          <w:rFonts w:cs="Arial"/>
          <w:b/>
          <w:color w:val="4472C4" w:themeColor="accent1"/>
        </w:rPr>
        <w:t>HelpDesk</w:t>
      </w:r>
      <w:r w:rsidRPr="00D44BA3">
        <w:rPr>
          <w:rFonts w:cs="Arial"/>
        </w:rPr>
        <w:t xml:space="preserve"> – přístup k helpdeskovému systému Poskytovatele pro hlášení (zápis), správu a administraci chybových stavů a požadavků a zápisů o servisních zásazích a událostech</w:t>
      </w:r>
    </w:p>
    <w:p w14:paraId="320810C5" w14:textId="37C85AFE" w:rsidR="00506E4D" w:rsidRPr="005E5ECC" w:rsidRDefault="007B5555" w:rsidP="00506E4D">
      <w:pPr>
        <w:numPr>
          <w:ilvl w:val="0"/>
          <w:numId w:val="46"/>
        </w:numPr>
        <w:spacing w:after="0" w:line="240" w:lineRule="auto"/>
        <w:jc w:val="both"/>
        <w:rPr>
          <w:rFonts w:cs="Arial"/>
          <w:color w:val="FF0000"/>
        </w:rPr>
      </w:pPr>
      <w:r w:rsidRPr="00073358">
        <w:rPr>
          <w:rFonts w:cs="Arial"/>
          <w:b/>
          <w:color w:val="4472C4" w:themeColor="accent1"/>
        </w:rPr>
        <w:t>Garance</w:t>
      </w:r>
      <w:r w:rsidRPr="00D44BA3">
        <w:rPr>
          <w:rFonts w:cs="Arial"/>
          <w:b/>
        </w:rPr>
        <w:t xml:space="preserve"> </w:t>
      </w:r>
      <w:r w:rsidRPr="00073358">
        <w:rPr>
          <w:rFonts w:cs="Arial"/>
          <w:b/>
          <w:color w:val="4472C4" w:themeColor="accent1"/>
        </w:rPr>
        <w:t>dostupnosti</w:t>
      </w:r>
      <w:r w:rsidRPr="00D44BA3">
        <w:rPr>
          <w:rFonts w:cs="Arial"/>
          <w:b/>
        </w:rPr>
        <w:t xml:space="preserve"> </w:t>
      </w:r>
      <w:r w:rsidRPr="00073358">
        <w:rPr>
          <w:rFonts w:cs="Arial"/>
          <w:b/>
          <w:color w:val="4472C4" w:themeColor="accent1"/>
        </w:rPr>
        <w:t>služby</w:t>
      </w:r>
      <w:r w:rsidRPr="00D44BA3">
        <w:rPr>
          <w:rFonts w:cs="Arial"/>
          <w:b/>
        </w:rPr>
        <w:t xml:space="preserve"> </w:t>
      </w:r>
      <w:r w:rsidRPr="00073358">
        <w:rPr>
          <w:rFonts w:cs="Arial"/>
          <w:b/>
          <w:color w:val="4472C4" w:themeColor="accent1"/>
        </w:rPr>
        <w:t>HotLine</w:t>
      </w:r>
      <w:r w:rsidRPr="00D44BA3">
        <w:rPr>
          <w:rFonts w:cs="Arial"/>
        </w:rPr>
        <w:t xml:space="preserve"> – přístup k službám telefonické podpory a hlášení chybových stavů</w:t>
      </w:r>
      <w:r w:rsidR="00082D2E">
        <w:rPr>
          <w:rFonts w:cs="Arial"/>
        </w:rPr>
        <w:t xml:space="preserve"> </w:t>
      </w:r>
    </w:p>
    <w:p w14:paraId="3DC61CC7" w14:textId="048076E3" w:rsidR="005E5ECC" w:rsidRDefault="005E5ECC">
      <w:pPr>
        <w:rPr>
          <w:rFonts w:cs="Arial"/>
          <w:b/>
        </w:rPr>
      </w:pPr>
      <w:r>
        <w:rPr>
          <w:rFonts w:cs="Arial"/>
          <w:b/>
        </w:rPr>
        <w:br w:type="page"/>
      </w:r>
    </w:p>
    <w:bookmarkEnd w:id="55"/>
    <w:p w14:paraId="7084D414" w14:textId="3D7F8B13"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073358">
        <w:rPr>
          <w:rFonts w:cs="Arial"/>
          <w:b/>
          <w:color w:val="4472C4" w:themeColor="accent1"/>
        </w:rPr>
        <w:t>Preventivní prohlídky a profylaxe</w:t>
      </w:r>
      <w:r w:rsidRPr="005C0549">
        <w:rPr>
          <w:rFonts w:cs="Arial"/>
        </w:rPr>
        <w:t>. Tato služba zahrnuje:</w:t>
      </w:r>
    </w:p>
    <w:p w14:paraId="32C8FE60" w14:textId="7B46040D" w:rsidR="00957F22" w:rsidRDefault="002C5802" w:rsidP="0087432C">
      <w:pPr>
        <w:pStyle w:val="Odstavecseseznamem"/>
        <w:numPr>
          <w:ilvl w:val="0"/>
          <w:numId w:val="24"/>
        </w:numPr>
        <w:tabs>
          <w:tab w:val="left" w:pos="2885"/>
          <w:tab w:val="left" w:pos="4325"/>
          <w:tab w:val="left" w:pos="5765"/>
          <w:tab w:val="left" w:pos="7202"/>
          <w:tab w:val="right" w:pos="7932"/>
        </w:tabs>
        <w:spacing w:after="0"/>
        <w:ind w:left="1795"/>
        <w:rPr>
          <w:rFonts w:cs="Arial"/>
        </w:rPr>
      </w:pPr>
      <w:r w:rsidRPr="005C0549">
        <w:rPr>
          <w:rFonts w:cs="Arial"/>
        </w:rPr>
        <w:t>kontrol</w:t>
      </w:r>
      <w:r w:rsidR="00957F22">
        <w:rPr>
          <w:rFonts w:cs="Arial"/>
        </w:rPr>
        <w:t>u</w:t>
      </w:r>
      <w:r w:rsidRPr="005C0549">
        <w:rPr>
          <w:rFonts w:cs="Arial"/>
        </w:rPr>
        <w:t xml:space="preserve"> </w:t>
      </w:r>
      <w:r w:rsidR="00D44BA3">
        <w:rPr>
          <w:rFonts w:cs="Arial"/>
        </w:rPr>
        <w:t>provozního stavu (</w:t>
      </w:r>
      <w:r w:rsidRPr="005C0549">
        <w:rPr>
          <w:rFonts w:cs="Arial"/>
        </w:rPr>
        <w:t xml:space="preserve">funkčnosti, </w:t>
      </w:r>
      <w:r w:rsidR="00D44BA3">
        <w:rPr>
          <w:rFonts w:cs="Arial"/>
        </w:rPr>
        <w:t xml:space="preserve">výkonnosti, </w:t>
      </w:r>
      <w:r w:rsidRPr="005C0549">
        <w:rPr>
          <w:rFonts w:cs="Arial"/>
        </w:rPr>
        <w:t xml:space="preserve">nastavení a </w:t>
      </w:r>
      <w:r w:rsidR="007005BC" w:rsidRPr="005C0549">
        <w:rPr>
          <w:rFonts w:cs="Arial"/>
        </w:rPr>
        <w:t>zabezpečen</w:t>
      </w:r>
      <w:r w:rsidR="007005BC">
        <w:rPr>
          <w:rFonts w:cs="Arial"/>
        </w:rPr>
        <w:t>í</w:t>
      </w:r>
      <w:r w:rsidR="00D44BA3">
        <w:rPr>
          <w:rFonts w:cs="Arial"/>
        </w:rPr>
        <w:t>)</w:t>
      </w:r>
      <w:r w:rsidR="007005BC">
        <w:rPr>
          <w:rFonts w:cs="Arial"/>
        </w:rPr>
        <w:t xml:space="preserve"> </w:t>
      </w:r>
      <w:r w:rsidR="00D44BA3">
        <w:rPr>
          <w:rFonts w:cs="Arial"/>
        </w:rPr>
        <w:t>Spravovaného systému</w:t>
      </w:r>
      <w:r w:rsidR="00532926">
        <w:rPr>
          <w:rFonts w:cs="Arial"/>
        </w:rPr>
        <w:t>,</w:t>
      </w:r>
    </w:p>
    <w:p w14:paraId="410E9D66" w14:textId="3C5C3C26" w:rsidR="00957F22" w:rsidRPr="00473552" w:rsidRDefault="002C5802" w:rsidP="0087432C">
      <w:pPr>
        <w:pStyle w:val="Odstavecseseznamem"/>
        <w:numPr>
          <w:ilvl w:val="0"/>
          <w:numId w:val="24"/>
        </w:numPr>
        <w:tabs>
          <w:tab w:val="left" w:pos="2885"/>
          <w:tab w:val="left" w:pos="4325"/>
          <w:tab w:val="left" w:pos="5765"/>
          <w:tab w:val="left" w:pos="7202"/>
          <w:tab w:val="right" w:pos="7932"/>
        </w:tabs>
        <w:spacing w:after="0"/>
        <w:ind w:left="1795"/>
        <w:rPr>
          <w:rFonts w:cs="Arial"/>
        </w:rPr>
      </w:pPr>
      <w:r w:rsidRPr="00F8154D">
        <w:rPr>
          <w:rFonts w:cs="Arial"/>
        </w:rPr>
        <w:t>vypracování zprávy (protokolu)</w:t>
      </w:r>
      <w:r w:rsidR="00957F22" w:rsidRPr="00F8154D">
        <w:rPr>
          <w:rFonts w:cs="Arial"/>
        </w:rPr>
        <w:t xml:space="preserve"> o výsledku preventivní prohlídky a profylaxe</w:t>
      </w:r>
      <w:r w:rsidR="00F8154D" w:rsidRPr="00F8154D">
        <w:rPr>
          <w:rFonts w:cs="Arial"/>
        </w:rPr>
        <w:t xml:space="preserve">, vč. </w:t>
      </w:r>
      <w:r w:rsidR="00957F22" w:rsidRPr="00473552">
        <w:rPr>
          <w:rFonts w:cs="Arial"/>
        </w:rPr>
        <w:t>doporučení nápravných opatření</w:t>
      </w:r>
      <w:r w:rsidR="00D44BA3" w:rsidRPr="00473552">
        <w:rPr>
          <w:rFonts w:cs="Arial"/>
        </w:rPr>
        <w:t xml:space="preserve"> či opatření ke zlepšení</w:t>
      </w:r>
    </w:p>
    <w:p w14:paraId="68B9290B" w14:textId="385224DC" w:rsidR="004E76A5" w:rsidRPr="00473552" w:rsidRDefault="004E76A5" w:rsidP="007005BC">
      <w:pPr>
        <w:tabs>
          <w:tab w:val="left" w:pos="2885"/>
          <w:tab w:val="left" w:pos="4325"/>
          <w:tab w:val="left" w:pos="5765"/>
          <w:tab w:val="left" w:pos="7202"/>
          <w:tab w:val="right" w:pos="7932"/>
        </w:tabs>
        <w:spacing w:after="120"/>
        <w:ind w:left="1075"/>
        <w:rPr>
          <w:rFonts w:cs="Arial"/>
        </w:rPr>
      </w:pPr>
      <w:r w:rsidRPr="00473552">
        <w:rPr>
          <w:rFonts w:cs="Arial"/>
        </w:rPr>
        <w:t>Sjednává se počet preventivních prohlídek a profylax</w:t>
      </w:r>
      <w:r w:rsidR="0041138B" w:rsidRPr="00473552">
        <w:rPr>
          <w:rFonts w:cs="Arial"/>
        </w:rPr>
        <w:t>í</w:t>
      </w:r>
      <w:r w:rsidRPr="00473552">
        <w:rPr>
          <w:rFonts w:cs="Arial"/>
        </w:rPr>
        <w:t xml:space="preserve"> za rok</w:t>
      </w:r>
      <w:r w:rsidR="00196D34" w:rsidRPr="00473552">
        <w:rPr>
          <w:rFonts w:cs="Arial"/>
        </w:rPr>
        <w:t xml:space="preserve"> takto:</w:t>
      </w:r>
    </w:p>
    <w:p w14:paraId="01D51DF3" w14:textId="02DFBFDB" w:rsidR="00196D34" w:rsidRPr="00473552" w:rsidRDefault="00196D34" w:rsidP="007005BC">
      <w:pPr>
        <w:spacing w:after="120"/>
        <w:ind w:left="369" w:firstLine="709"/>
        <w:rPr>
          <w:rFonts w:cs="Arial"/>
          <w:b/>
          <w:szCs w:val="20"/>
          <w:lang w:eastAsia="en-US"/>
        </w:rPr>
      </w:pPr>
      <w:r w:rsidRPr="00473552">
        <w:rPr>
          <w:rFonts w:cs="Arial"/>
          <w:b/>
          <w:szCs w:val="20"/>
          <w:lang w:eastAsia="en-US"/>
        </w:rPr>
        <w:t>Počet preventivních prohlídek a profylaxí:</w:t>
      </w:r>
      <w:r w:rsidRPr="00473552">
        <w:rPr>
          <w:rFonts w:cs="Arial"/>
          <w:b/>
          <w:szCs w:val="20"/>
          <w:lang w:eastAsia="en-US"/>
        </w:rPr>
        <w:tab/>
      </w:r>
      <w:r w:rsidRPr="00473552">
        <w:rPr>
          <w:rFonts w:cs="Arial"/>
          <w:b/>
          <w:szCs w:val="20"/>
          <w:lang w:eastAsia="en-US"/>
        </w:rPr>
        <w:tab/>
      </w:r>
      <w:r w:rsidR="002677FC" w:rsidRPr="00473552">
        <w:rPr>
          <w:rFonts w:cs="Arial"/>
          <w:b/>
          <w:szCs w:val="20"/>
          <w:lang w:eastAsia="en-US"/>
        </w:rPr>
        <w:tab/>
      </w:r>
      <w:r w:rsidR="002677FC" w:rsidRPr="00473552">
        <w:rPr>
          <w:rFonts w:cs="Arial"/>
          <w:b/>
          <w:szCs w:val="20"/>
          <w:lang w:eastAsia="en-US"/>
        </w:rPr>
        <w:tab/>
      </w:r>
      <w:r w:rsidR="00B80FD3" w:rsidRPr="00473552">
        <w:rPr>
          <w:rFonts w:cs="Arial"/>
          <w:b/>
          <w:szCs w:val="20"/>
          <w:lang w:eastAsia="en-US"/>
        </w:rPr>
        <w:tab/>
      </w:r>
      <w:r w:rsidR="00CC7553" w:rsidRPr="00473552">
        <w:rPr>
          <w:rFonts w:cs="Arial"/>
          <w:b/>
          <w:szCs w:val="20"/>
          <w:lang w:eastAsia="en-US"/>
        </w:rPr>
        <w:t>1</w:t>
      </w:r>
      <w:r w:rsidRPr="00473552">
        <w:rPr>
          <w:rFonts w:cs="Arial"/>
          <w:b/>
          <w:szCs w:val="20"/>
          <w:lang w:eastAsia="en-US"/>
        </w:rPr>
        <w:t>x ročně</w:t>
      </w:r>
    </w:p>
    <w:p w14:paraId="03B5920F" w14:textId="134F10FB" w:rsidR="003369B8" w:rsidRPr="00473552" w:rsidRDefault="003369B8" w:rsidP="007005BC">
      <w:pPr>
        <w:spacing w:after="120" w:line="240" w:lineRule="auto"/>
        <w:ind w:left="708" w:firstLine="367"/>
        <w:rPr>
          <w:rFonts w:cs="Arial"/>
          <w:szCs w:val="20"/>
          <w:lang w:eastAsia="en-US"/>
        </w:rPr>
      </w:pPr>
      <w:r w:rsidRPr="00473552">
        <w:rPr>
          <w:rFonts w:cs="Arial"/>
          <w:szCs w:val="20"/>
          <w:lang w:eastAsia="en-US"/>
        </w:rPr>
        <w:t>Prohlídka bude provedena v termínu dle dohody Smluvních stran.</w:t>
      </w:r>
    </w:p>
    <w:p w14:paraId="58C91E83" w14:textId="54A69361" w:rsidR="007005BC" w:rsidRPr="00473552" w:rsidRDefault="007005BC" w:rsidP="003369B8">
      <w:pPr>
        <w:spacing w:after="0" w:line="240" w:lineRule="auto"/>
        <w:ind w:left="708" w:firstLine="367"/>
        <w:rPr>
          <w:rFonts w:cs="Arial"/>
          <w:sz w:val="20"/>
          <w:szCs w:val="20"/>
          <w:lang w:eastAsia="en-US"/>
        </w:rPr>
      </w:pPr>
    </w:p>
    <w:p w14:paraId="57C4657E" w14:textId="27B79DDD" w:rsidR="00E91803" w:rsidRPr="00473552" w:rsidRDefault="00E91803" w:rsidP="00E91803">
      <w:pPr>
        <w:numPr>
          <w:ilvl w:val="0"/>
          <w:numId w:val="2"/>
        </w:numPr>
        <w:tabs>
          <w:tab w:val="clear" w:pos="717"/>
          <w:tab w:val="num" w:pos="1068"/>
        </w:tabs>
        <w:spacing w:after="0" w:line="240" w:lineRule="auto"/>
        <w:ind w:left="1048"/>
        <w:jc w:val="both"/>
        <w:rPr>
          <w:rFonts w:cs="Arial"/>
          <w:b/>
        </w:rPr>
      </w:pPr>
      <w:bookmarkStart w:id="56" w:name="_Hlk19013317"/>
      <w:r w:rsidRPr="00473552">
        <w:rPr>
          <w:rFonts w:cs="Arial"/>
          <w:b/>
          <w:color w:val="4472C4" w:themeColor="accent1"/>
        </w:rPr>
        <w:t xml:space="preserve">Provádění uživatelských úprav </w:t>
      </w:r>
      <w:r w:rsidRPr="00473552">
        <w:rPr>
          <w:rFonts w:cs="Arial"/>
        </w:rPr>
        <w:t>Spravovaného systému</w:t>
      </w:r>
      <w:r w:rsidR="00082D2E" w:rsidRPr="00473552">
        <w:rPr>
          <w:rFonts w:cs="Arial"/>
        </w:rPr>
        <w:t xml:space="preserve"> na základě požadavků uživatelů Objednatele</w:t>
      </w:r>
      <w:r w:rsidRPr="00473552">
        <w:rPr>
          <w:rFonts w:cs="Arial"/>
        </w:rPr>
        <w:t>. Tato služba zahrnuje:</w:t>
      </w:r>
    </w:p>
    <w:p w14:paraId="247675AE" w14:textId="048E4529" w:rsidR="00E91803" w:rsidRPr="00473552" w:rsidRDefault="00E91803" w:rsidP="00E91803">
      <w:pPr>
        <w:pStyle w:val="Odstavecseseznamem"/>
        <w:numPr>
          <w:ilvl w:val="0"/>
          <w:numId w:val="24"/>
        </w:numPr>
        <w:tabs>
          <w:tab w:val="left" w:pos="2885"/>
          <w:tab w:val="left" w:pos="4325"/>
          <w:tab w:val="left" w:pos="5765"/>
          <w:tab w:val="left" w:pos="7202"/>
          <w:tab w:val="right" w:pos="7932"/>
        </w:tabs>
        <w:spacing w:after="0"/>
        <w:ind w:left="1795"/>
        <w:rPr>
          <w:rFonts w:cs="Arial"/>
        </w:rPr>
      </w:pPr>
      <w:r w:rsidRPr="00473552">
        <w:rPr>
          <w:rFonts w:cs="Arial"/>
        </w:rPr>
        <w:t xml:space="preserve">provedení uživatelských úprav aktuálně používaného Spravovaného systému formou uživatelských či systémových nastavení Spravovaného systému v místě Objednatele na jím určeném pracovišti nebo jiným dohodnutým způsobem </w:t>
      </w:r>
      <w:r w:rsidR="00C75200" w:rsidRPr="00473552">
        <w:rPr>
          <w:rFonts w:cs="Arial"/>
        </w:rPr>
        <w:t xml:space="preserve">(např. vzdáleným přístupem) </w:t>
      </w:r>
      <w:r w:rsidRPr="00473552">
        <w:rPr>
          <w:rFonts w:cs="Arial"/>
        </w:rPr>
        <w:t xml:space="preserve">s možností průběžného čerpání dle potřeb Objednatele. </w:t>
      </w:r>
    </w:p>
    <w:p w14:paraId="6F8D650E" w14:textId="040083D2" w:rsidR="00E91803" w:rsidRPr="00473552" w:rsidRDefault="00E91803" w:rsidP="00E91803">
      <w:pPr>
        <w:tabs>
          <w:tab w:val="left" w:pos="2885"/>
          <w:tab w:val="left" w:pos="4325"/>
          <w:tab w:val="left" w:pos="5765"/>
          <w:tab w:val="left" w:pos="7202"/>
          <w:tab w:val="right" w:pos="7932"/>
        </w:tabs>
        <w:spacing w:after="0"/>
        <w:ind w:left="1075"/>
        <w:rPr>
          <w:rFonts w:eastAsiaTheme="minorEastAsia" w:cs="Arial"/>
          <w:sz w:val="21"/>
          <w:szCs w:val="21"/>
        </w:rPr>
      </w:pPr>
      <w:r w:rsidRPr="00473552">
        <w:rPr>
          <w:rFonts w:cs="Arial"/>
        </w:rPr>
        <w:t>Sjednává se celková časová kvóta</w:t>
      </w:r>
      <w:r w:rsidR="00350D33" w:rsidRPr="00473552">
        <w:rPr>
          <w:rFonts w:cs="Arial"/>
        </w:rPr>
        <w:t xml:space="preserve"> (rozsah služeb) za</w:t>
      </w:r>
      <w:r w:rsidRPr="00473552">
        <w:rPr>
          <w:rFonts w:cs="Arial"/>
        </w:rPr>
        <w:t xml:space="preserve"> rok</w:t>
      </w:r>
      <w:r w:rsidR="00C75200" w:rsidRPr="00473552">
        <w:rPr>
          <w:rFonts w:cs="Arial"/>
        </w:rPr>
        <w:t xml:space="preserve"> takto</w:t>
      </w:r>
      <w:r w:rsidRPr="00473552">
        <w:rPr>
          <w:rFonts w:eastAsiaTheme="minorEastAsia" w:cs="Arial"/>
          <w:sz w:val="21"/>
          <w:szCs w:val="21"/>
        </w:rPr>
        <w:t>:</w:t>
      </w:r>
    </w:p>
    <w:p w14:paraId="01D0EB5B" w14:textId="22BE8ACE" w:rsidR="00E91803" w:rsidRPr="00473552" w:rsidRDefault="00350D33" w:rsidP="00E91803">
      <w:pPr>
        <w:spacing w:after="120"/>
        <w:ind w:left="369" w:firstLine="709"/>
        <w:rPr>
          <w:rFonts w:cs="Arial"/>
          <w:b/>
          <w:szCs w:val="20"/>
          <w:lang w:eastAsia="en-US"/>
        </w:rPr>
      </w:pPr>
      <w:r w:rsidRPr="00473552">
        <w:rPr>
          <w:rFonts w:cs="Arial"/>
          <w:b/>
          <w:szCs w:val="20"/>
          <w:lang w:eastAsia="en-US"/>
        </w:rPr>
        <w:t>Rozsah</w:t>
      </w:r>
      <w:r w:rsidR="00E91803" w:rsidRPr="00473552">
        <w:rPr>
          <w:rFonts w:cs="Arial"/>
          <w:b/>
          <w:szCs w:val="20"/>
          <w:lang w:eastAsia="en-US"/>
        </w:rPr>
        <w:t xml:space="preserve"> služeb</w:t>
      </w:r>
      <w:r w:rsidR="00082D2E" w:rsidRPr="00473552">
        <w:rPr>
          <w:rFonts w:cs="Arial"/>
          <w:b/>
          <w:szCs w:val="20"/>
          <w:lang w:eastAsia="en-US"/>
        </w:rPr>
        <w:t xml:space="preserve"> provádění uživatelských úprav</w:t>
      </w:r>
      <w:r w:rsidR="00E91803" w:rsidRPr="00473552">
        <w:rPr>
          <w:rFonts w:cs="Arial"/>
          <w:b/>
          <w:szCs w:val="20"/>
          <w:lang w:eastAsia="en-US"/>
        </w:rPr>
        <w:t>:</w:t>
      </w:r>
      <w:r w:rsidR="00E91803" w:rsidRPr="00473552">
        <w:rPr>
          <w:rFonts w:cs="Arial"/>
          <w:b/>
          <w:szCs w:val="20"/>
          <w:lang w:eastAsia="en-US"/>
        </w:rPr>
        <w:tab/>
      </w:r>
      <w:r w:rsidR="00E91803" w:rsidRPr="00473552">
        <w:rPr>
          <w:rFonts w:cs="Arial"/>
          <w:b/>
          <w:szCs w:val="20"/>
          <w:lang w:eastAsia="en-US"/>
        </w:rPr>
        <w:tab/>
      </w:r>
      <w:r w:rsidR="00E91803" w:rsidRPr="00473552">
        <w:rPr>
          <w:rFonts w:cs="Arial"/>
          <w:b/>
          <w:szCs w:val="20"/>
          <w:lang w:eastAsia="en-US"/>
        </w:rPr>
        <w:tab/>
      </w:r>
      <w:r w:rsidR="00B80FD3" w:rsidRPr="00473552">
        <w:rPr>
          <w:rFonts w:cs="Arial"/>
          <w:b/>
          <w:szCs w:val="20"/>
          <w:lang w:eastAsia="en-US"/>
        </w:rPr>
        <w:tab/>
      </w:r>
      <w:r w:rsidR="00E91803" w:rsidRPr="00473552">
        <w:rPr>
          <w:rFonts w:cs="Arial"/>
          <w:b/>
          <w:szCs w:val="20"/>
          <w:lang w:eastAsia="en-US"/>
        </w:rPr>
        <w:t xml:space="preserve">64 hod. / rok </w:t>
      </w:r>
    </w:p>
    <w:bookmarkEnd w:id="56"/>
    <w:p w14:paraId="1570CCDA" w14:textId="088B6E5A" w:rsidR="00E91803" w:rsidRPr="00473552" w:rsidRDefault="00C75200" w:rsidP="00C75200">
      <w:pPr>
        <w:spacing w:after="0" w:line="240" w:lineRule="auto"/>
        <w:ind w:left="1048"/>
        <w:rPr>
          <w:rFonts w:cs="Arial"/>
          <w:lang w:eastAsia="en-US"/>
        </w:rPr>
      </w:pPr>
      <w:r w:rsidRPr="00473552">
        <w:rPr>
          <w:rFonts w:cs="Arial"/>
          <w:lang w:eastAsia="en-US"/>
        </w:rPr>
        <w:t>Odepisuje se vždy skutečný počet čerpaných hodin. Nevyčerpané hodiny se převádějí do dalšího roku, maximálně však ve výši ¼ sjednané kvóty.</w:t>
      </w:r>
    </w:p>
    <w:p w14:paraId="09AD4889" w14:textId="77777777" w:rsidR="00E91803" w:rsidRPr="00473552" w:rsidRDefault="00E91803" w:rsidP="003369B8">
      <w:pPr>
        <w:spacing w:after="0" w:line="240" w:lineRule="auto"/>
        <w:ind w:left="708" w:firstLine="367"/>
        <w:rPr>
          <w:rFonts w:cs="Arial"/>
          <w:sz w:val="20"/>
          <w:szCs w:val="20"/>
          <w:lang w:eastAsia="en-US"/>
        </w:rPr>
      </w:pPr>
    </w:p>
    <w:p w14:paraId="1F075CD5" w14:textId="77777777" w:rsidR="002C5802" w:rsidRPr="00473552" w:rsidRDefault="002C5802" w:rsidP="00901631">
      <w:pPr>
        <w:numPr>
          <w:ilvl w:val="0"/>
          <w:numId w:val="2"/>
        </w:numPr>
        <w:tabs>
          <w:tab w:val="clear" w:pos="717"/>
          <w:tab w:val="num" w:pos="1068"/>
        </w:tabs>
        <w:spacing w:after="0" w:line="240" w:lineRule="auto"/>
        <w:ind w:left="1048"/>
        <w:jc w:val="both"/>
        <w:rPr>
          <w:rFonts w:cs="Arial"/>
          <w:b/>
        </w:rPr>
      </w:pPr>
      <w:r w:rsidRPr="00473552">
        <w:rPr>
          <w:rFonts w:cs="Arial"/>
          <w:b/>
          <w:color w:val="4472C4" w:themeColor="accent1"/>
        </w:rPr>
        <w:t xml:space="preserve">Konzultační </w:t>
      </w:r>
      <w:r w:rsidR="00F8154D" w:rsidRPr="00473552">
        <w:rPr>
          <w:rFonts w:cs="Arial"/>
          <w:b/>
          <w:color w:val="4472C4" w:themeColor="accent1"/>
        </w:rPr>
        <w:t xml:space="preserve">služby a </w:t>
      </w:r>
      <w:r w:rsidRPr="00473552">
        <w:rPr>
          <w:rFonts w:cs="Arial"/>
          <w:b/>
          <w:color w:val="4472C4" w:themeColor="accent1"/>
        </w:rPr>
        <w:t>návštěvy</w:t>
      </w:r>
      <w:r w:rsidRPr="00473552">
        <w:rPr>
          <w:rFonts w:cs="Arial"/>
          <w:b/>
          <w:bCs/>
        </w:rPr>
        <w:t xml:space="preserve">. </w:t>
      </w:r>
      <w:r w:rsidRPr="00473552">
        <w:rPr>
          <w:rFonts w:cs="Arial"/>
        </w:rPr>
        <w:t>Tato služba zahrnuje:</w:t>
      </w:r>
    </w:p>
    <w:p w14:paraId="7881175D" w14:textId="65E222C5" w:rsidR="00F8154D" w:rsidRPr="00473552" w:rsidRDefault="002C5802" w:rsidP="0087432C">
      <w:pPr>
        <w:pStyle w:val="Odstavecseseznamem"/>
        <w:numPr>
          <w:ilvl w:val="0"/>
          <w:numId w:val="24"/>
        </w:numPr>
        <w:tabs>
          <w:tab w:val="left" w:pos="2885"/>
          <w:tab w:val="left" w:pos="4325"/>
          <w:tab w:val="left" w:pos="5765"/>
          <w:tab w:val="left" w:pos="7202"/>
          <w:tab w:val="right" w:pos="7932"/>
        </w:tabs>
        <w:spacing w:after="0"/>
        <w:ind w:left="1795"/>
        <w:rPr>
          <w:rFonts w:cs="Arial"/>
        </w:rPr>
      </w:pPr>
      <w:r w:rsidRPr="00473552">
        <w:rPr>
          <w:rFonts w:cs="Arial"/>
        </w:rPr>
        <w:t>konzultační služby k</w:t>
      </w:r>
      <w:r w:rsidR="00CD43B5" w:rsidRPr="00473552">
        <w:rPr>
          <w:rFonts w:cs="Arial"/>
        </w:rPr>
        <w:t> Spravovanému systému</w:t>
      </w:r>
      <w:r w:rsidR="000538D0" w:rsidRPr="00473552">
        <w:rPr>
          <w:rFonts w:cs="Arial"/>
        </w:rPr>
        <w:t xml:space="preserve"> či konkrétní </w:t>
      </w:r>
      <w:r w:rsidR="00F8154D" w:rsidRPr="00473552">
        <w:rPr>
          <w:rFonts w:cs="Arial"/>
        </w:rPr>
        <w:t xml:space="preserve">konfigurační položce </w:t>
      </w:r>
      <w:r w:rsidRPr="00473552">
        <w:rPr>
          <w:rFonts w:cs="Arial"/>
        </w:rPr>
        <w:t xml:space="preserve">poskytované </w:t>
      </w:r>
      <w:r w:rsidR="00F8154D" w:rsidRPr="00473552">
        <w:rPr>
          <w:rFonts w:cs="Arial"/>
        </w:rPr>
        <w:t xml:space="preserve">v místě Objednatele na jím určeném pracovišti </w:t>
      </w:r>
      <w:r w:rsidR="00BE0E13" w:rsidRPr="00473552">
        <w:rPr>
          <w:rFonts w:cs="Arial"/>
        </w:rPr>
        <w:t xml:space="preserve">nebo jiným dohodnutým způsobem </w:t>
      </w:r>
      <w:r w:rsidRPr="00473552">
        <w:rPr>
          <w:rFonts w:cs="Arial"/>
        </w:rPr>
        <w:t xml:space="preserve">s možností průběžného čerpání dle potřeb </w:t>
      </w:r>
      <w:r w:rsidR="00F8154D" w:rsidRPr="00473552">
        <w:rPr>
          <w:rFonts w:cs="Arial"/>
        </w:rPr>
        <w:t xml:space="preserve">Objednatele. </w:t>
      </w:r>
    </w:p>
    <w:p w14:paraId="3D10C5FC" w14:textId="514A4FDB" w:rsidR="00196D34" w:rsidRPr="00473552" w:rsidRDefault="0041138B" w:rsidP="00196D34">
      <w:pPr>
        <w:tabs>
          <w:tab w:val="left" w:pos="2885"/>
          <w:tab w:val="left" w:pos="4325"/>
          <w:tab w:val="left" w:pos="5765"/>
          <w:tab w:val="left" w:pos="7202"/>
          <w:tab w:val="right" w:pos="7932"/>
        </w:tabs>
        <w:spacing w:after="0"/>
        <w:ind w:left="1075"/>
        <w:rPr>
          <w:rFonts w:eastAsiaTheme="minorEastAsia" w:cs="Arial"/>
          <w:sz w:val="21"/>
          <w:szCs w:val="21"/>
        </w:rPr>
      </w:pPr>
      <w:r w:rsidRPr="00473552">
        <w:rPr>
          <w:rFonts w:cs="Arial"/>
        </w:rPr>
        <w:t>Sjednává se celková časová kvóta</w:t>
      </w:r>
      <w:r w:rsidR="00350D33" w:rsidRPr="00473552">
        <w:rPr>
          <w:rFonts w:cs="Arial"/>
        </w:rPr>
        <w:t xml:space="preserve"> (rozsah služeb)</w:t>
      </w:r>
      <w:r w:rsidRPr="00473552">
        <w:rPr>
          <w:rFonts w:cs="Arial"/>
        </w:rPr>
        <w:t xml:space="preserve"> za rok, počet návštěv v</w:t>
      </w:r>
      <w:r w:rsidR="00781731" w:rsidRPr="00473552">
        <w:rPr>
          <w:rFonts w:cs="Arial"/>
        </w:rPr>
        <w:t xml:space="preserve"> místě Objednatele ročně a </w:t>
      </w:r>
      <w:r w:rsidR="00781731" w:rsidRPr="00473552">
        <w:rPr>
          <w:rFonts w:eastAsiaTheme="minorEastAsia" w:cs="Arial"/>
          <w:sz w:val="21"/>
          <w:szCs w:val="21"/>
        </w:rPr>
        <w:t>minimální počet čerpaných hodin na jednu konzultační návštěvu</w:t>
      </w:r>
      <w:r w:rsidR="00385A45" w:rsidRPr="00473552">
        <w:rPr>
          <w:rFonts w:eastAsiaTheme="minorEastAsia" w:cs="Arial"/>
          <w:sz w:val="21"/>
          <w:szCs w:val="21"/>
        </w:rPr>
        <w:t xml:space="preserve"> takto:</w:t>
      </w:r>
    </w:p>
    <w:p w14:paraId="4832E231" w14:textId="2D1F3EF2" w:rsidR="007005BC" w:rsidRPr="00473552" w:rsidRDefault="00350D33" w:rsidP="007005BC">
      <w:pPr>
        <w:spacing w:after="120"/>
        <w:ind w:left="369" w:firstLine="709"/>
        <w:rPr>
          <w:rFonts w:cs="Arial"/>
          <w:b/>
          <w:szCs w:val="20"/>
          <w:lang w:eastAsia="en-US"/>
        </w:rPr>
      </w:pPr>
      <w:r w:rsidRPr="00473552">
        <w:rPr>
          <w:rFonts w:cs="Arial"/>
          <w:b/>
          <w:szCs w:val="20"/>
          <w:lang w:eastAsia="en-US"/>
        </w:rPr>
        <w:t>Rozsah</w:t>
      </w:r>
      <w:r w:rsidR="007005BC" w:rsidRPr="00473552">
        <w:rPr>
          <w:rFonts w:cs="Arial"/>
          <w:b/>
          <w:szCs w:val="20"/>
          <w:lang w:eastAsia="en-US"/>
        </w:rPr>
        <w:t xml:space="preserve"> konzultačních služeb:</w:t>
      </w:r>
      <w:r w:rsidR="007005BC" w:rsidRPr="00473552">
        <w:rPr>
          <w:rFonts w:cs="Arial"/>
          <w:b/>
          <w:szCs w:val="20"/>
          <w:lang w:eastAsia="en-US"/>
        </w:rPr>
        <w:tab/>
      </w:r>
      <w:r w:rsidR="007005BC" w:rsidRPr="00473552">
        <w:rPr>
          <w:rFonts w:cs="Arial"/>
          <w:b/>
          <w:szCs w:val="20"/>
          <w:lang w:eastAsia="en-US"/>
        </w:rPr>
        <w:tab/>
      </w:r>
      <w:r w:rsidR="007005BC" w:rsidRPr="00473552">
        <w:rPr>
          <w:rFonts w:cs="Arial"/>
          <w:b/>
          <w:szCs w:val="20"/>
          <w:lang w:eastAsia="en-US"/>
        </w:rPr>
        <w:tab/>
      </w:r>
      <w:r w:rsidR="007005BC" w:rsidRPr="00473552">
        <w:rPr>
          <w:rFonts w:cs="Arial"/>
          <w:b/>
          <w:szCs w:val="20"/>
          <w:lang w:eastAsia="en-US"/>
        </w:rPr>
        <w:tab/>
      </w:r>
      <w:r w:rsidR="007005BC" w:rsidRPr="00473552">
        <w:rPr>
          <w:rFonts w:cs="Arial"/>
          <w:b/>
          <w:szCs w:val="20"/>
          <w:lang w:eastAsia="en-US"/>
        </w:rPr>
        <w:tab/>
      </w:r>
      <w:r w:rsidR="00B80FD3" w:rsidRPr="00473552">
        <w:rPr>
          <w:rFonts w:cs="Arial"/>
          <w:b/>
          <w:szCs w:val="20"/>
          <w:lang w:eastAsia="en-US"/>
        </w:rPr>
        <w:tab/>
      </w:r>
      <w:r w:rsidR="00CD43B5" w:rsidRPr="00473552">
        <w:rPr>
          <w:rFonts w:cs="Arial"/>
          <w:b/>
          <w:szCs w:val="20"/>
          <w:lang w:eastAsia="en-US"/>
        </w:rPr>
        <w:t>64 hod.</w:t>
      </w:r>
      <w:r w:rsidR="007005BC" w:rsidRPr="00473552">
        <w:rPr>
          <w:rFonts w:cs="Arial"/>
          <w:b/>
          <w:szCs w:val="20"/>
          <w:lang w:eastAsia="en-US"/>
        </w:rPr>
        <w:t xml:space="preserve"> / rok</w:t>
      </w:r>
      <w:r w:rsidR="00CD43B5" w:rsidRPr="00473552">
        <w:rPr>
          <w:rFonts w:cs="Arial"/>
          <w:b/>
          <w:szCs w:val="20"/>
          <w:lang w:eastAsia="en-US"/>
        </w:rPr>
        <w:t xml:space="preserve"> </w:t>
      </w:r>
    </w:p>
    <w:p w14:paraId="12E6968B" w14:textId="3D12664C" w:rsidR="007005BC" w:rsidRPr="00473552" w:rsidRDefault="007005BC" w:rsidP="007005BC">
      <w:pPr>
        <w:spacing w:after="120"/>
        <w:ind w:left="369" w:firstLine="709"/>
        <w:rPr>
          <w:rFonts w:cs="Arial"/>
          <w:b/>
          <w:szCs w:val="20"/>
          <w:lang w:eastAsia="en-US"/>
        </w:rPr>
      </w:pPr>
      <w:r w:rsidRPr="00473552">
        <w:rPr>
          <w:rFonts w:cs="Arial"/>
          <w:b/>
          <w:szCs w:val="20"/>
          <w:lang w:eastAsia="en-US"/>
        </w:rPr>
        <w:t xml:space="preserve">Max. počet konzultačních návštěv </w:t>
      </w:r>
      <w:r w:rsidR="00146C62" w:rsidRPr="00473552">
        <w:rPr>
          <w:rFonts w:cs="Arial"/>
          <w:b/>
          <w:szCs w:val="20"/>
          <w:lang w:eastAsia="en-US"/>
        </w:rPr>
        <w:t xml:space="preserve">V MÍSTĚ </w:t>
      </w:r>
      <w:r w:rsidRPr="00473552">
        <w:rPr>
          <w:rFonts w:cs="Arial"/>
          <w:b/>
          <w:szCs w:val="20"/>
          <w:lang w:eastAsia="en-US"/>
        </w:rPr>
        <w:t>Objednatele:</w:t>
      </w:r>
      <w:r w:rsidRPr="00473552">
        <w:rPr>
          <w:rFonts w:cs="Arial"/>
          <w:b/>
          <w:szCs w:val="20"/>
          <w:lang w:eastAsia="en-US"/>
        </w:rPr>
        <w:tab/>
      </w:r>
      <w:r w:rsidRPr="00473552">
        <w:rPr>
          <w:rFonts w:cs="Arial"/>
          <w:b/>
          <w:szCs w:val="20"/>
          <w:lang w:eastAsia="en-US"/>
        </w:rPr>
        <w:tab/>
      </w:r>
      <w:r w:rsidR="00B80FD3" w:rsidRPr="00473552">
        <w:rPr>
          <w:rFonts w:cs="Arial"/>
          <w:b/>
          <w:szCs w:val="20"/>
          <w:lang w:eastAsia="en-US"/>
        </w:rPr>
        <w:tab/>
      </w:r>
      <w:r w:rsidRPr="00473552">
        <w:rPr>
          <w:rFonts w:cs="Arial"/>
          <w:b/>
          <w:szCs w:val="20"/>
          <w:lang w:eastAsia="en-US"/>
        </w:rPr>
        <w:t>4</w:t>
      </w:r>
      <w:r w:rsidR="00146C62" w:rsidRPr="00473552">
        <w:rPr>
          <w:rFonts w:cs="Arial"/>
          <w:b/>
          <w:szCs w:val="20"/>
          <w:lang w:eastAsia="en-US"/>
        </w:rPr>
        <w:t>x rok</w:t>
      </w:r>
    </w:p>
    <w:p w14:paraId="4ECE0CEA" w14:textId="05EB40BD" w:rsidR="007005BC" w:rsidRPr="00473552" w:rsidRDefault="007005BC" w:rsidP="007005BC">
      <w:pPr>
        <w:spacing w:after="120"/>
        <w:ind w:left="369" w:firstLine="709"/>
        <w:rPr>
          <w:rFonts w:cs="Arial"/>
          <w:b/>
          <w:szCs w:val="20"/>
          <w:lang w:eastAsia="en-US"/>
        </w:rPr>
      </w:pPr>
      <w:r w:rsidRPr="00473552">
        <w:rPr>
          <w:rFonts w:cs="Arial"/>
          <w:b/>
          <w:szCs w:val="20"/>
          <w:lang w:eastAsia="en-US"/>
        </w:rPr>
        <w:t>Minimální počet hodin na konzultační návštěvu v</w:t>
      </w:r>
      <w:r w:rsidR="00146C62" w:rsidRPr="00473552">
        <w:rPr>
          <w:rFonts w:cs="Arial"/>
          <w:b/>
          <w:szCs w:val="20"/>
          <w:lang w:eastAsia="en-US"/>
        </w:rPr>
        <w:t> </w:t>
      </w:r>
      <w:r w:rsidRPr="00473552">
        <w:rPr>
          <w:rFonts w:cs="Arial"/>
          <w:b/>
          <w:szCs w:val="20"/>
          <w:lang w:eastAsia="en-US"/>
        </w:rPr>
        <w:t>místě</w:t>
      </w:r>
      <w:r w:rsidR="00146C62" w:rsidRPr="00473552">
        <w:rPr>
          <w:rFonts w:cs="Arial"/>
          <w:b/>
          <w:szCs w:val="20"/>
          <w:lang w:eastAsia="en-US"/>
        </w:rPr>
        <w:t xml:space="preserve"> Objednatele</w:t>
      </w:r>
      <w:r w:rsidRPr="00473552">
        <w:rPr>
          <w:rFonts w:cs="Arial"/>
          <w:b/>
          <w:szCs w:val="20"/>
          <w:lang w:eastAsia="en-US"/>
        </w:rPr>
        <w:t>:</w:t>
      </w:r>
      <w:r w:rsidRPr="00473552">
        <w:rPr>
          <w:rFonts w:cs="Arial"/>
          <w:b/>
          <w:szCs w:val="20"/>
          <w:lang w:eastAsia="en-US"/>
        </w:rPr>
        <w:tab/>
        <w:t>4 hod.</w:t>
      </w:r>
    </w:p>
    <w:p w14:paraId="0CAB8B93" w14:textId="77777777" w:rsidR="00C75200" w:rsidRPr="00C75200" w:rsidRDefault="00C75200" w:rsidP="00C75200">
      <w:pPr>
        <w:spacing w:after="0" w:line="240" w:lineRule="auto"/>
        <w:ind w:left="1048"/>
        <w:rPr>
          <w:rFonts w:cs="Arial"/>
          <w:lang w:eastAsia="en-US"/>
        </w:rPr>
      </w:pPr>
      <w:r w:rsidRPr="00473552">
        <w:rPr>
          <w:rFonts w:cs="Arial"/>
          <w:lang w:eastAsia="en-US"/>
        </w:rPr>
        <w:t>Odepisuje se vždy skutečný počet čerpaných hodin. Nevyčerpané hodiny se převádějí do dalšího roku, maximálně však ve výši ¼ sjednané kvóty.</w:t>
      </w:r>
    </w:p>
    <w:p w14:paraId="716FCDE1" w14:textId="569F8820" w:rsidR="007005BC" w:rsidRDefault="007005BC" w:rsidP="00196D34">
      <w:pPr>
        <w:tabs>
          <w:tab w:val="left" w:pos="2885"/>
          <w:tab w:val="left" w:pos="4325"/>
          <w:tab w:val="left" w:pos="5765"/>
          <w:tab w:val="left" w:pos="7202"/>
          <w:tab w:val="right" w:pos="7932"/>
        </w:tabs>
        <w:spacing w:after="0"/>
        <w:ind w:left="1075"/>
        <w:rPr>
          <w:rFonts w:cs="Arial"/>
          <w:b/>
          <w:sz w:val="20"/>
          <w:szCs w:val="20"/>
          <w:lang w:eastAsia="en-US"/>
        </w:rPr>
      </w:pPr>
    </w:p>
    <w:p w14:paraId="7F1F3100" w14:textId="78863056" w:rsidR="00EB25EC" w:rsidRPr="00EB25EC" w:rsidRDefault="00EB25EC" w:rsidP="00901631">
      <w:pPr>
        <w:numPr>
          <w:ilvl w:val="0"/>
          <w:numId w:val="2"/>
        </w:numPr>
        <w:tabs>
          <w:tab w:val="clear" w:pos="717"/>
          <w:tab w:val="num" w:pos="1068"/>
        </w:tabs>
        <w:spacing w:after="0" w:line="240" w:lineRule="auto"/>
        <w:ind w:left="1048"/>
        <w:jc w:val="both"/>
        <w:rPr>
          <w:rFonts w:cs="Arial"/>
          <w:b/>
          <w:bCs/>
        </w:rPr>
      </w:pPr>
      <w:r w:rsidRPr="00073358">
        <w:rPr>
          <w:rFonts w:cs="Arial"/>
          <w:b/>
          <w:color w:val="4472C4" w:themeColor="accent1"/>
        </w:rPr>
        <w:t>Garantovaná hodinová sazba služby</w:t>
      </w:r>
      <w:r w:rsidRPr="00EB25EC">
        <w:rPr>
          <w:rFonts w:cs="Arial"/>
          <w:b/>
          <w:bCs/>
        </w:rPr>
        <w:t xml:space="preserve">. </w:t>
      </w:r>
      <w:r w:rsidRPr="00073358">
        <w:rPr>
          <w:rFonts w:cs="Arial"/>
        </w:rPr>
        <w:t>Tato služba zahrnuje:</w:t>
      </w:r>
    </w:p>
    <w:p w14:paraId="6AA7CB54" w14:textId="12E4A66A" w:rsidR="00EB25EC" w:rsidRPr="00D94FAC" w:rsidRDefault="00EB25EC" w:rsidP="0087432C">
      <w:pPr>
        <w:pStyle w:val="Odstavecseseznamem"/>
        <w:numPr>
          <w:ilvl w:val="0"/>
          <w:numId w:val="24"/>
        </w:numPr>
        <w:tabs>
          <w:tab w:val="left" w:pos="2885"/>
          <w:tab w:val="left" w:pos="4325"/>
          <w:tab w:val="left" w:pos="5765"/>
          <w:tab w:val="left" w:pos="7202"/>
          <w:tab w:val="right" w:pos="7932"/>
        </w:tabs>
        <w:spacing w:after="0"/>
        <w:ind w:left="1795"/>
        <w:rPr>
          <w:rFonts w:cs="Arial"/>
          <w:highlight w:val="yellow"/>
        </w:rPr>
      </w:pPr>
      <w:r w:rsidRPr="00EB25EC">
        <w:rPr>
          <w:rFonts w:cs="Arial"/>
        </w:rPr>
        <w:t xml:space="preserve">poskytnutí garantované hodinové sazby pracovníků Poskytovatele při objednaných službách nad rámec této </w:t>
      </w:r>
      <w:r w:rsidR="00EA0125">
        <w:rPr>
          <w:rFonts w:cs="Arial"/>
        </w:rPr>
        <w:t>Smlouv</w:t>
      </w:r>
      <w:r w:rsidRPr="00EB25EC">
        <w:rPr>
          <w:rFonts w:cs="Arial"/>
        </w:rPr>
        <w:t>y:</w:t>
      </w:r>
      <w:r w:rsidRPr="00EB25EC">
        <w:rPr>
          <w:rFonts w:cs="Arial"/>
        </w:rPr>
        <w:tab/>
      </w:r>
      <w:r w:rsidR="000538D0" w:rsidRPr="00473552">
        <w:rPr>
          <w:rFonts w:cs="Arial"/>
          <w:i/>
          <w:color w:val="808080" w:themeColor="background1" w:themeShade="80"/>
          <w:highlight w:val="yellow"/>
        </w:rPr>
        <w:t>…</w:t>
      </w:r>
      <w:r w:rsidR="000538D0" w:rsidRPr="00473552">
        <w:rPr>
          <w:i/>
          <w:color w:val="808080" w:themeColor="background1" w:themeShade="80"/>
          <w:highlight w:val="yellow"/>
        </w:rPr>
        <w:t xml:space="preserve"> vyplní </w:t>
      </w:r>
      <w:r w:rsidR="00AB69A6" w:rsidRPr="00473552">
        <w:rPr>
          <w:i/>
          <w:color w:val="808080" w:themeColor="background1" w:themeShade="80"/>
          <w:highlight w:val="yellow"/>
        </w:rPr>
        <w:t>poskytovatel</w:t>
      </w:r>
      <w:r w:rsidR="000538D0" w:rsidRPr="00473552">
        <w:rPr>
          <w:rFonts w:cs="Arial"/>
          <w:i/>
          <w:color w:val="808080" w:themeColor="background1" w:themeShade="80"/>
          <w:highlight w:val="yellow"/>
        </w:rPr>
        <w:t xml:space="preserve"> </w:t>
      </w:r>
      <w:r w:rsidR="000538D0" w:rsidRPr="00D94FAC">
        <w:rPr>
          <w:rFonts w:cs="Arial"/>
          <w:i/>
          <w:color w:val="AEAAAA" w:themeColor="background2" w:themeShade="BF"/>
          <w:highlight w:val="yellow"/>
        </w:rPr>
        <w:t>…</w:t>
      </w:r>
      <w:r w:rsidR="000538D0" w:rsidRPr="00D94FAC">
        <w:rPr>
          <w:rFonts w:cs="Arial"/>
          <w:highlight w:val="yellow"/>
        </w:rPr>
        <w:t>Kč</w:t>
      </w:r>
      <w:r w:rsidRPr="00D94FAC">
        <w:rPr>
          <w:rFonts w:cs="Arial"/>
          <w:highlight w:val="yellow"/>
        </w:rPr>
        <w:t xml:space="preserve"> / hod. </w:t>
      </w:r>
    </w:p>
    <w:p w14:paraId="151202EE" w14:textId="77777777" w:rsidR="00762429" w:rsidRPr="003C518C" w:rsidRDefault="00762429" w:rsidP="00762429">
      <w:pPr>
        <w:tabs>
          <w:tab w:val="left" w:pos="2885"/>
          <w:tab w:val="left" w:pos="4325"/>
          <w:tab w:val="left" w:pos="5765"/>
          <w:tab w:val="left" w:pos="7202"/>
          <w:tab w:val="right" w:pos="7932"/>
        </w:tabs>
        <w:spacing w:after="0"/>
        <w:rPr>
          <w:rFonts w:cs="Arial"/>
          <w:highlight w:val="cyan"/>
        </w:rPr>
      </w:pPr>
      <w:bookmarkStart w:id="57" w:name="_Hlk506546266"/>
      <w:bookmarkStart w:id="58" w:name="_Hlk507999887"/>
      <w:bookmarkStart w:id="59" w:name="_Toc35685192"/>
      <w:bookmarkStart w:id="60" w:name="_Toc35685072"/>
      <w:bookmarkStart w:id="61" w:name="_Toc27190232"/>
      <w:bookmarkStart w:id="62" w:name="_Toc87864503"/>
      <w:bookmarkStart w:id="63" w:name="_Toc35685191"/>
      <w:bookmarkStart w:id="64" w:name="_Toc35685071"/>
    </w:p>
    <w:p w14:paraId="6EC51B3B" w14:textId="77777777" w:rsidR="00C75200" w:rsidRDefault="00C75200">
      <w:pPr>
        <w:rPr>
          <w:rFonts w:eastAsia="Times New Roman" w:cs="Arial"/>
          <w:b/>
          <w:sz w:val="24"/>
          <w:szCs w:val="24"/>
        </w:rPr>
      </w:pPr>
      <w:r>
        <w:rPr>
          <w:szCs w:val="24"/>
        </w:rPr>
        <w:br w:type="page"/>
      </w:r>
    </w:p>
    <w:p w14:paraId="6F072C8A" w14:textId="2C164E43" w:rsidR="00762429" w:rsidRPr="001647CA" w:rsidRDefault="00762429" w:rsidP="007B5555">
      <w:pPr>
        <w:pStyle w:val="Plohanadpisprvnrovn"/>
        <w:numPr>
          <w:ilvl w:val="0"/>
          <w:numId w:val="20"/>
        </w:numPr>
        <w:spacing w:after="240"/>
        <w:ind w:left="357" w:hanging="357"/>
        <w:rPr>
          <w:rFonts w:asciiTheme="minorHAnsi" w:hAnsiTheme="minorHAnsi"/>
          <w:color w:val="auto"/>
          <w:szCs w:val="24"/>
        </w:rPr>
      </w:pPr>
      <w:r w:rsidRPr="001647CA">
        <w:rPr>
          <w:rFonts w:asciiTheme="minorHAnsi" w:hAnsiTheme="minorHAnsi"/>
          <w:color w:val="auto"/>
          <w:szCs w:val="24"/>
        </w:rPr>
        <w:t xml:space="preserve">SLA metriky </w:t>
      </w:r>
    </w:p>
    <w:p w14:paraId="6F68C453" w14:textId="77777777" w:rsidR="0074727B" w:rsidRDefault="00762429" w:rsidP="00762429">
      <w:pPr>
        <w:pStyle w:val="Plohanadpisprvnrovn"/>
        <w:rPr>
          <w:rFonts w:asciiTheme="minorHAnsi" w:hAnsiTheme="minorHAnsi"/>
          <w:b w:val="0"/>
          <w:color w:val="auto"/>
          <w:sz w:val="22"/>
        </w:rPr>
      </w:pPr>
      <w:bookmarkStart w:id="65" w:name="_Hlk512512285"/>
      <w:r w:rsidRPr="0074727B">
        <w:rPr>
          <w:rFonts w:asciiTheme="minorHAnsi" w:hAnsiTheme="minorHAnsi"/>
          <w:bCs/>
          <w:color w:val="auto"/>
          <w:sz w:val="22"/>
        </w:rPr>
        <w:t>SLA (Service Level Agreement)</w:t>
      </w:r>
      <w:r w:rsidRPr="005F3588">
        <w:rPr>
          <w:rFonts w:asciiTheme="minorHAnsi" w:hAnsiTheme="minorHAnsi"/>
          <w:b w:val="0"/>
          <w:color w:val="auto"/>
          <w:sz w:val="22"/>
        </w:rPr>
        <w:t xml:space="preserve"> je oboustranně odsouhlasená dohoda mezi Poskytovatelem Služeb a Objednatelem </w:t>
      </w:r>
      <w:r>
        <w:rPr>
          <w:rFonts w:asciiTheme="minorHAnsi" w:hAnsiTheme="minorHAnsi"/>
          <w:b w:val="0"/>
          <w:color w:val="auto"/>
          <w:sz w:val="22"/>
        </w:rPr>
        <w:t xml:space="preserve">jako odběratelem Služeb </w:t>
      </w:r>
      <w:r w:rsidRPr="005F3588">
        <w:rPr>
          <w:rFonts w:asciiTheme="minorHAnsi" w:hAnsiTheme="minorHAnsi"/>
          <w:b w:val="0"/>
          <w:color w:val="auto"/>
          <w:sz w:val="22"/>
        </w:rPr>
        <w:t xml:space="preserve">o požadované </w:t>
      </w:r>
      <w:r w:rsidRPr="005F3588">
        <w:rPr>
          <w:rFonts w:asciiTheme="minorHAnsi" w:hAnsiTheme="minorHAnsi"/>
          <w:color w:val="auto"/>
          <w:sz w:val="22"/>
        </w:rPr>
        <w:t>kvalitě služeb poskytovaných uživatelům</w:t>
      </w:r>
      <w:r w:rsidR="00C1010D">
        <w:rPr>
          <w:rFonts w:asciiTheme="minorHAnsi" w:hAnsiTheme="minorHAnsi"/>
          <w:color w:val="auto"/>
          <w:sz w:val="22"/>
        </w:rPr>
        <w:t xml:space="preserve"> Objednatele</w:t>
      </w:r>
      <w:r w:rsidRPr="005F3588">
        <w:rPr>
          <w:rFonts w:asciiTheme="minorHAnsi" w:hAnsiTheme="minorHAnsi"/>
          <w:color w:val="auto"/>
          <w:sz w:val="22"/>
        </w:rPr>
        <w:t xml:space="preserve"> Spravovaným systémem </w:t>
      </w:r>
      <w:r w:rsidRPr="005F3588">
        <w:rPr>
          <w:rFonts w:asciiTheme="minorHAnsi" w:hAnsiTheme="minorHAnsi"/>
          <w:b w:val="0"/>
          <w:color w:val="auto"/>
          <w:sz w:val="22"/>
        </w:rPr>
        <w:t xml:space="preserve">jako celkem (příp. jeho funkční částí) a o </w:t>
      </w:r>
      <w:r w:rsidRPr="005F3588">
        <w:rPr>
          <w:rFonts w:asciiTheme="minorHAnsi" w:hAnsiTheme="minorHAnsi"/>
          <w:color w:val="auto"/>
          <w:sz w:val="22"/>
        </w:rPr>
        <w:t>úrovni kvality Služeb poskytovaných Poskytovatelem</w:t>
      </w:r>
      <w:r w:rsidRPr="005F3588">
        <w:rPr>
          <w:rFonts w:asciiTheme="minorHAnsi" w:hAnsiTheme="minorHAnsi"/>
          <w:b w:val="0"/>
          <w:color w:val="auto"/>
          <w:sz w:val="22"/>
        </w:rPr>
        <w:t xml:space="preserve"> dle této Smlouvy.</w:t>
      </w:r>
      <w:r>
        <w:rPr>
          <w:rFonts w:asciiTheme="minorHAnsi" w:hAnsiTheme="minorHAnsi"/>
          <w:b w:val="0"/>
          <w:color w:val="auto"/>
          <w:sz w:val="22"/>
        </w:rPr>
        <w:t xml:space="preserve"> </w:t>
      </w:r>
    </w:p>
    <w:p w14:paraId="0144A04D" w14:textId="7A96347E" w:rsidR="00762429" w:rsidRPr="005F3588" w:rsidRDefault="00762429" w:rsidP="00762429">
      <w:pPr>
        <w:pStyle w:val="Plohanadpisprvnrovn"/>
        <w:rPr>
          <w:rFonts w:asciiTheme="minorHAnsi" w:hAnsiTheme="minorHAnsi"/>
          <w:b w:val="0"/>
          <w:color w:val="auto"/>
          <w:sz w:val="22"/>
        </w:rPr>
      </w:pPr>
      <w:r>
        <w:rPr>
          <w:rFonts w:asciiTheme="minorHAnsi" w:hAnsiTheme="minorHAnsi"/>
          <w:b w:val="0"/>
          <w:color w:val="auto"/>
          <w:sz w:val="22"/>
        </w:rPr>
        <w:t xml:space="preserve">Kvalita je měřena pomocí </w:t>
      </w:r>
      <w:r w:rsidRPr="00E0067A">
        <w:rPr>
          <w:rFonts w:asciiTheme="minorHAnsi" w:hAnsiTheme="minorHAnsi"/>
          <w:color w:val="auto"/>
          <w:sz w:val="22"/>
        </w:rPr>
        <w:t>metrik</w:t>
      </w:r>
      <w:r>
        <w:rPr>
          <w:rFonts w:asciiTheme="minorHAnsi" w:hAnsiTheme="minorHAnsi"/>
          <w:b w:val="0"/>
          <w:color w:val="auto"/>
          <w:sz w:val="22"/>
        </w:rPr>
        <w:t>.</w:t>
      </w:r>
    </w:p>
    <w:bookmarkEnd w:id="65"/>
    <w:p w14:paraId="40C64852" w14:textId="5E86D25D" w:rsidR="00762429" w:rsidRPr="00B80FD3" w:rsidRDefault="00762429" w:rsidP="007B5555">
      <w:pPr>
        <w:pStyle w:val="Plohanadpisprvnrovn"/>
        <w:numPr>
          <w:ilvl w:val="1"/>
          <w:numId w:val="20"/>
        </w:numPr>
        <w:spacing w:after="240"/>
        <w:rPr>
          <w:rFonts w:asciiTheme="minorHAnsi" w:hAnsiTheme="minorHAnsi"/>
          <w:color w:val="auto"/>
          <w:sz w:val="22"/>
          <w:szCs w:val="22"/>
        </w:rPr>
      </w:pPr>
      <w:r w:rsidRPr="00B80FD3">
        <w:rPr>
          <w:rFonts w:asciiTheme="minorHAnsi" w:hAnsiTheme="minorHAnsi"/>
          <w:color w:val="auto"/>
          <w:sz w:val="22"/>
          <w:szCs w:val="22"/>
        </w:rPr>
        <w:t xml:space="preserve">SLA metriky pro </w:t>
      </w:r>
      <w:r w:rsidR="00DB26E6" w:rsidRPr="00B80FD3">
        <w:rPr>
          <w:rFonts w:asciiTheme="minorHAnsi" w:hAnsiTheme="minorHAnsi"/>
          <w:color w:val="auto"/>
          <w:sz w:val="22"/>
          <w:szCs w:val="22"/>
        </w:rPr>
        <w:t>stanovení</w:t>
      </w:r>
      <w:r w:rsidRPr="00B80FD3">
        <w:rPr>
          <w:rFonts w:asciiTheme="minorHAnsi" w:hAnsiTheme="minorHAnsi"/>
          <w:color w:val="auto"/>
          <w:sz w:val="22"/>
          <w:szCs w:val="22"/>
        </w:rPr>
        <w:t xml:space="preserve"> kvality ICT služeb poskytovaných Spravovaným systémem </w:t>
      </w:r>
    </w:p>
    <w:p w14:paraId="323298EE" w14:textId="77777777" w:rsidR="00D851C4" w:rsidRPr="00B80FD3" w:rsidRDefault="00D851C4" w:rsidP="00D851C4">
      <w:pPr>
        <w:pStyle w:val="Plohanadpisprvnrovn"/>
        <w:ind w:left="360"/>
        <w:rPr>
          <w:rFonts w:asciiTheme="minorHAnsi" w:hAnsiTheme="minorHAnsi"/>
          <w:b w:val="0"/>
          <w:color w:val="auto"/>
          <w:sz w:val="22"/>
        </w:rPr>
      </w:pPr>
      <w:bookmarkStart w:id="66" w:name="_Hlk514658044"/>
      <w:bookmarkStart w:id="67" w:name="_Hlk507569240"/>
      <w:r w:rsidRPr="00B80FD3">
        <w:rPr>
          <w:rFonts w:asciiTheme="minorHAnsi" w:hAnsiTheme="minorHAnsi"/>
          <w:b w:val="0"/>
          <w:color w:val="auto"/>
          <w:sz w:val="22"/>
        </w:rPr>
        <w:t>Pro účely měření kvality ICT služeb Spravovaného systému jsou definovány tyto SLA metriky:</w:t>
      </w:r>
    </w:p>
    <w:p w14:paraId="5A21AA3E" w14:textId="673F6EDA" w:rsidR="00D851C4" w:rsidRPr="00B80FD3" w:rsidRDefault="00DB26E6" w:rsidP="0087432C">
      <w:pPr>
        <w:numPr>
          <w:ilvl w:val="1"/>
          <w:numId w:val="32"/>
        </w:numPr>
        <w:tabs>
          <w:tab w:val="num" w:pos="1409"/>
        </w:tabs>
        <w:spacing w:after="60" w:line="240" w:lineRule="auto"/>
        <w:jc w:val="both"/>
        <w:rPr>
          <w:rFonts w:cs="Arial"/>
        </w:rPr>
      </w:pPr>
      <w:r w:rsidRPr="00B80FD3">
        <w:rPr>
          <w:rFonts w:cs="Arial"/>
          <w:b/>
          <w:bCs/>
        </w:rPr>
        <w:t>Celková d</w:t>
      </w:r>
      <w:r w:rsidR="00D851C4" w:rsidRPr="00B80FD3">
        <w:rPr>
          <w:rFonts w:cs="Arial"/>
          <w:b/>
          <w:bCs/>
        </w:rPr>
        <w:t>ostupnost</w:t>
      </w:r>
      <w:r w:rsidR="00D851C4" w:rsidRPr="00B80FD3">
        <w:rPr>
          <w:rFonts w:cs="Arial"/>
        </w:rPr>
        <w:t xml:space="preserve"> </w:t>
      </w:r>
      <w:r w:rsidRPr="00B80FD3">
        <w:rPr>
          <w:rFonts w:cs="Arial"/>
        </w:rPr>
        <w:t>– je metrika, která udává minimální požadovanou celkovou dobu řádného poskytování služby (služeb) Spravovaným systémem, resp. definuje tolerovaný výpadek služby v určeném časovém období, udává se v %.</w:t>
      </w:r>
    </w:p>
    <w:p w14:paraId="588CE6D0" w14:textId="0C55BC5F" w:rsidR="00D851C4" w:rsidRPr="00B80FD3" w:rsidRDefault="00DB26E6" w:rsidP="0087432C">
      <w:pPr>
        <w:numPr>
          <w:ilvl w:val="1"/>
          <w:numId w:val="32"/>
        </w:numPr>
        <w:tabs>
          <w:tab w:val="num" w:pos="1409"/>
        </w:tabs>
        <w:spacing w:after="60" w:line="240" w:lineRule="auto"/>
        <w:jc w:val="both"/>
        <w:rPr>
          <w:rFonts w:cs="Arial"/>
        </w:rPr>
      </w:pPr>
      <w:r w:rsidRPr="00B80FD3">
        <w:rPr>
          <w:rFonts w:cs="Arial"/>
          <w:b/>
          <w:bCs/>
        </w:rPr>
        <w:t>Maximálně tolerovaný výpadek služby</w:t>
      </w:r>
      <w:r w:rsidRPr="00B80FD3">
        <w:rPr>
          <w:rFonts w:cs="Arial"/>
        </w:rPr>
        <w:t xml:space="preserve"> (</w:t>
      </w:r>
      <w:r w:rsidRPr="00B80FD3">
        <w:rPr>
          <w:rFonts w:cs="Arial"/>
          <w:b/>
          <w:bCs/>
        </w:rPr>
        <w:t>MTD</w:t>
      </w:r>
      <w:r w:rsidRPr="00B80FD3">
        <w:rPr>
          <w:rFonts w:cs="Arial"/>
        </w:rPr>
        <w:t>) – je m</w:t>
      </w:r>
      <w:r w:rsidR="00D851C4" w:rsidRPr="00B80FD3">
        <w:rPr>
          <w:rFonts w:cs="Arial"/>
        </w:rPr>
        <w:t>aximálně přípustná nepřetržitá doba nedostupnosti služ</w:t>
      </w:r>
      <w:r w:rsidRPr="00B80FD3">
        <w:rPr>
          <w:rFonts w:cs="Arial"/>
        </w:rPr>
        <w:t>by (služeb)</w:t>
      </w:r>
      <w:r w:rsidR="00D851C4" w:rsidRPr="00B80FD3">
        <w:rPr>
          <w:rFonts w:cs="Arial"/>
        </w:rPr>
        <w:t xml:space="preserve"> poskytovaných Spravovaným systémem</w:t>
      </w:r>
      <w:r w:rsidRPr="00B80FD3">
        <w:rPr>
          <w:rFonts w:cs="Arial"/>
        </w:rPr>
        <w:t>.</w:t>
      </w:r>
      <w:r w:rsidR="00D851C4" w:rsidRPr="00B80FD3">
        <w:rPr>
          <w:rFonts w:cs="Arial"/>
        </w:rPr>
        <w:t xml:space="preserve"> </w:t>
      </w:r>
    </w:p>
    <w:p w14:paraId="50284C79" w14:textId="0C812693" w:rsidR="00DB26E6" w:rsidRDefault="00DB26E6" w:rsidP="00DB26E6">
      <w:pPr>
        <w:tabs>
          <w:tab w:val="num" w:pos="1409"/>
        </w:tabs>
        <w:spacing w:after="60" w:line="240" w:lineRule="auto"/>
        <w:jc w:val="both"/>
        <w:rPr>
          <w:rFonts w:cs="Arial"/>
          <w:highlight w:val="cyan"/>
        </w:rPr>
      </w:pPr>
    </w:p>
    <w:p w14:paraId="7F924B61" w14:textId="64DCF952" w:rsidR="00762429" w:rsidRDefault="00762429" w:rsidP="007B5555">
      <w:pPr>
        <w:pStyle w:val="Plohanadpisprvnrovn"/>
        <w:numPr>
          <w:ilvl w:val="1"/>
          <w:numId w:val="20"/>
        </w:numPr>
        <w:spacing w:after="240"/>
        <w:rPr>
          <w:rFonts w:asciiTheme="minorHAnsi" w:hAnsiTheme="minorHAnsi"/>
          <w:color w:val="auto"/>
          <w:sz w:val="22"/>
          <w:szCs w:val="22"/>
        </w:rPr>
      </w:pPr>
      <w:bookmarkStart w:id="68" w:name="_Hlk512512258"/>
      <w:bookmarkEnd w:id="66"/>
      <w:bookmarkEnd w:id="67"/>
      <w:r w:rsidRPr="00C231CB">
        <w:rPr>
          <w:rFonts w:asciiTheme="minorHAnsi" w:hAnsiTheme="minorHAnsi"/>
          <w:color w:val="auto"/>
          <w:sz w:val="22"/>
          <w:szCs w:val="22"/>
        </w:rPr>
        <w:t xml:space="preserve">SLA metriky </w:t>
      </w:r>
      <w:r>
        <w:rPr>
          <w:rFonts w:asciiTheme="minorHAnsi" w:hAnsiTheme="minorHAnsi"/>
          <w:color w:val="auto"/>
          <w:sz w:val="22"/>
          <w:szCs w:val="22"/>
        </w:rPr>
        <w:t xml:space="preserve">pro </w:t>
      </w:r>
      <w:r w:rsidR="00DB26E6">
        <w:rPr>
          <w:rFonts w:asciiTheme="minorHAnsi" w:hAnsiTheme="minorHAnsi"/>
          <w:color w:val="auto"/>
          <w:sz w:val="22"/>
          <w:szCs w:val="22"/>
        </w:rPr>
        <w:t>stanovení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Služeb poskytovaných Poskytovatelem </w:t>
      </w:r>
    </w:p>
    <w:p w14:paraId="2A62D28F" w14:textId="77777777" w:rsidR="00762429" w:rsidRPr="00E0067A" w:rsidRDefault="00762429" w:rsidP="00DC34A9">
      <w:pPr>
        <w:pStyle w:val="Plohanadpisprvnrovn"/>
        <w:spacing w:after="120"/>
        <w:ind w:left="360"/>
        <w:rPr>
          <w:rFonts w:asciiTheme="minorHAnsi" w:hAnsiTheme="minorHAnsi"/>
          <w:b w:val="0"/>
          <w:color w:val="auto"/>
          <w:sz w:val="22"/>
        </w:rPr>
      </w:pPr>
      <w:bookmarkStart w:id="69" w:name="_Hlk514658094"/>
      <w:r w:rsidRPr="00E0067A">
        <w:rPr>
          <w:rFonts w:asciiTheme="minorHAnsi" w:hAnsiTheme="minorHAnsi"/>
          <w:b w:val="0"/>
          <w:color w:val="auto"/>
          <w:sz w:val="22"/>
        </w:rPr>
        <w:t xml:space="preserve">Pro účely měření kvality </w:t>
      </w:r>
      <w:r>
        <w:rPr>
          <w:rFonts w:asciiTheme="minorHAnsi" w:hAnsiTheme="minorHAnsi"/>
          <w:b w:val="0"/>
          <w:color w:val="auto"/>
          <w:sz w:val="22"/>
        </w:rPr>
        <w:t xml:space="preserve">Služeb poskytovaných Poskytovatelem </w:t>
      </w:r>
      <w:r w:rsidRPr="00E0067A">
        <w:rPr>
          <w:rFonts w:asciiTheme="minorHAnsi" w:hAnsiTheme="minorHAnsi"/>
          <w:b w:val="0"/>
          <w:color w:val="auto"/>
          <w:sz w:val="22"/>
        </w:rPr>
        <w:t>jsou definovány tyto SLA metriky:</w:t>
      </w:r>
    </w:p>
    <w:p w14:paraId="2C34776A" w14:textId="77777777" w:rsidR="00762429" w:rsidRPr="0074727B" w:rsidRDefault="00762429" w:rsidP="0087432C">
      <w:pPr>
        <w:pStyle w:val="Odstavecseseznamem"/>
        <w:numPr>
          <w:ilvl w:val="0"/>
          <w:numId w:val="33"/>
        </w:numPr>
        <w:tabs>
          <w:tab w:val="num" w:pos="1409"/>
        </w:tabs>
        <w:spacing w:after="120" w:line="240" w:lineRule="auto"/>
        <w:contextualSpacing w:val="0"/>
        <w:rPr>
          <w:rFonts w:cs="Arial"/>
          <w:b/>
          <w:bCs/>
        </w:rPr>
      </w:pPr>
      <w:bookmarkStart w:id="70" w:name="_Hlk507999677"/>
      <w:r w:rsidRPr="0074727B">
        <w:rPr>
          <w:rFonts w:cs="Arial"/>
          <w:b/>
          <w:bCs/>
        </w:rPr>
        <w:t>Garance zahájení servisního zásahu</w:t>
      </w:r>
    </w:p>
    <w:p w14:paraId="73D5F193" w14:textId="77777777" w:rsidR="00762429" w:rsidRPr="0074727B" w:rsidRDefault="00762429" w:rsidP="0087432C">
      <w:pPr>
        <w:pStyle w:val="Odstavecseseznamem"/>
        <w:numPr>
          <w:ilvl w:val="0"/>
          <w:numId w:val="33"/>
        </w:numPr>
        <w:tabs>
          <w:tab w:val="num" w:pos="1409"/>
        </w:tabs>
        <w:spacing w:after="120" w:line="240" w:lineRule="auto"/>
        <w:contextualSpacing w:val="0"/>
        <w:rPr>
          <w:rFonts w:cs="Arial"/>
          <w:b/>
          <w:bCs/>
        </w:rPr>
      </w:pPr>
      <w:r w:rsidRPr="0074727B">
        <w:rPr>
          <w:rFonts w:cs="Arial"/>
          <w:b/>
          <w:bCs/>
        </w:rPr>
        <w:t>Garance zahájení plnění požadavku</w:t>
      </w:r>
    </w:p>
    <w:p w14:paraId="71A18CF6" w14:textId="77777777" w:rsidR="00762429" w:rsidRPr="0074727B" w:rsidRDefault="00762429" w:rsidP="0087432C">
      <w:pPr>
        <w:pStyle w:val="Odstavecseseznamem"/>
        <w:numPr>
          <w:ilvl w:val="0"/>
          <w:numId w:val="33"/>
        </w:numPr>
        <w:tabs>
          <w:tab w:val="num" w:pos="1409"/>
        </w:tabs>
        <w:spacing w:after="120" w:line="240" w:lineRule="auto"/>
        <w:contextualSpacing w:val="0"/>
        <w:rPr>
          <w:rFonts w:cs="Arial"/>
          <w:b/>
          <w:bCs/>
        </w:rPr>
      </w:pPr>
      <w:r w:rsidRPr="0074727B">
        <w:rPr>
          <w:rFonts w:cs="Arial"/>
          <w:b/>
          <w:bCs/>
        </w:rPr>
        <w:t>Garance obnovení služeb</w:t>
      </w:r>
    </w:p>
    <w:p w14:paraId="5DA99D3F" w14:textId="77777777" w:rsidR="00762429" w:rsidRPr="0074727B" w:rsidRDefault="00762429" w:rsidP="0087432C">
      <w:pPr>
        <w:pStyle w:val="Odstavecseseznamem"/>
        <w:numPr>
          <w:ilvl w:val="0"/>
          <w:numId w:val="33"/>
        </w:numPr>
        <w:tabs>
          <w:tab w:val="num" w:pos="1409"/>
        </w:tabs>
        <w:spacing w:after="120" w:line="240" w:lineRule="auto"/>
        <w:contextualSpacing w:val="0"/>
        <w:rPr>
          <w:rFonts w:cs="Arial"/>
          <w:b/>
          <w:bCs/>
        </w:rPr>
      </w:pPr>
      <w:r w:rsidRPr="0074727B">
        <w:rPr>
          <w:rFonts w:cs="Arial"/>
          <w:b/>
          <w:bCs/>
        </w:rPr>
        <w:t>Garance plnění požadavku</w:t>
      </w:r>
    </w:p>
    <w:p w14:paraId="4F0258AC" w14:textId="6889A019" w:rsidR="00762429" w:rsidRDefault="00762429" w:rsidP="0087432C">
      <w:pPr>
        <w:pStyle w:val="Odstavecseseznamem"/>
        <w:numPr>
          <w:ilvl w:val="0"/>
          <w:numId w:val="33"/>
        </w:numPr>
        <w:tabs>
          <w:tab w:val="num" w:pos="1409"/>
        </w:tabs>
        <w:spacing w:after="120" w:line="240" w:lineRule="auto"/>
        <w:contextualSpacing w:val="0"/>
        <w:rPr>
          <w:rFonts w:cs="Arial"/>
          <w:b/>
          <w:bCs/>
        </w:rPr>
      </w:pPr>
      <w:r w:rsidRPr="0074727B">
        <w:rPr>
          <w:rFonts w:cs="Arial"/>
          <w:b/>
          <w:bCs/>
        </w:rPr>
        <w:t>Garance dostupnosti služby HotLine</w:t>
      </w:r>
      <w:r w:rsidR="00632CC0" w:rsidRPr="0074727B">
        <w:rPr>
          <w:rFonts w:cs="Arial"/>
          <w:b/>
          <w:bCs/>
        </w:rPr>
        <w:t xml:space="preserve"> a HelpDesk</w:t>
      </w:r>
    </w:p>
    <w:p w14:paraId="02CFDCAA" w14:textId="40653129" w:rsidR="00B80FD3" w:rsidRDefault="00B80FD3" w:rsidP="00B80FD3">
      <w:pPr>
        <w:tabs>
          <w:tab w:val="num" w:pos="1409"/>
        </w:tabs>
        <w:spacing w:after="120" w:line="240" w:lineRule="auto"/>
        <w:rPr>
          <w:rFonts w:cs="Arial"/>
          <w:b/>
          <w:bCs/>
        </w:rPr>
      </w:pPr>
    </w:p>
    <w:p w14:paraId="051BCC0A" w14:textId="15886D0E" w:rsidR="00B80FD3" w:rsidRDefault="00B80FD3" w:rsidP="00B80FD3">
      <w:pPr>
        <w:tabs>
          <w:tab w:val="num" w:pos="1409"/>
        </w:tabs>
        <w:spacing w:after="120" w:line="240" w:lineRule="auto"/>
        <w:rPr>
          <w:rFonts w:cs="Arial"/>
          <w:b/>
          <w:bCs/>
        </w:rPr>
      </w:pPr>
    </w:p>
    <w:p w14:paraId="2DCC78BF" w14:textId="2C83EB53" w:rsidR="00B80FD3" w:rsidRDefault="00B80FD3" w:rsidP="00B80FD3">
      <w:pPr>
        <w:tabs>
          <w:tab w:val="num" w:pos="1409"/>
        </w:tabs>
        <w:spacing w:after="120" w:line="240" w:lineRule="auto"/>
        <w:rPr>
          <w:rFonts w:cs="Arial"/>
          <w:b/>
          <w:bCs/>
        </w:rPr>
      </w:pPr>
    </w:p>
    <w:p w14:paraId="5BE787B9" w14:textId="77777777" w:rsidR="00B80FD3" w:rsidRPr="00B80FD3" w:rsidRDefault="00B80FD3" w:rsidP="00B80FD3">
      <w:pPr>
        <w:tabs>
          <w:tab w:val="num" w:pos="1409"/>
        </w:tabs>
        <w:spacing w:after="120" w:line="240" w:lineRule="auto"/>
        <w:rPr>
          <w:rFonts w:cs="Arial"/>
          <w:b/>
          <w:bCs/>
        </w:rPr>
      </w:pPr>
    </w:p>
    <w:p w14:paraId="469CDB9E" w14:textId="458ACD5B" w:rsidR="00762429" w:rsidRPr="001647CA" w:rsidRDefault="00762429" w:rsidP="007B5555">
      <w:pPr>
        <w:pStyle w:val="Plohanadpisprvnrovn"/>
        <w:numPr>
          <w:ilvl w:val="0"/>
          <w:numId w:val="20"/>
        </w:numPr>
        <w:spacing w:after="240"/>
        <w:ind w:left="357" w:hanging="357"/>
        <w:rPr>
          <w:rFonts w:asciiTheme="minorHAnsi" w:hAnsiTheme="minorHAnsi"/>
          <w:color w:val="auto"/>
          <w:szCs w:val="24"/>
        </w:rPr>
      </w:pPr>
      <w:bookmarkStart w:id="71" w:name="_Hlk507999773"/>
      <w:bookmarkEnd w:id="68"/>
      <w:bookmarkEnd w:id="69"/>
      <w:bookmarkEnd w:id="70"/>
      <w:r w:rsidRPr="001647CA">
        <w:rPr>
          <w:rFonts w:asciiTheme="minorHAnsi" w:hAnsiTheme="minorHAnsi"/>
          <w:color w:val="auto"/>
          <w:szCs w:val="24"/>
        </w:rPr>
        <w:t>SLA ujednání</w:t>
      </w:r>
      <w:r w:rsidR="0030380B">
        <w:rPr>
          <w:rFonts w:asciiTheme="minorHAnsi" w:hAnsiTheme="minorHAnsi"/>
          <w:color w:val="auto"/>
          <w:szCs w:val="24"/>
        </w:rPr>
        <w:t xml:space="preserve"> o kvalitě služeb</w:t>
      </w:r>
    </w:p>
    <w:p w14:paraId="0AA205E8" w14:textId="4BA4FFC6" w:rsidR="00762429" w:rsidRDefault="00762429" w:rsidP="007B5555">
      <w:pPr>
        <w:pStyle w:val="Plohanadpisprvnrovn"/>
        <w:numPr>
          <w:ilvl w:val="1"/>
          <w:numId w:val="20"/>
        </w:numPr>
        <w:spacing w:after="240"/>
        <w:rPr>
          <w:rFonts w:asciiTheme="minorHAnsi" w:hAnsiTheme="minorHAnsi"/>
          <w:color w:val="auto"/>
          <w:sz w:val="22"/>
          <w:szCs w:val="22"/>
        </w:rPr>
      </w:pPr>
      <w:r w:rsidRPr="00C231CB">
        <w:rPr>
          <w:rFonts w:asciiTheme="minorHAnsi" w:hAnsiTheme="minorHAnsi"/>
          <w:color w:val="auto"/>
          <w:sz w:val="22"/>
          <w:szCs w:val="22"/>
        </w:rPr>
        <w:t xml:space="preserve">Ujednání o </w:t>
      </w:r>
      <w:r>
        <w:rPr>
          <w:rFonts w:asciiTheme="minorHAnsi" w:hAnsiTheme="minorHAnsi"/>
          <w:color w:val="auto"/>
          <w:sz w:val="22"/>
          <w:szCs w:val="22"/>
        </w:rPr>
        <w:t xml:space="preserve">úrovni </w:t>
      </w:r>
      <w:r w:rsidR="0074727B">
        <w:rPr>
          <w:rFonts w:asciiTheme="minorHAnsi" w:hAnsiTheme="minorHAnsi"/>
          <w:color w:val="auto"/>
          <w:sz w:val="22"/>
          <w:szCs w:val="22"/>
        </w:rPr>
        <w:t xml:space="preserve">(kvalitě) </w:t>
      </w:r>
      <w:r w:rsidRPr="00C231CB">
        <w:rPr>
          <w:rFonts w:asciiTheme="minorHAnsi" w:hAnsiTheme="minorHAnsi"/>
          <w:color w:val="auto"/>
          <w:sz w:val="22"/>
          <w:szCs w:val="22"/>
        </w:rPr>
        <w:t xml:space="preserve">služeb </w:t>
      </w:r>
      <w:r>
        <w:rPr>
          <w:rFonts w:asciiTheme="minorHAnsi" w:hAnsiTheme="minorHAnsi"/>
          <w:color w:val="auto"/>
          <w:sz w:val="22"/>
          <w:szCs w:val="22"/>
        </w:rPr>
        <w:t xml:space="preserve">poskytovaných </w:t>
      </w:r>
      <w:r w:rsidRPr="00C231CB">
        <w:rPr>
          <w:rFonts w:asciiTheme="minorHAnsi" w:hAnsiTheme="minorHAnsi"/>
          <w:color w:val="auto"/>
          <w:sz w:val="22"/>
          <w:szCs w:val="22"/>
        </w:rPr>
        <w:t>Spravovan</w:t>
      </w:r>
      <w:r>
        <w:rPr>
          <w:rFonts w:asciiTheme="minorHAnsi" w:hAnsiTheme="minorHAnsi"/>
          <w:color w:val="auto"/>
          <w:sz w:val="22"/>
          <w:szCs w:val="22"/>
        </w:rPr>
        <w:t>ým systémem</w:t>
      </w:r>
    </w:p>
    <w:p w14:paraId="5B2654ED" w14:textId="03943A34" w:rsidR="00741173" w:rsidRDefault="00DB26E6" w:rsidP="00741173">
      <w:pPr>
        <w:pStyle w:val="Odstavecseseznamem"/>
        <w:ind w:left="360"/>
        <w:rPr>
          <w:rFonts w:cs="Arial"/>
        </w:rPr>
      </w:pPr>
      <w:r w:rsidRPr="00B80FD3">
        <w:rPr>
          <w:rFonts w:cs="Arial"/>
        </w:rPr>
        <w:t xml:space="preserve">SLA metriky pro stanovení kvality služeb poskytovaných Spravovaným systémem </w:t>
      </w:r>
      <w:r w:rsidR="00B80FD3">
        <w:rPr>
          <w:rFonts w:cs="Arial"/>
        </w:rPr>
        <w:t>dle bodu b.1. „</w:t>
      </w:r>
      <w:r w:rsidR="00B80FD3" w:rsidRPr="00B80FD3">
        <w:rPr>
          <w:i/>
          <w:iCs/>
          <w:sz w:val="22"/>
          <w:szCs w:val="22"/>
        </w:rPr>
        <w:t>SLA metriky pro stanovení kvality ICT služeb poskytovaných Spravovaným systémem</w:t>
      </w:r>
      <w:r w:rsidR="00B80FD3">
        <w:rPr>
          <w:sz w:val="22"/>
          <w:szCs w:val="22"/>
        </w:rPr>
        <w:t>“</w:t>
      </w:r>
      <w:r w:rsidR="00B80FD3" w:rsidRPr="00B80FD3">
        <w:rPr>
          <w:sz w:val="22"/>
          <w:szCs w:val="22"/>
        </w:rPr>
        <w:t xml:space="preserve"> </w:t>
      </w:r>
      <w:r w:rsidR="00B80FD3" w:rsidRPr="00B80FD3">
        <w:rPr>
          <w:rFonts w:cs="Arial"/>
          <w:b/>
          <w:bCs/>
        </w:rPr>
        <w:t>NEJSOU</w:t>
      </w:r>
      <w:r w:rsidR="00741173" w:rsidRPr="00B80FD3">
        <w:rPr>
          <w:rFonts w:cs="Arial"/>
        </w:rPr>
        <w:t xml:space="preserve"> touto smlouvou sjednán</w:t>
      </w:r>
      <w:r w:rsidRPr="00B80FD3">
        <w:rPr>
          <w:rFonts w:cs="Arial"/>
        </w:rPr>
        <w:t>y</w:t>
      </w:r>
      <w:r w:rsidR="00741173" w:rsidRPr="00B80FD3">
        <w:rPr>
          <w:rFonts w:cs="Arial"/>
        </w:rPr>
        <w:t>.</w:t>
      </w:r>
    </w:p>
    <w:p w14:paraId="1A113CE2" w14:textId="70085715" w:rsidR="00B80FD3" w:rsidRDefault="00B80FD3">
      <w:pPr>
        <w:rPr>
          <w:rFonts w:eastAsiaTheme="minorEastAsia" w:cs="Arial"/>
          <w:sz w:val="21"/>
          <w:szCs w:val="21"/>
        </w:rPr>
      </w:pPr>
      <w:r>
        <w:rPr>
          <w:rFonts w:cs="Arial"/>
        </w:rPr>
        <w:br w:type="page"/>
      </w:r>
    </w:p>
    <w:bookmarkEnd w:id="71"/>
    <w:p w14:paraId="2517BD87" w14:textId="7775BB0F" w:rsidR="00541817" w:rsidRDefault="00801329" w:rsidP="007B5555">
      <w:pPr>
        <w:pStyle w:val="Plohanadpisprvnrovn"/>
        <w:numPr>
          <w:ilvl w:val="1"/>
          <w:numId w:val="20"/>
        </w:numPr>
        <w:spacing w:after="240"/>
        <w:rPr>
          <w:rFonts w:asciiTheme="minorHAnsi" w:hAnsiTheme="minorHAnsi"/>
          <w:color w:val="auto"/>
          <w:sz w:val="22"/>
        </w:rPr>
      </w:pPr>
      <w:r w:rsidRPr="00556A17">
        <w:rPr>
          <w:rFonts w:asciiTheme="minorHAnsi" w:hAnsiTheme="minorHAnsi"/>
          <w:color w:val="auto"/>
          <w:sz w:val="22"/>
        </w:rPr>
        <w:t>Ujednání o</w:t>
      </w:r>
      <w:r w:rsidR="0074727B">
        <w:rPr>
          <w:rFonts w:asciiTheme="minorHAnsi" w:hAnsiTheme="minorHAnsi"/>
          <w:color w:val="auto"/>
          <w:sz w:val="22"/>
        </w:rPr>
        <w:t xml:space="preserve"> úrovni (</w:t>
      </w:r>
      <w:r w:rsidRPr="00556A17">
        <w:rPr>
          <w:rFonts w:asciiTheme="minorHAnsi" w:hAnsiTheme="minorHAnsi"/>
          <w:color w:val="auto"/>
          <w:sz w:val="22"/>
        </w:rPr>
        <w:t>kvalitě</w:t>
      </w:r>
      <w:r w:rsidR="0074727B">
        <w:rPr>
          <w:rFonts w:asciiTheme="minorHAnsi" w:hAnsiTheme="minorHAnsi"/>
          <w:color w:val="auto"/>
          <w:sz w:val="22"/>
        </w:rPr>
        <w:t>)</w:t>
      </w:r>
      <w:r w:rsidRPr="00556A17">
        <w:rPr>
          <w:rFonts w:asciiTheme="minorHAnsi" w:hAnsiTheme="minorHAnsi"/>
          <w:color w:val="auto"/>
          <w:sz w:val="22"/>
        </w:rPr>
        <w:t xml:space="preserve"> Služeb poskytovaných </w:t>
      </w:r>
      <w:r w:rsidR="00C231CB">
        <w:rPr>
          <w:rFonts w:asciiTheme="minorHAnsi" w:hAnsiTheme="minorHAnsi"/>
          <w:color w:val="auto"/>
          <w:sz w:val="22"/>
        </w:rPr>
        <w:t>Poskytovatelem</w:t>
      </w:r>
    </w:p>
    <w:p w14:paraId="6D41769A" w14:textId="55ED7100" w:rsidR="003330BC" w:rsidRPr="003330BC" w:rsidRDefault="003330BC" w:rsidP="003330BC">
      <w:pPr>
        <w:pStyle w:val="Odstavecseseznamem"/>
        <w:ind w:left="360"/>
        <w:rPr>
          <w:rFonts w:cs="Arial"/>
          <w:sz w:val="22"/>
        </w:rPr>
      </w:pPr>
      <w:bookmarkStart w:id="72" w:name="_Hlk507999974"/>
      <w:bookmarkEnd w:id="57"/>
      <w:r w:rsidRPr="003330BC">
        <w:rPr>
          <w:rFonts w:cs="Arial"/>
          <w:sz w:val="22"/>
        </w:rPr>
        <w:t xml:space="preserve">Poskytovatel se zavazuje poskytovat Služby dle této Smlouvy vůči Spravovanému systému v kvalitě definované </w:t>
      </w:r>
      <w:r>
        <w:rPr>
          <w:rFonts w:cs="Arial"/>
          <w:sz w:val="22"/>
        </w:rPr>
        <w:t>následovně:</w:t>
      </w:r>
      <w:r w:rsidRPr="003330BC">
        <w:rPr>
          <w:rFonts w:cs="Arial"/>
          <w:sz w:val="22"/>
        </w:rPr>
        <w:t xml:space="preserve"> </w:t>
      </w:r>
    </w:p>
    <w:bookmarkEnd w:id="58"/>
    <w:p w14:paraId="2B7D6145" w14:textId="5F4ACAA0" w:rsidR="003330BC" w:rsidRPr="007005BC" w:rsidRDefault="00C75200" w:rsidP="007005BC">
      <w:pPr>
        <w:pStyle w:val="Plohanadpisprvnrovn"/>
        <w:numPr>
          <w:ilvl w:val="2"/>
          <w:numId w:val="20"/>
        </w:numPr>
        <w:spacing w:after="240"/>
        <w:rPr>
          <w:color w:val="auto"/>
          <w:sz w:val="22"/>
        </w:rPr>
      </w:pPr>
      <w:r>
        <w:rPr>
          <w:color w:val="auto"/>
          <w:sz w:val="22"/>
        </w:rPr>
        <w:t xml:space="preserve"> </w:t>
      </w:r>
      <w:r w:rsidR="007005BC">
        <w:rPr>
          <w:color w:val="auto"/>
          <w:sz w:val="22"/>
        </w:rPr>
        <w:t xml:space="preserve"> SLA 1 </w:t>
      </w:r>
      <w:r w:rsidR="0015633C">
        <w:rPr>
          <w:color w:val="auto"/>
          <w:sz w:val="22"/>
        </w:rPr>
        <w:t>–</w:t>
      </w:r>
      <w:r w:rsidR="007005BC">
        <w:rPr>
          <w:color w:val="auto"/>
          <w:sz w:val="22"/>
        </w:rPr>
        <w:t xml:space="preserve"> </w:t>
      </w:r>
      <w:r w:rsidR="001647CA">
        <w:rPr>
          <w:color w:val="auto"/>
          <w:sz w:val="22"/>
        </w:rPr>
        <w:t>Garance poskytování servisních služeb (</w:t>
      </w:r>
      <w:r w:rsidR="003C7263">
        <w:rPr>
          <w:color w:val="auto"/>
          <w:sz w:val="22"/>
        </w:rPr>
        <w:t>řešení chybových stavů</w:t>
      </w:r>
      <w:r w:rsidR="001647CA">
        <w:rPr>
          <w:color w:val="auto"/>
          <w:sz w:val="22"/>
        </w:rPr>
        <w:t>)</w:t>
      </w:r>
    </w:p>
    <w:p w14:paraId="523EC87E" w14:textId="4CA12678" w:rsidR="00741173" w:rsidRPr="004959D5" w:rsidRDefault="00741173" w:rsidP="00C75200">
      <w:pPr>
        <w:pStyle w:val="Odstavecseseznamem"/>
        <w:spacing w:before="0" w:after="120" w:line="259" w:lineRule="auto"/>
        <w:ind w:left="0"/>
        <w:jc w:val="left"/>
        <w:rPr>
          <w:rFonts w:cs="Arial"/>
          <w:b/>
          <w:sz w:val="22"/>
        </w:rPr>
      </w:pPr>
      <w:r w:rsidRPr="000C77CD">
        <w:rPr>
          <w:rFonts w:cs="Arial"/>
          <w:b/>
          <w:sz w:val="22"/>
        </w:rPr>
        <w:t>S</w:t>
      </w:r>
      <w:r>
        <w:rPr>
          <w:rFonts w:cs="Arial"/>
          <w:b/>
          <w:sz w:val="22"/>
        </w:rPr>
        <w:t>LA 1</w:t>
      </w:r>
      <w:r w:rsidRPr="004959D5">
        <w:rPr>
          <w:rFonts w:cs="Arial"/>
          <w:b/>
          <w:sz w:val="22"/>
        </w:rPr>
        <w:t xml:space="preserve"> </w:t>
      </w:r>
      <w:r w:rsidRPr="004959D5">
        <w:rPr>
          <w:rFonts w:cs="Arial"/>
          <w:sz w:val="22"/>
        </w:rPr>
        <w:t>– Poskytovatel se zavazuje poskytovat Služby typu</w:t>
      </w:r>
      <w:r w:rsidR="00F178F4">
        <w:rPr>
          <w:rFonts w:cs="Arial"/>
          <w:sz w:val="22"/>
        </w:rPr>
        <w:t xml:space="preserve"> </w:t>
      </w:r>
      <w:r w:rsidR="00073358" w:rsidRPr="00073358">
        <w:rPr>
          <w:rFonts w:cs="Arial"/>
          <w:b/>
          <w:bCs/>
          <w:sz w:val="22"/>
        </w:rPr>
        <w:t>Garance poskytování servisních služeb</w:t>
      </w:r>
      <w:r w:rsidR="00073358">
        <w:rPr>
          <w:rFonts w:cs="Arial"/>
          <w:sz w:val="22"/>
        </w:rPr>
        <w:t xml:space="preserve">, tj. služby pro </w:t>
      </w:r>
      <w:r w:rsidR="00F178F4" w:rsidRPr="00F178F4">
        <w:rPr>
          <w:rFonts w:cs="Arial"/>
          <w:b/>
          <w:sz w:val="22"/>
        </w:rPr>
        <w:t>řešení chybových stavů</w:t>
      </w:r>
      <w:r w:rsidR="00F178F4">
        <w:rPr>
          <w:rFonts w:cs="Arial"/>
          <w:sz w:val="22"/>
        </w:rPr>
        <w:t xml:space="preserve"> (</w:t>
      </w:r>
      <w:r w:rsidRPr="004959D5">
        <w:rPr>
          <w:rFonts w:cs="Arial"/>
          <w:b/>
          <w:sz w:val="22"/>
        </w:rPr>
        <w:t>servisní zásah</w:t>
      </w:r>
      <w:r w:rsidR="00F178F4">
        <w:rPr>
          <w:rFonts w:cs="Arial"/>
          <w:b/>
          <w:sz w:val="22"/>
        </w:rPr>
        <w:t>)</w:t>
      </w:r>
      <w:r w:rsidR="00073358">
        <w:rPr>
          <w:rFonts w:cs="Arial"/>
          <w:b/>
          <w:sz w:val="22"/>
        </w:rPr>
        <w:t>,</w:t>
      </w:r>
      <w:r w:rsidRPr="004959D5">
        <w:rPr>
          <w:rFonts w:cs="Arial"/>
          <w:sz w:val="22"/>
        </w:rPr>
        <w:t xml:space="preserve"> dle této Smlouvy vůči </w:t>
      </w:r>
      <w:r w:rsidR="00632CC0">
        <w:rPr>
          <w:rFonts w:cs="Arial"/>
          <w:sz w:val="22"/>
        </w:rPr>
        <w:t xml:space="preserve">Spravovanému systému a všem službám, které jsou jím poskytovány nebo jsou s ním svázány, </w:t>
      </w:r>
      <w:r w:rsidRPr="00D851C4">
        <w:rPr>
          <w:rFonts w:cs="Arial"/>
          <w:sz w:val="22"/>
        </w:rPr>
        <w:t>následovně</w:t>
      </w:r>
      <w:r w:rsidRPr="004959D5">
        <w:rPr>
          <w:rFonts w:cs="Arial"/>
          <w:b/>
          <w:sz w:val="22"/>
        </w:rPr>
        <w:t xml:space="preserve">: </w:t>
      </w:r>
    </w:p>
    <w:tbl>
      <w:tblPr>
        <w:tblStyle w:val="Mkatabulky"/>
        <w:tblW w:w="9493" w:type="dxa"/>
        <w:tblLook w:val="04A0" w:firstRow="1" w:lastRow="0" w:firstColumn="1" w:lastColumn="0" w:noHBand="0" w:noVBand="1"/>
      </w:tblPr>
      <w:tblGrid>
        <w:gridCol w:w="2689"/>
        <w:gridCol w:w="3118"/>
        <w:gridCol w:w="3686"/>
      </w:tblGrid>
      <w:tr w:rsidR="00741173" w14:paraId="50F0093D" w14:textId="77777777" w:rsidTr="001872B7">
        <w:trPr>
          <w:trHeight w:val="465"/>
        </w:trPr>
        <w:tc>
          <w:tcPr>
            <w:tcW w:w="9493" w:type="dxa"/>
            <w:gridSpan w:val="3"/>
            <w:shd w:val="clear" w:color="auto" w:fill="D0CECE" w:themeFill="background2" w:themeFillShade="E6"/>
            <w:vAlign w:val="center"/>
          </w:tcPr>
          <w:p w14:paraId="4D9E675C" w14:textId="04B254A4" w:rsidR="00741173" w:rsidRPr="002A2607" w:rsidRDefault="00741173" w:rsidP="001872B7">
            <w:pPr>
              <w:jc w:val="center"/>
              <w:rPr>
                <w:rFonts w:cs="Arial"/>
                <w:b/>
                <w:sz w:val="24"/>
                <w:szCs w:val="24"/>
              </w:rPr>
            </w:pPr>
            <w:r>
              <w:rPr>
                <w:rFonts w:ascii="Calibri,Bold" w:hAnsi="Calibri,Bold" w:cs="Calibri,Bold"/>
                <w:b/>
                <w:bCs/>
                <w:sz w:val="24"/>
                <w:szCs w:val="24"/>
              </w:rPr>
              <w:t>SLA 1</w:t>
            </w:r>
            <w:r w:rsidR="001872B7">
              <w:rPr>
                <w:rFonts w:ascii="Calibri,Bold" w:hAnsi="Calibri,Bold" w:cs="Calibri,Bold"/>
                <w:b/>
                <w:bCs/>
                <w:sz w:val="24"/>
                <w:szCs w:val="24"/>
              </w:rPr>
              <w:t xml:space="preserve"> </w:t>
            </w:r>
            <w:r w:rsidR="007005BC">
              <w:rPr>
                <w:rFonts w:ascii="Calibri,Bold" w:hAnsi="Calibri,Bold" w:cs="Calibri,Bold"/>
                <w:b/>
                <w:bCs/>
                <w:sz w:val="24"/>
                <w:szCs w:val="24"/>
              </w:rPr>
              <w:t xml:space="preserve">– </w:t>
            </w:r>
            <w:r w:rsidR="00073358">
              <w:rPr>
                <w:rFonts w:ascii="Calibri,Bold" w:hAnsi="Calibri,Bold" w:cs="Calibri,Bold"/>
                <w:b/>
                <w:bCs/>
                <w:sz w:val="24"/>
                <w:szCs w:val="24"/>
              </w:rPr>
              <w:t>Garance poskytování servisních služeb</w:t>
            </w:r>
          </w:p>
        </w:tc>
      </w:tr>
      <w:tr w:rsidR="00741173" w14:paraId="7E41DD52" w14:textId="77777777" w:rsidTr="001647CA">
        <w:trPr>
          <w:trHeight w:val="465"/>
        </w:trPr>
        <w:tc>
          <w:tcPr>
            <w:tcW w:w="2689" w:type="dxa"/>
            <w:vMerge w:val="restart"/>
            <w:shd w:val="clear" w:color="auto" w:fill="FFF2CC" w:themeFill="accent4" w:themeFillTint="33"/>
            <w:vAlign w:val="center"/>
          </w:tcPr>
          <w:p w14:paraId="239F5AAE" w14:textId="77777777" w:rsidR="00741173" w:rsidRDefault="00741173" w:rsidP="001872B7">
            <w:pPr>
              <w:rPr>
                <w:rFonts w:cs="Arial"/>
              </w:rPr>
            </w:pPr>
            <w:r w:rsidRPr="005C0549">
              <w:rPr>
                <w:rFonts w:cs="Arial"/>
                <w:b/>
                <w:bCs/>
                <w:lang w:eastAsia="en-US"/>
              </w:rPr>
              <w:t>Kategorie události</w:t>
            </w:r>
          </w:p>
        </w:tc>
        <w:tc>
          <w:tcPr>
            <w:tcW w:w="6804" w:type="dxa"/>
            <w:gridSpan w:val="2"/>
            <w:shd w:val="clear" w:color="auto" w:fill="FFD966" w:themeFill="accent4" w:themeFillTint="99"/>
            <w:vAlign w:val="center"/>
          </w:tcPr>
          <w:p w14:paraId="33667FCE" w14:textId="35E6D28F" w:rsidR="00741173" w:rsidRPr="005C0549" w:rsidRDefault="00073358" w:rsidP="001872B7">
            <w:pPr>
              <w:spacing w:line="256" w:lineRule="auto"/>
              <w:jc w:val="center"/>
              <w:rPr>
                <w:rFonts w:cs="Arial"/>
                <w:b/>
                <w:bCs/>
                <w:lang w:eastAsia="en-US"/>
              </w:rPr>
            </w:pPr>
            <w:r>
              <w:rPr>
                <w:rFonts w:cs="Arial"/>
                <w:b/>
                <w:bCs/>
                <w:lang w:eastAsia="en-US"/>
              </w:rPr>
              <w:t xml:space="preserve">Sjednaná úroveň kvality služeb </w:t>
            </w:r>
            <w:r w:rsidR="00741173">
              <w:rPr>
                <w:rFonts w:cs="Arial"/>
                <w:b/>
                <w:bCs/>
                <w:lang w:eastAsia="en-US"/>
              </w:rPr>
              <w:t>pro řešení chybových stavů</w:t>
            </w:r>
          </w:p>
        </w:tc>
      </w:tr>
      <w:tr w:rsidR="00741173" w14:paraId="496DC40E" w14:textId="77777777" w:rsidTr="001872B7">
        <w:tc>
          <w:tcPr>
            <w:tcW w:w="2689" w:type="dxa"/>
            <w:vMerge/>
            <w:shd w:val="clear" w:color="auto" w:fill="FFF2CC" w:themeFill="accent4" w:themeFillTint="33"/>
            <w:vAlign w:val="center"/>
          </w:tcPr>
          <w:p w14:paraId="3FD48AAD" w14:textId="77777777" w:rsidR="00741173" w:rsidRDefault="00741173" w:rsidP="001872B7">
            <w:pPr>
              <w:rPr>
                <w:rFonts w:cs="Arial"/>
              </w:rPr>
            </w:pPr>
          </w:p>
        </w:tc>
        <w:tc>
          <w:tcPr>
            <w:tcW w:w="3118" w:type="dxa"/>
            <w:shd w:val="clear" w:color="auto" w:fill="FFF2CC" w:themeFill="accent4" w:themeFillTint="33"/>
            <w:vAlign w:val="center"/>
          </w:tcPr>
          <w:p w14:paraId="6ACCB301" w14:textId="77777777" w:rsidR="00741173" w:rsidRDefault="00741173" w:rsidP="001872B7">
            <w:pPr>
              <w:spacing w:line="256" w:lineRule="auto"/>
              <w:jc w:val="center"/>
              <w:rPr>
                <w:rFonts w:cs="Arial"/>
                <w:b/>
                <w:bCs/>
                <w:sz w:val="20"/>
                <w:lang w:eastAsia="en-US"/>
              </w:rPr>
            </w:pPr>
            <w:r w:rsidRPr="0042231E">
              <w:rPr>
                <w:rFonts w:cs="Arial"/>
                <w:b/>
                <w:bCs/>
                <w:sz w:val="20"/>
                <w:lang w:eastAsia="en-US"/>
              </w:rPr>
              <w:t>Garance zahájení servisního zásahu od nahlášení</w:t>
            </w:r>
            <w:r w:rsidR="00632CC0">
              <w:rPr>
                <w:rFonts w:cs="Arial"/>
                <w:b/>
                <w:bCs/>
                <w:sz w:val="20"/>
                <w:lang w:eastAsia="en-US"/>
              </w:rPr>
              <w:t xml:space="preserve"> </w:t>
            </w:r>
          </w:p>
          <w:p w14:paraId="57D8DA4D" w14:textId="26AE8D9C" w:rsidR="00632CC0" w:rsidRPr="0042231E" w:rsidRDefault="00632CC0" w:rsidP="001872B7">
            <w:pPr>
              <w:spacing w:line="256" w:lineRule="auto"/>
              <w:jc w:val="center"/>
              <w:rPr>
                <w:rFonts w:cs="Arial"/>
                <w:b/>
                <w:bCs/>
                <w:sz w:val="20"/>
                <w:lang w:eastAsia="en-US"/>
              </w:rPr>
            </w:pPr>
            <w:r>
              <w:rPr>
                <w:rFonts w:cs="Arial"/>
                <w:b/>
                <w:bCs/>
                <w:sz w:val="20"/>
                <w:lang w:eastAsia="en-US"/>
              </w:rPr>
              <w:t xml:space="preserve">(doba odezvy, response </w:t>
            </w:r>
            <w:proofErr w:type="spellStart"/>
            <w:r>
              <w:rPr>
                <w:rFonts w:cs="Arial"/>
                <w:b/>
                <w:bCs/>
                <w:sz w:val="20"/>
                <w:lang w:eastAsia="en-US"/>
              </w:rPr>
              <w:t>time</w:t>
            </w:r>
            <w:proofErr w:type="spellEnd"/>
            <w:r>
              <w:rPr>
                <w:rFonts w:cs="Arial"/>
                <w:b/>
                <w:bCs/>
                <w:sz w:val="20"/>
                <w:lang w:eastAsia="en-US"/>
              </w:rPr>
              <w:t>)</w:t>
            </w:r>
          </w:p>
        </w:tc>
        <w:tc>
          <w:tcPr>
            <w:tcW w:w="3686" w:type="dxa"/>
            <w:shd w:val="clear" w:color="auto" w:fill="FFF2CC" w:themeFill="accent4" w:themeFillTint="33"/>
            <w:vAlign w:val="center"/>
          </w:tcPr>
          <w:p w14:paraId="47D77C97" w14:textId="77777777" w:rsidR="00741173" w:rsidRDefault="00741173" w:rsidP="001872B7">
            <w:pPr>
              <w:spacing w:line="256" w:lineRule="auto"/>
              <w:jc w:val="center"/>
              <w:rPr>
                <w:rFonts w:cs="Arial"/>
                <w:b/>
                <w:bCs/>
                <w:sz w:val="20"/>
                <w:lang w:eastAsia="en-US"/>
              </w:rPr>
            </w:pPr>
            <w:r w:rsidRPr="0042231E">
              <w:rPr>
                <w:rFonts w:cs="Arial"/>
                <w:b/>
                <w:bCs/>
                <w:sz w:val="20"/>
                <w:lang w:eastAsia="en-US"/>
              </w:rPr>
              <w:t>Garance obnovení služeb od nahlášení</w:t>
            </w:r>
          </w:p>
          <w:p w14:paraId="353B9271" w14:textId="51E17C5A" w:rsidR="00632CC0" w:rsidRPr="0042231E" w:rsidRDefault="00632CC0" w:rsidP="001872B7">
            <w:pPr>
              <w:spacing w:line="256" w:lineRule="auto"/>
              <w:jc w:val="center"/>
              <w:rPr>
                <w:rFonts w:cs="Arial"/>
                <w:b/>
                <w:bCs/>
                <w:sz w:val="20"/>
                <w:lang w:eastAsia="en-US"/>
              </w:rPr>
            </w:pPr>
            <w:r>
              <w:rPr>
                <w:rFonts w:cs="Arial"/>
                <w:b/>
                <w:bCs/>
                <w:sz w:val="20"/>
                <w:lang w:eastAsia="en-US"/>
              </w:rPr>
              <w:t xml:space="preserve">(doba obnovení služby, </w:t>
            </w:r>
            <w:proofErr w:type="spellStart"/>
            <w:r>
              <w:rPr>
                <w:rFonts w:cs="Arial"/>
                <w:b/>
                <w:bCs/>
                <w:sz w:val="20"/>
                <w:lang w:eastAsia="en-US"/>
              </w:rPr>
              <w:t>repair</w:t>
            </w:r>
            <w:proofErr w:type="spellEnd"/>
            <w:r>
              <w:rPr>
                <w:rFonts w:cs="Arial"/>
                <w:b/>
                <w:bCs/>
                <w:sz w:val="20"/>
                <w:lang w:eastAsia="en-US"/>
              </w:rPr>
              <w:t xml:space="preserve"> </w:t>
            </w:r>
            <w:proofErr w:type="spellStart"/>
            <w:r>
              <w:rPr>
                <w:rFonts w:cs="Arial"/>
                <w:b/>
                <w:bCs/>
                <w:sz w:val="20"/>
                <w:lang w:eastAsia="en-US"/>
              </w:rPr>
              <w:t>time</w:t>
            </w:r>
            <w:proofErr w:type="spellEnd"/>
            <w:r>
              <w:rPr>
                <w:rFonts w:cs="Arial"/>
                <w:b/>
                <w:bCs/>
                <w:sz w:val="20"/>
                <w:lang w:eastAsia="en-US"/>
              </w:rPr>
              <w:t>)</w:t>
            </w:r>
          </w:p>
        </w:tc>
      </w:tr>
      <w:tr w:rsidR="00741173" w:rsidRPr="00473552" w14:paraId="3AC7E29C" w14:textId="77777777" w:rsidTr="001872B7">
        <w:tc>
          <w:tcPr>
            <w:tcW w:w="2689" w:type="dxa"/>
            <w:vAlign w:val="center"/>
          </w:tcPr>
          <w:p w14:paraId="1307201C" w14:textId="77777777" w:rsidR="00741173" w:rsidRPr="00473552" w:rsidRDefault="00741173" w:rsidP="001872B7">
            <w:pPr>
              <w:spacing w:line="256" w:lineRule="auto"/>
              <w:rPr>
                <w:rFonts w:cs="Arial"/>
                <w:b/>
                <w:bCs/>
                <w:lang w:eastAsia="en-US"/>
              </w:rPr>
            </w:pPr>
            <w:r w:rsidRPr="00473552">
              <w:rPr>
                <w:rFonts w:cs="Arial"/>
                <w:b/>
                <w:bCs/>
                <w:lang w:eastAsia="en-US"/>
              </w:rPr>
              <w:t xml:space="preserve">Havárie </w:t>
            </w:r>
          </w:p>
          <w:p w14:paraId="13678F8B" w14:textId="77777777" w:rsidR="00741173" w:rsidRPr="00473552" w:rsidRDefault="00741173" w:rsidP="001872B7">
            <w:pPr>
              <w:spacing w:line="256" w:lineRule="auto"/>
              <w:rPr>
                <w:rFonts w:cs="Arial"/>
                <w:bCs/>
                <w:lang w:eastAsia="en-US"/>
              </w:rPr>
            </w:pPr>
            <w:r w:rsidRPr="00473552">
              <w:rPr>
                <w:rFonts w:cs="Arial"/>
                <w:bCs/>
                <w:sz w:val="20"/>
                <w:lang w:eastAsia="en-US"/>
              </w:rPr>
              <w:t>(mimořádná událost)</w:t>
            </w:r>
          </w:p>
        </w:tc>
        <w:tc>
          <w:tcPr>
            <w:tcW w:w="3118" w:type="dxa"/>
            <w:vAlign w:val="center"/>
          </w:tcPr>
          <w:p w14:paraId="06FA71E9" w14:textId="25BBF489" w:rsidR="00741173" w:rsidRPr="00473552" w:rsidRDefault="00741173" w:rsidP="001872B7">
            <w:pPr>
              <w:spacing w:line="256" w:lineRule="auto"/>
              <w:rPr>
                <w:rFonts w:cs="Arial"/>
                <w:bCs/>
                <w:sz w:val="20"/>
                <w:szCs w:val="20"/>
                <w:lang w:eastAsia="en-US"/>
              </w:rPr>
            </w:pPr>
            <w:r w:rsidRPr="00473552">
              <w:rPr>
                <w:rFonts w:cs="Arial"/>
                <w:bCs/>
                <w:sz w:val="20"/>
                <w:szCs w:val="20"/>
                <w:lang w:eastAsia="en-US"/>
              </w:rPr>
              <w:t>Nejpozději do</w:t>
            </w:r>
            <w:r w:rsidRPr="00473552">
              <w:rPr>
                <w:rFonts w:cs="Arial"/>
                <w:b/>
                <w:bCs/>
                <w:sz w:val="20"/>
                <w:szCs w:val="20"/>
                <w:lang w:eastAsia="en-US"/>
              </w:rPr>
              <w:t xml:space="preserve"> </w:t>
            </w:r>
            <w:r w:rsidR="00632CC0" w:rsidRPr="00473552">
              <w:rPr>
                <w:rFonts w:cs="Arial"/>
                <w:b/>
                <w:bCs/>
                <w:sz w:val="20"/>
                <w:szCs w:val="20"/>
                <w:lang w:eastAsia="en-US"/>
              </w:rPr>
              <w:t>8</w:t>
            </w:r>
            <w:r w:rsidRPr="00473552">
              <w:rPr>
                <w:rFonts w:cs="Arial"/>
                <w:b/>
                <w:bCs/>
                <w:sz w:val="20"/>
                <w:szCs w:val="20"/>
                <w:lang w:eastAsia="en-US"/>
              </w:rPr>
              <w:t xml:space="preserve"> hodin </w:t>
            </w:r>
          </w:p>
        </w:tc>
        <w:tc>
          <w:tcPr>
            <w:tcW w:w="3686" w:type="dxa"/>
            <w:vAlign w:val="center"/>
          </w:tcPr>
          <w:p w14:paraId="50F0A3C7" w14:textId="243EF0BD" w:rsidR="00741173" w:rsidRPr="00473552" w:rsidRDefault="00741173" w:rsidP="001872B7">
            <w:pPr>
              <w:spacing w:line="256" w:lineRule="auto"/>
              <w:rPr>
                <w:rFonts w:cs="Arial"/>
                <w:sz w:val="20"/>
                <w:szCs w:val="20"/>
                <w:lang w:eastAsia="en-US"/>
              </w:rPr>
            </w:pPr>
            <w:r w:rsidRPr="00473552">
              <w:rPr>
                <w:rFonts w:cs="Arial"/>
                <w:bCs/>
                <w:sz w:val="20"/>
                <w:szCs w:val="20"/>
                <w:lang w:eastAsia="en-US"/>
              </w:rPr>
              <w:t>Nejpozději do</w:t>
            </w:r>
            <w:r w:rsidRPr="00473552">
              <w:rPr>
                <w:rFonts w:cs="Arial"/>
                <w:b/>
                <w:bCs/>
                <w:sz w:val="20"/>
                <w:szCs w:val="20"/>
                <w:lang w:eastAsia="en-US"/>
              </w:rPr>
              <w:t xml:space="preserve"> </w:t>
            </w:r>
            <w:r w:rsidR="00632CC0" w:rsidRPr="00473552">
              <w:rPr>
                <w:rFonts w:cs="Arial"/>
                <w:b/>
                <w:bCs/>
                <w:sz w:val="20"/>
                <w:szCs w:val="20"/>
                <w:lang w:eastAsia="en-US"/>
              </w:rPr>
              <w:t>24</w:t>
            </w:r>
            <w:r w:rsidRPr="00473552">
              <w:rPr>
                <w:rFonts w:cs="Arial"/>
                <w:b/>
                <w:bCs/>
                <w:sz w:val="20"/>
                <w:szCs w:val="20"/>
                <w:lang w:eastAsia="en-US"/>
              </w:rPr>
              <w:t xml:space="preserve"> hodin</w:t>
            </w:r>
          </w:p>
        </w:tc>
      </w:tr>
      <w:tr w:rsidR="00741173" w:rsidRPr="00473552" w14:paraId="1B865F23" w14:textId="77777777" w:rsidTr="001872B7">
        <w:tc>
          <w:tcPr>
            <w:tcW w:w="2689" w:type="dxa"/>
            <w:vAlign w:val="center"/>
          </w:tcPr>
          <w:p w14:paraId="214D41EE" w14:textId="77777777" w:rsidR="00741173" w:rsidRPr="00473552" w:rsidRDefault="00741173" w:rsidP="001872B7">
            <w:pPr>
              <w:spacing w:line="256" w:lineRule="auto"/>
              <w:rPr>
                <w:rFonts w:cs="Arial"/>
                <w:b/>
                <w:bCs/>
                <w:lang w:eastAsia="en-US"/>
              </w:rPr>
            </w:pPr>
            <w:r w:rsidRPr="00473552">
              <w:rPr>
                <w:rFonts w:cs="Arial"/>
                <w:b/>
                <w:bCs/>
                <w:lang w:eastAsia="en-US"/>
              </w:rPr>
              <w:t>Významná závada</w:t>
            </w:r>
          </w:p>
          <w:p w14:paraId="2BE71756" w14:textId="77777777" w:rsidR="00741173" w:rsidRPr="00473552" w:rsidRDefault="00741173" w:rsidP="001872B7">
            <w:pPr>
              <w:spacing w:line="256" w:lineRule="auto"/>
              <w:rPr>
                <w:rFonts w:cs="Arial"/>
                <w:lang w:eastAsia="en-US"/>
              </w:rPr>
            </w:pPr>
            <w:r w:rsidRPr="00473552">
              <w:rPr>
                <w:rFonts w:cs="Arial"/>
                <w:sz w:val="20"/>
                <w:lang w:eastAsia="en-US"/>
              </w:rPr>
              <w:t>(naléhavá událost)</w:t>
            </w:r>
          </w:p>
        </w:tc>
        <w:tc>
          <w:tcPr>
            <w:tcW w:w="3118" w:type="dxa"/>
            <w:vAlign w:val="center"/>
          </w:tcPr>
          <w:p w14:paraId="5B7709D8" w14:textId="3EE702D9" w:rsidR="00741173" w:rsidRPr="00473552" w:rsidRDefault="00741173" w:rsidP="001872B7">
            <w:pPr>
              <w:spacing w:line="256" w:lineRule="auto"/>
              <w:rPr>
                <w:rFonts w:cs="Arial"/>
                <w:sz w:val="20"/>
                <w:szCs w:val="20"/>
                <w:lang w:eastAsia="en-US"/>
              </w:rPr>
            </w:pPr>
            <w:r w:rsidRPr="00473552">
              <w:rPr>
                <w:rFonts w:cs="Arial"/>
                <w:bCs/>
                <w:sz w:val="20"/>
                <w:szCs w:val="20"/>
                <w:lang w:eastAsia="en-US"/>
              </w:rPr>
              <w:t>Nejpozději do</w:t>
            </w:r>
            <w:r w:rsidRPr="00473552">
              <w:rPr>
                <w:rFonts w:cs="Arial"/>
                <w:b/>
                <w:bCs/>
                <w:sz w:val="20"/>
                <w:szCs w:val="20"/>
                <w:lang w:eastAsia="en-US"/>
              </w:rPr>
              <w:t xml:space="preserve"> </w:t>
            </w:r>
            <w:r w:rsidR="00B80FD3" w:rsidRPr="00473552">
              <w:rPr>
                <w:rFonts w:cs="Arial"/>
                <w:b/>
                <w:bCs/>
                <w:sz w:val="20"/>
                <w:szCs w:val="20"/>
                <w:lang w:eastAsia="en-US"/>
              </w:rPr>
              <w:t>2</w:t>
            </w:r>
            <w:r w:rsidR="00632CC0" w:rsidRPr="00473552">
              <w:rPr>
                <w:rFonts w:cs="Arial"/>
                <w:b/>
                <w:bCs/>
                <w:sz w:val="20"/>
                <w:szCs w:val="20"/>
                <w:lang w:eastAsia="en-US"/>
              </w:rPr>
              <w:t xml:space="preserve"> pracovní</w:t>
            </w:r>
            <w:r w:rsidR="00B80FD3" w:rsidRPr="00473552">
              <w:rPr>
                <w:rFonts w:cs="Arial"/>
                <w:b/>
                <w:bCs/>
                <w:sz w:val="20"/>
                <w:szCs w:val="20"/>
                <w:lang w:eastAsia="en-US"/>
              </w:rPr>
              <w:t>ch</w:t>
            </w:r>
            <w:r w:rsidR="00632CC0" w:rsidRPr="00473552">
              <w:rPr>
                <w:rFonts w:cs="Arial"/>
                <w:b/>
                <w:bCs/>
                <w:sz w:val="20"/>
                <w:szCs w:val="20"/>
                <w:lang w:eastAsia="en-US"/>
              </w:rPr>
              <w:t xml:space="preserve"> dn</w:t>
            </w:r>
            <w:r w:rsidR="00B80FD3" w:rsidRPr="00473552">
              <w:rPr>
                <w:rFonts w:cs="Arial"/>
                <w:b/>
                <w:bCs/>
                <w:sz w:val="20"/>
                <w:szCs w:val="20"/>
                <w:lang w:eastAsia="en-US"/>
              </w:rPr>
              <w:t>ů</w:t>
            </w:r>
          </w:p>
        </w:tc>
        <w:tc>
          <w:tcPr>
            <w:tcW w:w="3686" w:type="dxa"/>
            <w:vAlign w:val="center"/>
          </w:tcPr>
          <w:p w14:paraId="00C187E0" w14:textId="52853D4C" w:rsidR="00741173" w:rsidRPr="00473552" w:rsidRDefault="00741173" w:rsidP="001872B7">
            <w:pPr>
              <w:spacing w:line="256" w:lineRule="auto"/>
              <w:rPr>
                <w:rFonts w:cs="Arial"/>
                <w:sz w:val="20"/>
                <w:szCs w:val="20"/>
                <w:lang w:eastAsia="en-US"/>
              </w:rPr>
            </w:pPr>
            <w:r w:rsidRPr="00473552">
              <w:rPr>
                <w:rFonts w:cs="Arial"/>
                <w:bCs/>
                <w:sz w:val="20"/>
                <w:szCs w:val="20"/>
                <w:lang w:eastAsia="en-US"/>
              </w:rPr>
              <w:t>Nejpozději do</w:t>
            </w:r>
            <w:r w:rsidRPr="00473552">
              <w:rPr>
                <w:rFonts w:cs="Arial"/>
                <w:b/>
                <w:bCs/>
                <w:sz w:val="20"/>
                <w:szCs w:val="20"/>
                <w:lang w:eastAsia="en-US"/>
              </w:rPr>
              <w:t xml:space="preserve"> </w:t>
            </w:r>
            <w:r w:rsidR="00632CC0" w:rsidRPr="00473552">
              <w:rPr>
                <w:rFonts w:cs="Arial"/>
                <w:b/>
                <w:bCs/>
                <w:sz w:val="20"/>
                <w:szCs w:val="20"/>
                <w:lang w:eastAsia="en-US"/>
              </w:rPr>
              <w:t>5 pracovních dnů</w:t>
            </w:r>
          </w:p>
        </w:tc>
      </w:tr>
      <w:tr w:rsidR="00741173" w14:paraId="0741F1EF" w14:textId="77777777" w:rsidTr="001872B7">
        <w:tc>
          <w:tcPr>
            <w:tcW w:w="2689" w:type="dxa"/>
            <w:vAlign w:val="center"/>
          </w:tcPr>
          <w:p w14:paraId="0CFC957D" w14:textId="77777777" w:rsidR="00741173" w:rsidRPr="00473552" w:rsidRDefault="00741173" w:rsidP="001872B7">
            <w:pPr>
              <w:spacing w:line="256" w:lineRule="auto"/>
              <w:rPr>
                <w:rFonts w:cs="Arial"/>
                <w:b/>
                <w:lang w:eastAsia="en-US"/>
              </w:rPr>
            </w:pPr>
            <w:r w:rsidRPr="00473552">
              <w:rPr>
                <w:rFonts w:cs="Arial"/>
                <w:b/>
                <w:lang w:eastAsia="en-US"/>
              </w:rPr>
              <w:t>Závada</w:t>
            </w:r>
          </w:p>
          <w:p w14:paraId="50FF9E3C" w14:textId="77777777" w:rsidR="00741173" w:rsidRPr="00473552" w:rsidRDefault="00741173" w:rsidP="001872B7">
            <w:pPr>
              <w:rPr>
                <w:rFonts w:cs="Arial"/>
              </w:rPr>
            </w:pPr>
            <w:r w:rsidRPr="00473552">
              <w:rPr>
                <w:rFonts w:cs="Arial"/>
                <w:sz w:val="20"/>
                <w:lang w:eastAsia="en-US"/>
              </w:rPr>
              <w:t>(omezená událost)</w:t>
            </w:r>
          </w:p>
        </w:tc>
        <w:tc>
          <w:tcPr>
            <w:tcW w:w="3118" w:type="dxa"/>
            <w:vAlign w:val="center"/>
          </w:tcPr>
          <w:p w14:paraId="7966405E" w14:textId="45735EC8" w:rsidR="00741173" w:rsidRPr="00473552" w:rsidRDefault="00741173" w:rsidP="001872B7">
            <w:pPr>
              <w:spacing w:line="256" w:lineRule="auto"/>
              <w:rPr>
                <w:rFonts w:cs="Arial"/>
                <w:sz w:val="20"/>
                <w:szCs w:val="20"/>
                <w:lang w:eastAsia="en-US"/>
              </w:rPr>
            </w:pPr>
            <w:r w:rsidRPr="00473552">
              <w:rPr>
                <w:rFonts w:cs="Arial"/>
                <w:bCs/>
                <w:sz w:val="20"/>
                <w:szCs w:val="20"/>
                <w:lang w:eastAsia="en-US"/>
              </w:rPr>
              <w:t>Nejpozději do</w:t>
            </w:r>
            <w:r w:rsidRPr="00473552">
              <w:rPr>
                <w:rFonts w:cs="Arial"/>
                <w:b/>
                <w:bCs/>
                <w:sz w:val="20"/>
                <w:szCs w:val="20"/>
                <w:lang w:eastAsia="en-US"/>
              </w:rPr>
              <w:t xml:space="preserve"> 8 </w:t>
            </w:r>
            <w:r w:rsidR="00632CC0" w:rsidRPr="00473552">
              <w:rPr>
                <w:rFonts w:cs="Arial"/>
                <w:b/>
                <w:bCs/>
                <w:sz w:val="20"/>
                <w:szCs w:val="20"/>
                <w:lang w:eastAsia="en-US"/>
              </w:rPr>
              <w:t>pracovních dnů</w:t>
            </w:r>
          </w:p>
        </w:tc>
        <w:tc>
          <w:tcPr>
            <w:tcW w:w="3686" w:type="dxa"/>
            <w:vAlign w:val="center"/>
          </w:tcPr>
          <w:p w14:paraId="62C05321" w14:textId="21AFC358" w:rsidR="00741173" w:rsidRPr="00473552" w:rsidRDefault="00B80FD3" w:rsidP="00B80FD3">
            <w:pPr>
              <w:spacing w:line="256" w:lineRule="auto"/>
              <w:rPr>
                <w:rFonts w:cs="Arial"/>
                <w:sz w:val="20"/>
                <w:szCs w:val="20"/>
                <w:lang w:eastAsia="en-US"/>
              </w:rPr>
            </w:pPr>
            <w:r w:rsidRPr="00473552">
              <w:rPr>
                <w:rFonts w:cs="Arial"/>
                <w:bCs/>
                <w:sz w:val="20"/>
                <w:szCs w:val="20"/>
                <w:lang w:eastAsia="en-US"/>
              </w:rPr>
              <w:t>Garance není sjednána, termín bude stanoven dohodou pro každou závadu samostatně</w:t>
            </w:r>
          </w:p>
        </w:tc>
      </w:tr>
    </w:tbl>
    <w:p w14:paraId="07EB023E" w14:textId="041AA413" w:rsidR="00741173" w:rsidRPr="00C75200" w:rsidRDefault="00741173" w:rsidP="00741173">
      <w:pPr>
        <w:rPr>
          <w:sz w:val="20"/>
          <w:szCs w:val="20"/>
        </w:rPr>
      </w:pPr>
    </w:p>
    <w:p w14:paraId="772A87EE" w14:textId="2EB46B0A" w:rsidR="003C7263" w:rsidRPr="007005BC" w:rsidRDefault="00632CC0" w:rsidP="003C7263">
      <w:pPr>
        <w:pStyle w:val="Plohanadpisprvnrovn"/>
        <w:numPr>
          <w:ilvl w:val="2"/>
          <w:numId w:val="20"/>
        </w:numPr>
        <w:spacing w:after="240"/>
        <w:rPr>
          <w:color w:val="auto"/>
          <w:sz w:val="22"/>
        </w:rPr>
      </w:pPr>
      <w:r>
        <w:rPr>
          <w:color w:val="auto"/>
          <w:sz w:val="22"/>
        </w:rPr>
        <w:t xml:space="preserve">  </w:t>
      </w:r>
      <w:r w:rsidR="003C7263">
        <w:rPr>
          <w:color w:val="auto"/>
          <w:sz w:val="22"/>
        </w:rPr>
        <w:t xml:space="preserve">SLA </w:t>
      </w:r>
      <w:r>
        <w:rPr>
          <w:color w:val="auto"/>
          <w:sz w:val="22"/>
        </w:rPr>
        <w:t>2</w:t>
      </w:r>
      <w:r w:rsidR="003C7263">
        <w:rPr>
          <w:color w:val="auto"/>
          <w:sz w:val="22"/>
        </w:rPr>
        <w:t xml:space="preserve"> – </w:t>
      </w:r>
      <w:r w:rsidR="001647CA">
        <w:rPr>
          <w:color w:val="auto"/>
          <w:sz w:val="22"/>
        </w:rPr>
        <w:t xml:space="preserve">Garance </w:t>
      </w:r>
      <w:r w:rsidR="00B607DD">
        <w:rPr>
          <w:color w:val="auto"/>
          <w:sz w:val="22"/>
        </w:rPr>
        <w:t>plnění</w:t>
      </w:r>
      <w:r w:rsidR="003C7263">
        <w:rPr>
          <w:color w:val="auto"/>
          <w:sz w:val="22"/>
        </w:rPr>
        <w:t xml:space="preserve"> požadavků</w:t>
      </w:r>
    </w:p>
    <w:p w14:paraId="05DACC32" w14:textId="3257D494" w:rsidR="00741173" w:rsidRPr="001872B7" w:rsidRDefault="00741173" w:rsidP="00C75200">
      <w:pPr>
        <w:pStyle w:val="Odstavecseseznamem"/>
        <w:spacing w:before="0" w:after="120" w:line="259" w:lineRule="auto"/>
        <w:ind w:left="0"/>
        <w:jc w:val="left"/>
        <w:rPr>
          <w:rFonts w:cs="Arial"/>
          <w:sz w:val="22"/>
        </w:rPr>
      </w:pPr>
      <w:r w:rsidRPr="00741173">
        <w:rPr>
          <w:rFonts w:cs="Arial"/>
          <w:b/>
          <w:sz w:val="22"/>
        </w:rPr>
        <w:t xml:space="preserve">SLA </w:t>
      </w:r>
      <w:r w:rsidR="00632CC0">
        <w:rPr>
          <w:rFonts w:cs="Arial"/>
          <w:b/>
          <w:sz w:val="22"/>
        </w:rPr>
        <w:t>2</w:t>
      </w:r>
      <w:r w:rsidRPr="001872B7">
        <w:rPr>
          <w:rFonts w:cs="Arial"/>
          <w:b/>
          <w:sz w:val="22"/>
        </w:rPr>
        <w:t xml:space="preserve"> - </w:t>
      </w:r>
      <w:r w:rsidRPr="001872B7">
        <w:rPr>
          <w:rFonts w:cs="Arial"/>
          <w:sz w:val="22"/>
        </w:rPr>
        <w:t xml:space="preserve">Poskytovatel se zavazuje poskytovat Služby typu </w:t>
      </w:r>
      <w:r w:rsidR="00073358" w:rsidRPr="00073358">
        <w:rPr>
          <w:rFonts w:cs="Arial"/>
          <w:b/>
          <w:bCs/>
          <w:sz w:val="22"/>
        </w:rPr>
        <w:t>Garance</w:t>
      </w:r>
      <w:r w:rsidR="00073358">
        <w:rPr>
          <w:rFonts w:cs="Arial"/>
          <w:sz w:val="22"/>
        </w:rPr>
        <w:t xml:space="preserve"> </w:t>
      </w:r>
      <w:r w:rsidRPr="001872B7">
        <w:rPr>
          <w:rFonts w:cs="Arial"/>
          <w:b/>
          <w:sz w:val="22"/>
        </w:rPr>
        <w:t>plnění požadavků</w:t>
      </w:r>
      <w:r w:rsidRPr="001872B7">
        <w:rPr>
          <w:rFonts w:cs="Arial"/>
          <w:sz w:val="22"/>
        </w:rPr>
        <w:t xml:space="preserve"> vůči Spravovanému systému jako celku či jeho čás</w:t>
      </w:r>
      <w:r w:rsidR="00BF52AF">
        <w:rPr>
          <w:rFonts w:cs="Arial"/>
          <w:sz w:val="22"/>
        </w:rPr>
        <w:t>ti</w:t>
      </w:r>
      <w:r w:rsidRPr="001872B7">
        <w:rPr>
          <w:rFonts w:cs="Arial"/>
          <w:sz w:val="22"/>
        </w:rPr>
        <w:t xml:space="preserve"> následovně:</w:t>
      </w:r>
    </w:p>
    <w:tbl>
      <w:tblPr>
        <w:tblStyle w:val="Mkatabulky"/>
        <w:tblW w:w="9493" w:type="dxa"/>
        <w:tblLook w:val="04A0" w:firstRow="1" w:lastRow="0" w:firstColumn="1" w:lastColumn="0" w:noHBand="0" w:noVBand="1"/>
      </w:tblPr>
      <w:tblGrid>
        <w:gridCol w:w="1555"/>
        <w:gridCol w:w="2835"/>
        <w:gridCol w:w="5103"/>
      </w:tblGrid>
      <w:tr w:rsidR="00741173" w14:paraId="43FC9736" w14:textId="77777777" w:rsidTr="001872B7">
        <w:trPr>
          <w:trHeight w:val="327"/>
        </w:trPr>
        <w:tc>
          <w:tcPr>
            <w:tcW w:w="9493" w:type="dxa"/>
            <w:gridSpan w:val="3"/>
            <w:shd w:val="clear" w:color="auto" w:fill="D0CECE" w:themeFill="background2" w:themeFillShade="E6"/>
            <w:vAlign w:val="center"/>
          </w:tcPr>
          <w:p w14:paraId="35D83F2E" w14:textId="5E58668F" w:rsidR="00741173" w:rsidRPr="005C0549" w:rsidRDefault="00741173" w:rsidP="001872B7">
            <w:pPr>
              <w:spacing w:line="256" w:lineRule="auto"/>
              <w:jc w:val="center"/>
              <w:rPr>
                <w:rFonts w:cs="Arial"/>
                <w:b/>
                <w:bCs/>
                <w:lang w:eastAsia="en-US"/>
              </w:rPr>
            </w:pPr>
            <w:r>
              <w:rPr>
                <w:rFonts w:cs="Arial"/>
                <w:b/>
                <w:bCs/>
                <w:lang w:eastAsia="en-US"/>
              </w:rPr>
              <w:t xml:space="preserve">SLA </w:t>
            </w:r>
            <w:r w:rsidR="00632CC0">
              <w:rPr>
                <w:rFonts w:cs="Arial"/>
                <w:b/>
                <w:bCs/>
                <w:lang w:eastAsia="en-US"/>
              </w:rPr>
              <w:t xml:space="preserve">2 – </w:t>
            </w:r>
            <w:r w:rsidR="00073358">
              <w:rPr>
                <w:rFonts w:cs="Arial"/>
                <w:b/>
                <w:bCs/>
                <w:lang w:eastAsia="en-US"/>
              </w:rPr>
              <w:t>Garance plnění požadavků</w:t>
            </w:r>
          </w:p>
        </w:tc>
      </w:tr>
      <w:tr w:rsidR="00741173" w14:paraId="04664F60" w14:textId="77777777" w:rsidTr="001647CA">
        <w:tc>
          <w:tcPr>
            <w:tcW w:w="1555" w:type="dxa"/>
            <w:vMerge w:val="restart"/>
            <w:shd w:val="clear" w:color="auto" w:fill="FFF2CC" w:themeFill="accent4" w:themeFillTint="33"/>
            <w:vAlign w:val="center"/>
          </w:tcPr>
          <w:p w14:paraId="4C41C1BE" w14:textId="77777777" w:rsidR="00741173" w:rsidRDefault="00741173" w:rsidP="001872B7">
            <w:pPr>
              <w:spacing w:line="256" w:lineRule="auto"/>
              <w:rPr>
                <w:rFonts w:cs="Arial"/>
                <w:b/>
                <w:lang w:eastAsia="en-US"/>
              </w:rPr>
            </w:pPr>
            <w:r w:rsidRPr="005C0549">
              <w:rPr>
                <w:rFonts w:cs="Arial"/>
                <w:b/>
                <w:bCs/>
                <w:lang w:eastAsia="en-US"/>
              </w:rPr>
              <w:t>Kategorie události</w:t>
            </w:r>
          </w:p>
        </w:tc>
        <w:tc>
          <w:tcPr>
            <w:tcW w:w="7938" w:type="dxa"/>
            <w:gridSpan w:val="2"/>
            <w:shd w:val="clear" w:color="auto" w:fill="FFD966" w:themeFill="accent4" w:themeFillTint="99"/>
            <w:vAlign w:val="center"/>
          </w:tcPr>
          <w:p w14:paraId="11B268AC" w14:textId="5E3A75C0" w:rsidR="00741173" w:rsidRDefault="00073358" w:rsidP="001872B7">
            <w:pPr>
              <w:spacing w:line="256" w:lineRule="auto"/>
              <w:jc w:val="center"/>
              <w:rPr>
                <w:rFonts w:cs="Arial"/>
                <w:sz w:val="20"/>
                <w:szCs w:val="20"/>
                <w:lang w:eastAsia="en-US"/>
              </w:rPr>
            </w:pPr>
            <w:r>
              <w:rPr>
                <w:rFonts w:cs="Arial"/>
                <w:b/>
                <w:bCs/>
                <w:lang w:eastAsia="en-US"/>
              </w:rPr>
              <w:t>Sjednaná úroveň kvality služeb pro</w:t>
            </w:r>
            <w:r w:rsidR="00741173" w:rsidRPr="005C0549">
              <w:rPr>
                <w:rFonts w:cs="Arial"/>
                <w:b/>
                <w:bCs/>
                <w:lang w:eastAsia="en-US"/>
              </w:rPr>
              <w:t xml:space="preserve"> </w:t>
            </w:r>
            <w:r w:rsidR="00741173">
              <w:rPr>
                <w:rFonts w:cs="Arial"/>
                <w:b/>
                <w:bCs/>
                <w:lang w:eastAsia="en-US"/>
              </w:rPr>
              <w:t>plnění požadavků</w:t>
            </w:r>
          </w:p>
        </w:tc>
      </w:tr>
      <w:tr w:rsidR="00741173" w14:paraId="732C75FF" w14:textId="77777777" w:rsidTr="00BF52AF">
        <w:tc>
          <w:tcPr>
            <w:tcW w:w="1555" w:type="dxa"/>
            <w:vMerge/>
            <w:shd w:val="clear" w:color="auto" w:fill="FFF2CC" w:themeFill="accent4" w:themeFillTint="33"/>
            <w:vAlign w:val="center"/>
          </w:tcPr>
          <w:p w14:paraId="63FFD4E3" w14:textId="77777777" w:rsidR="00741173" w:rsidRDefault="00741173" w:rsidP="001872B7">
            <w:pPr>
              <w:spacing w:line="256" w:lineRule="auto"/>
              <w:rPr>
                <w:rFonts w:cs="Arial"/>
                <w:b/>
                <w:lang w:eastAsia="en-US"/>
              </w:rPr>
            </w:pPr>
          </w:p>
        </w:tc>
        <w:tc>
          <w:tcPr>
            <w:tcW w:w="2835" w:type="dxa"/>
            <w:shd w:val="clear" w:color="auto" w:fill="FFF2CC" w:themeFill="accent4" w:themeFillTint="33"/>
            <w:vAlign w:val="center"/>
          </w:tcPr>
          <w:p w14:paraId="6896FF73" w14:textId="77777777" w:rsidR="00741173" w:rsidRPr="0042231E" w:rsidRDefault="00741173" w:rsidP="001872B7">
            <w:pPr>
              <w:spacing w:line="256" w:lineRule="auto"/>
              <w:jc w:val="center"/>
              <w:rPr>
                <w:rFonts w:cs="Arial"/>
                <w:b/>
                <w:bCs/>
                <w:sz w:val="20"/>
                <w:lang w:eastAsia="en-US"/>
              </w:rPr>
            </w:pPr>
            <w:r w:rsidRPr="0042231E">
              <w:rPr>
                <w:rFonts w:cs="Arial"/>
                <w:b/>
                <w:bCs/>
                <w:sz w:val="20"/>
                <w:lang w:eastAsia="en-US"/>
              </w:rPr>
              <w:t>Garance zahájení</w:t>
            </w:r>
          </w:p>
          <w:p w14:paraId="03D2C9B4" w14:textId="77777777" w:rsidR="00741173" w:rsidRPr="00B74C00" w:rsidRDefault="00741173" w:rsidP="001872B7">
            <w:pPr>
              <w:spacing w:line="256" w:lineRule="auto"/>
              <w:jc w:val="center"/>
              <w:rPr>
                <w:rFonts w:cs="Arial"/>
                <w:bCs/>
                <w:sz w:val="20"/>
                <w:szCs w:val="20"/>
                <w:lang w:eastAsia="en-US"/>
              </w:rPr>
            </w:pPr>
            <w:r w:rsidRPr="0042231E">
              <w:rPr>
                <w:rFonts w:cs="Arial"/>
                <w:b/>
                <w:bCs/>
                <w:sz w:val="20"/>
                <w:lang w:eastAsia="en-US"/>
              </w:rPr>
              <w:t>plnění požadavku od nahlášení</w:t>
            </w:r>
          </w:p>
        </w:tc>
        <w:tc>
          <w:tcPr>
            <w:tcW w:w="5103" w:type="dxa"/>
            <w:shd w:val="clear" w:color="auto" w:fill="FFF2CC" w:themeFill="accent4" w:themeFillTint="33"/>
            <w:vAlign w:val="center"/>
          </w:tcPr>
          <w:p w14:paraId="4890B995" w14:textId="77777777" w:rsidR="00741173" w:rsidRDefault="00741173" w:rsidP="001872B7">
            <w:pPr>
              <w:spacing w:line="256" w:lineRule="auto"/>
              <w:jc w:val="center"/>
              <w:rPr>
                <w:rFonts w:cs="Arial"/>
                <w:sz w:val="20"/>
                <w:szCs w:val="20"/>
                <w:lang w:eastAsia="en-US"/>
              </w:rPr>
            </w:pPr>
            <w:r w:rsidRPr="0042231E">
              <w:rPr>
                <w:rFonts w:cs="Arial"/>
                <w:b/>
                <w:bCs/>
                <w:sz w:val="20"/>
                <w:lang w:eastAsia="en-US"/>
              </w:rPr>
              <w:t xml:space="preserve">Garance </w:t>
            </w:r>
            <w:r>
              <w:rPr>
                <w:rFonts w:cs="Arial"/>
                <w:b/>
                <w:bCs/>
                <w:sz w:val="20"/>
                <w:lang w:eastAsia="en-US"/>
              </w:rPr>
              <w:t>plnění požadavků</w:t>
            </w:r>
            <w:r w:rsidRPr="0042231E">
              <w:rPr>
                <w:rFonts w:cs="Arial"/>
                <w:b/>
                <w:bCs/>
                <w:sz w:val="20"/>
                <w:lang w:eastAsia="en-US"/>
              </w:rPr>
              <w:t xml:space="preserve"> od nahlášení</w:t>
            </w:r>
          </w:p>
        </w:tc>
      </w:tr>
      <w:tr w:rsidR="00741173" w:rsidRPr="00473552" w14:paraId="282816D6" w14:textId="77777777" w:rsidTr="00C75200">
        <w:trPr>
          <w:trHeight w:val="974"/>
        </w:trPr>
        <w:tc>
          <w:tcPr>
            <w:tcW w:w="1555" w:type="dxa"/>
            <w:vAlign w:val="center"/>
          </w:tcPr>
          <w:p w14:paraId="0BB7B4EC" w14:textId="77777777" w:rsidR="00741173" w:rsidRPr="00473552" w:rsidRDefault="00741173" w:rsidP="001872B7">
            <w:pPr>
              <w:spacing w:line="256" w:lineRule="auto"/>
              <w:rPr>
                <w:rFonts w:cs="Arial"/>
                <w:b/>
                <w:lang w:eastAsia="en-US"/>
              </w:rPr>
            </w:pPr>
            <w:r w:rsidRPr="00473552">
              <w:rPr>
                <w:rFonts w:cs="Arial"/>
                <w:b/>
                <w:lang w:eastAsia="en-US"/>
              </w:rPr>
              <w:t>Požadavek</w:t>
            </w:r>
          </w:p>
          <w:p w14:paraId="21A469D3" w14:textId="77777777" w:rsidR="00741173" w:rsidRPr="00473552" w:rsidRDefault="00741173" w:rsidP="001872B7">
            <w:pPr>
              <w:spacing w:line="256" w:lineRule="auto"/>
              <w:rPr>
                <w:rFonts w:cs="Arial"/>
                <w:b/>
                <w:lang w:eastAsia="en-US"/>
              </w:rPr>
            </w:pPr>
            <w:r w:rsidRPr="00473552">
              <w:rPr>
                <w:rFonts w:cs="Arial"/>
                <w:b/>
                <w:lang w:eastAsia="en-US"/>
              </w:rPr>
              <w:t>bez úplaty</w:t>
            </w:r>
          </w:p>
        </w:tc>
        <w:tc>
          <w:tcPr>
            <w:tcW w:w="2835" w:type="dxa"/>
            <w:vAlign w:val="center"/>
          </w:tcPr>
          <w:p w14:paraId="3B7C7DF2" w14:textId="01BB2739" w:rsidR="00741173" w:rsidRPr="00473552" w:rsidRDefault="00741173" w:rsidP="001872B7">
            <w:pPr>
              <w:spacing w:line="256" w:lineRule="auto"/>
              <w:rPr>
                <w:rFonts w:cs="Arial"/>
                <w:sz w:val="20"/>
                <w:szCs w:val="20"/>
                <w:lang w:eastAsia="en-US"/>
              </w:rPr>
            </w:pPr>
            <w:r w:rsidRPr="00473552">
              <w:rPr>
                <w:rFonts w:cs="Arial"/>
                <w:bCs/>
                <w:sz w:val="20"/>
                <w:szCs w:val="20"/>
                <w:lang w:eastAsia="en-US"/>
              </w:rPr>
              <w:t>Nejpozději do</w:t>
            </w:r>
            <w:r w:rsidRPr="00473552">
              <w:rPr>
                <w:rFonts w:cs="Arial"/>
                <w:b/>
                <w:bCs/>
                <w:sz w:val="20"/>
                <w:szCs w:val="20"/>
                <w:lang w:eastAsia="en-US"/>
              </w:rPr>
              <w:t xml:space="preserve"> </w:t>
            </w:r>
            <w:r w:rsidR="00B80FD3" w:rsidRPr="00473552">
              <w:rPr>
                <w:rFonts w:cs="Arial"/>
                <w:b/>
                <w:bCs/>
                <w:sz w:val="20"/>
                <w:szCs w:val="20"/>
                <w:lang w:eastAsia="en-US"/>
              </w:rPr>
              <w:t>3</w:t>
            </w:r>
            <w:r w:rsidRPr="00473552">
              <w:rPr>
                <w:rFonts w:cs="Arial"/>
                <w:b/>
                <w:bCs/>
                <w:sz w:val="20"/>
                <w:szCs w:val="20"/>
                <w:lang w:eastAsia="en-US"/>
              </w:rPr>
              <w:t xml:space="preserve"> pracovní</w:t>
            </w:r>
            <w:r w:rsidR="00B80FD3" w:rsidRPr="00473552">
              <w:rPr>
                <w:rFonts w:cs="Arial"/>
                <w:b/>
                <w:bCs/>
                <w:sz w:val="20"/>
                <w:szCs w:val="20"/>
                <w:lang w:eastAsia="en-US"/>
              </w:rPr>
              <w:t>c</w:t>
            </w:r>
            <w:r w:rsidRPr="00473552">
              <w:rPr>
                <w:rFonts w:cs="Arial"/>
                <w:b/>
                <w:bCs/>
                <w:sz w:val="20"/>
                <w:szCs w:val="20"/>
                <w:lang w:eastAsia="en-US"/>
              </w:rPr>
              <w:t>h dn</w:t>
            </w:r>
            <w:r w:rsidR="00B80FD3" w:rsidRPr="00473552">
              <w:rPr>
                <w:rFonts w:cs="Arial"/>
                <w:b/>
                <w:bCs/>
                <w:sz w:val="20"/>
                <w:szCs w:val="20"/>
                <w:lang w:eastAsia="en-US"/>
              </w:rPr>
              <w:t>í</w:t>
            </w:r>
          </w:p>
        </w:tc>
        <w:tc>
          <w:tcPr>
            <w:tcW w:w="5103" w:type="dxa"/>
            <w:vAlign w:val="center"/>
          </w:tcPr>
          <w:p w14:paraId="31F892E5" w14:textId="3EA92E09" w:rsidR="00741173" w:rsidRPr="00473552" w:rsidRDefault="00741173" w:rsidP="001872B7">
            <w:pPr>
              <w:spacing w:line="256" w:lineRule="auto"/>
              <w:rPr>
                <w:rFonts w:cs="Arial"/>
                <w:sz w:val="20"/>
                <w:szCs w:val="20"/>
                <w:lang w:eastAsia="en-US"/>
              </w:rPr>
            </w:pPr>
            <w:r w:rsidRPr="00473552">
              <w:rPr>
                <w:rFonts w:cs="Arial"/>
                <w:sz w:val="20"/>
                <w:szCs w:val="20"/>
                <w:lang w:eastAsia="en-US"/>
              </w:rPr>
              <w:t xml:space="preserve">Plněním se zde rozumí realizace daného požadavku v dohodnutých termínech nejpozději však do </w:t>
            </w:r>
            <w:r w:rsidR="00632CC0" w:rsidRPr="00473552">
              <w:rPr>
                <w:rFonts w:cs="Arial"/>
                <w:b/>
                <w:bCs/>
                <w:sz w:val="20"/>
                <w:szCs w:val="20"/>
                <w:lang w:eastAsia="en-US"/>
              </w:rPr>
              <w:t>10</w:t>
            </w:r>
            <w:r w:rsidRPr="00473552">
              <w:rPr>
                <w:rFonts w:cs="Arial"/>
                <w:b/>
                <w:sz w:val="20"/>
                <w:szCs w:val="20"/>
                <w:lang w:eastAsia="en-US"/>
              </w:rPr>
              <w:t xml:space="preserve"> pracovních dnů</w:t>
            </w:r>
            <w:r w:rsidRPr="00473552">
              <w:rPr>
                <w:rFonts w:cs="Arial"/>
                <w:sz w:val="20"/>
                <w:szCs w:val="20"/>
                <w:lang w:eastAsia="en-US"/>
              </w:rPr>
              <w:t>.</w:t>
            </w:r>
          </w:p>
        </w:tc>
      </w:tr>
      <w:tr w:rsidR="00741173" w14:paraId="6E5437C7" w14:textId="77777777" w:rsidTr="00BF52AF">
        <w:trPr>
          <w:trHeight w:val="1550"/>
        </w:trPr>
        <w:tc>
          <w:tcPr>
            <w:tcW w:w="1555" w:type="dxa"/>
            <w:vAlign w:val="center"/>
          </w:tcPr>
          <w:p w14:paraId="2500D9B3" w14:textId="77777777" w:rsidR="00741173" w:rsidRPr="00473552" w:rsidRDefault="00741173" w:rsidP="001872B7">
            <w:pPr>
              <w:spacing w:line="256" w:lineRule="auto"/>
              <w:rPr>
                <w:rFonts w:cs="Arial"/>
                <w:b/>
                <w:lang w:eastAsia="en-US"/>
              </w:rPr>
            </w:pPr>
            <w:r w:rsidRPr="00473552">
              <w:rPr>
                <w:rFonts w:cs="Arial"/>
                <w:b/>
                <w:lang w:eastAsia="en-US"/>
              </w:rPr>
              <w:t>Požadavek</w:t>
            </w:r>
          </w:p>
          <w:p w14:paraId="2CAC6638" w14:textId="77777777" w:rsidR="00741173" w:rsidRPr="00473552" w:rsidRDefault="00741173" w:rsidP="001872B7">
            <w:pPr>
              <w:spacing w:line="256" w:lineRule="auto"/>
              <w:rPr>
                <w:rFonts w:cs="Arial"/>
                <w:b/>
                <w:lang w:eastAsia="en-US"/>
              </w:rPr>
            </w:pPr>
            <w:r w:rsidRPr="00473552">
              <w:rPr>
                <w:rFonts w:cs="Arial"/>
                <w:b/>
                <w:lang w:eastAsia="en-US"/>
              </w:rPr>
              <w:t>za úplatu</w:t>
            </w:r>
          </w:p>
        </w:tc>
        <w:tc>
          <w:tcPr>
            <w:tcW w:w="2835" w:type="dxa"/>
            <w:vAlign w:val="center"/>
          </w:tcPr>
          <w:p w14:paraId="6CDA430A" w14:textId="77777777" w:rsidR="00741173" w:rsidRPr="00473552" w:rsidRDefault="00741173" w:rsidP="001872B7">
            <w:pPr>
              <w:spacing w:line="256" w:lineRule="auto"/>
              <w:rPr>
                <w:rFonts w:cs="Arial"/>
                <w:bCs/>
                <w:sz w:val="20"/>
                <w:szCs w:val="20"/>
                <w:lang w:eastAsia="en-US"/>
              </w:rPr>
            </w:pPr>
            <w:r w:rsidRPr="00473552">
              <w:rPr>
                <w:rFonts w:cs="Arial"/>
                <w:bCs/>
                <w:sz w:val="20"/>
                <w:szCs w:val="20"/>
                <w:lang w:eastAsia="en-US"/>
              </w:rPr>
              <w:t>Nejpozději do</w:t>
            </w:r>
            <w:r w:rsidRPr="00473552">
              <w:rPr>
                <w:rFonts w:cs="Arial"/>
                <w:b/>
                <w:bCs/>
                <w:sz w:val="20"/>
                <w:szCs w:val="20"/>
                <w:lang w:eastAsia="en-US"/>
              </w:rPr>
              <w:t xml:space="preserve"> 5 pracovních dnů</w:t>
            </w:r>
          </w:p>
        </w:tc>
        <w:tc>
          <w:tcPr>
            <w:tcW w:w="5103" w:type="dxa"/>
            <w:vAlign w:val="center"/>
          </w:tcPr>
          <w:p w14:paraId="0C4AC887" w14:textId="009D8877" w:rsidR="00741173" w:rsidRPr="00473552" w:rsidRDefault="00741173" w:rsidP="001872B7">
            <w:pPr>
              <w:spacing w:line="256" w:lineRule="auto"/>
              <w:rPr>
                <w:rFonts w:cs="Arial"/>
                <w:sz w:val="20"/>
                <w:szCs w:val="20"/>
                <w:lang w:eastAsia="en-US"/>
              </w:rPr>
            </w:pPr>
            <w:r w:rsidRPr="00473552">
              <w:rPr>
                <w:rFonts w:cs="Arial"/>
                <w:sz w:val="20"/>
                <w:szCs w:val="20"/>
                <w:lang w:eastAsia="en-US"/>
              </w:rPr>
              <w:t xml:space="preserve">Plněním se rozumí předložení obchodní nabídky s vyjádřením ceny (úplata) </w:t>
            </w:r>
            <w:r w:rsidR="00C75200" w:rsidRPr="00473552">
              <w:rPr>
                <w:rFonts w:cs="Arial"/>
                <w:sz w:val="20"/>
                <w:szCs w:val="20"/>
                <w:lang w:eastAsia="en-US"/>
              </w:rPr>
              <w:t xml:space="preserve">za </w:t>
            </w:r>
            <w:r w:rsidRPr="00473552">
              <w:rPr>
                <w:rFonts w:cs="Arial"/>
                <w:sz w:val="20"/>
                <w:szCs w:val="20"/>
                <w:lang w:eastAsia="en-US"/>
              </w:rPr>
              <w:t xml:space="preserve">řešení požadavku </w:t>
            </w:r>
            <w:r w:rsidRPr="00473552">
              <w:rPr>
                <w:rFonts w:cs="Arial"/>
                <w:b/>
                <w:sz w:val="20"/>
                <w:szCs w:val="20"/>
                <w:lang w:eastAsia="en-US"/>
              </w:rPr>
              <w:t xml:space="preserve">max. </w:t>
            </w:r>
            <w:r w:rsidR="00B80FD3" w:rsidRPr="00473552">
              <w:rPr>
                <w:rFonts w:cs="Arial"/>
                <w:b/>
                <w:sz w:val="20"/>
                <w:szCs w:val="20"/>
                <w:lang w:eastAsia="en-US"/>
              </w:rPr>
              <w:t>15 pracovních dní</w:t>
            </w:r>
            <w:r w:rsidRPr="00473552">
              <w:rPr>
                <w:rFonts w:cs="Arial"/>
                <w:sz w:val="20"/>
                <w:szCs w:val="20"/>
                <w:lang w:eastAsia="en-US"/>
              </w:rPr>
              <w:t xml:space="preserve"> od předložení požadavku.</w:t>
            </w:r>
          </w:p>
          <w:p w14:paraId="2BFB9A1E" w14:textId="77777777" w:rsidR="00741173" w:rsidRPr="00473552" w:rsidRDefault="00741173" w:rsidP="001872B7">
            <w:pPr>
              <w:spacing w:line="256" w:lineRule="auto"/>
              <w:rPr>
                <w:rFonts w:cs="Arial"/>
                <w:sz w:val="20"/>
                <w:szCs w:val="20"/>
                <w:lang w:eastAsia="en-US"/>
              </w:rPr>
            </w:pPr>
            <w:r w:rsidRPr="00473552">
              <w:rPr>
                <w:rFonts w:cs="Arial"/>
                <w:sz w:val="20"/>
                <w:szCs w:val="20"/>
                <w:lang w:eastAsia="en-US"/>
              </w:rPr>
              <w:t>Následná realizace je plněním za úplatu mimo rámec této Smlouvy a v termínech dle samostatné dohody.</w:t>
            </w:r>
          </w:p>
        </w:tc>
      </w:tr>
    </w:tbl>
    <w:p w14:paraId="2FECC70E" w14:textId="460F672A" w:rsidR="00B80FD3" w:rsidRDefault="00B80FD3" w:rsidP="00741173">
      <w:pPr>
        <w:rPr>
          <w:sz w:val="20"/>
          <w:szCs w:val="20"/>
        </w:rPr>
      </w:pPr>
    </w:p>
    <w:p w14:paraId="57F59D48" w14:textId="77777777" w:rsidR="00B80FD3" w:rsidRDefault="00B80FD3">
      <w:pPr>
        <w:rPr>
          <w:sz w:val="20"/>
          <w:szCs w:val="20"/>
        </w:rPr>
      </w:pPr>
      <w:r>
        <w:rPr>
          <w:sz w:val="20"/>
          <w:szCs w:val="20"/>
        </w:rPr>
        <w:br w:type="page"/>
      </w:r>
    </w:p>
    <w:p w14:paraId="7EEC308C" w14:textId="77777777" w:rsidR="0034195A" w:rsidRPr="00C75200" w:rsidRDefault="0034195A" w:rsidP="00741173">
      <w:pPr>
        <w:rPr>
          <w:sz w:val="20"/>
          <w:szCs w:val="20"/>
        </w:rPr>
      </w:pPr>
    </w:p>
    <w:p w14:paraId="5DBD16ED" w14:textId="4163ABF6" w:rsidR="003C7263" w:rsidRPr="003C7263" w:rsidRDefault="003C7263" w:rsidP="003C7263">
      <w:pPr>
        <w:pStyle w:val="Plohanadpisprvnrovn"/>
        <w:numPr>
          <w:ilvl w:val="2"/>
          <w:numId w:val="20"/>
        </w:numPr>
        <w:spacing w:after="240"/>
        <w:rPr>
          <w:color w:val="auto"/>
          <w:sz w:val="22"/>
        </w:rPr>
      </w:pPr>
      <w:r w:rsidRPr="003C7263">
        <w:rPr>
          <w:color w:val="auto"/>
          <w:sz w:val="22"/>
        </w:rPr>
        <w:t xml:space="preserve"> SLA</w:t>
      </w:r>
      <w:r w:rsidR="0034195A">
        <w:rPr>
          <w:color w:val="auto"/>
          <w:sz w:val="22"/>
        </w:rPr>
        <w:t xml:space="preserve"> </w:t>
      </w:r>
      <w:r w:rsidR="00632CC0">
        <w:rPr>
          <w:color w:val="auto"/>
          <w:sz w:val="22"/>
        </w:rPr>
        <w:t>3</w:t>
      </w:r>
      <w:r w:rsidRPr="003C7263">
        <w:rPr>
          <w:color w:val="auto"/>
          <w:sz w:val="22"/>
        </w:rPr>
        <w:t xml:space="preserve"> – </w:t>
      </w:r>
      <w:r w:rsidR="001647CA">
        <w:rPr>
          <w:color w:val="auto"/>
          <w:sz w:val="22"/>
        </w:rPr>
        <w:t>G</w:t>
      </w:r>
      <w:r w:rsidRPr="003C7263">
        <w:rPr>
          <w:color w:val="auto"/>
          <w:sz w:val="22"/>
        </w:rPr>
        <w:t>arance příjmu hlášení chybových stavů a požadavků</w:t>
      </w:r>
    </w:p>
    <w:p w14:paraId="0B94F5DE" w14:textId="58951D0E" w:rsidR="00741173" w:rsidRDefault="00741173" w:rsidP="00C75200">
      <w:pPr>
        <w:spacing w:after="120"/>
        <w:rPr>
          <w:rFonts w:cs="Arial"/>
        </w:rPr>
      </w:pPr>
      <w:bookmarkStart w:id="73" w:name="_Hlk508005045"/>
      <w:r w:rsidRPr="003C7263">
        <w:rPr>
          <w:rFonts w:cs="Arial"/>
          <w:b/>
        </w:rPr>
        <w:t xml:space="preserve">SLA </w:t>
      </w:r>
      <w:r w:rsidR="00632CC0">
        <w:rPr>
          <w:rFonts w:cs="Arial"/>
          <w:b/>
        </w:rPr>
        <w:t>3</w:t>
      </w:r>
      <w:r w:rsidRPr="003C7263">
        <w:rPr>
          <w:rFonts w:cs="Arial"/>
        </w:rPr>
        <w:t xml:space="preserve"> - Poskytovatel se zavazuje poskytovat Služby typu </w:t>
      </w:r>
      <w:r w:rsidRPr="003C7263">
        <w:rPr>
          <w:rFonts w:cs="Arial"/>
          <w:b/>
        </w:rPr>
        <w:t>garance příjmu hlášení chybových stavů a požadavků</w:t>
      </w:r>
      <w:r w:rsidRPr="003C7263">
        <w:rPr>
          <w:rFonts w:cs="Arial"/>
        </w:rPr>
        <w:t xml:space="preserve"> následovně:</w:t>
      </w:r>
    </w:p>
    <w:tbl>
      <w:tblPr>
        <w:tblStyle w:val="Mkatabulky"/>
        <w:tblW w:w="9493" w:type="dxa"/>
        <w:tblLook w:val="04A0" w:firstRow="1" w:lastRow="0" w:firstColumn="1" w:lastColumn="0" w:noHBand="0" w:noVBand="1"/>
      </w:tblPr>
      <w:tblGrid>
        <w:gridCol w:w="2122"/>
        <w:gridCol w:w="3402"/>
        <w:gridCol w:w="3969"/>
      </w:tblGrid>
      <w:tr w:rsidR="00741173" w14:paraId="27FA22DA" w14:textId="77777777" w:rsidTr="001872B7">
        <w:tc>
          <w:tcPr>
            <w:tcW w:w="9493" w:type="dxa"/>
            <w:gridSpan w:val="3"/>
            <w:shd w:val="clear" w:color="auto" w:fill="D0CECE" w:themeFill="background2" w:themeFillShade="E6"/>
            <w:vAlign w:val="center"/>
          </w:tcPr>
          <w:p w14:paraId="6CA8EF88" w14:textId="0E12474B" w:rsidR="00741173" w:rsidRDefault="00741173" w:rsidP="001872B7">
            <w:pPr>
              <w:spacing w:line="256" w:lineRule="auto"/>
              <w:jc w:val="center"/>
              <w:rPr>
                <w:rFonts w:cs="Arial"/>
                <w:b/>
              </w:rPr>
            </w:pPr>
            <w:r>
              <w:rPr>
                <w:rFonts w:ascii="Calibri,Bold" w:hAnsi="Calibri,Bold" w:cs="Calibri,Bold"/>
                <w:b/>
                <w:bCs/>
                <w:sz w:val="24"/>
                <w:szCs w:val="32"/>
              </w:rPr>
              <w:t xml:space="preserve">SLA </w:t>
            </w:r>
            <w:r w:rsidR="002677FC">
              <w:rPr>
                <w:rFonts w:ascii="Calibri,Bold" w:hAnsi="Calibri,Bold" w:cs="Calibri,Bold"/>
                <w:b/>
                <w:bCs/>
                <w:sz w:val="24"/>
                <w:szCs w:val="32"/>
              </w:rPr>
              <w:t>3</w:t>
            </w:r>
            <w:r w:rsidR="00073358">
              <w:rPr>
                <w:rFonts w:ascii="Calibri,Bold" w:hAnsi="Calibri,Bold" w:cs="Calibri,Bold"/>
                <w:b/>
                <w:bCs/>
                <w:sz w:val="24"/>
                <w:szCs w:val="32"/>
              </w:rPr>
              <w:t xml:space="preserve"> - </w:t>
            </w:r>
            <w:r w:rsidR="001647CA" w:rsidRPr="001647CA">
              <w:rPr>
                <w:rFonts w:ascii="Calibri,Bold" w:hAnsi="Calibri,Bold" w:cs="Calibri,Bold"/>
                <w:b/>
                <w:bCs/>
                <w:sz w:val="24"/>
                <w:szCs w:val="32"/>
              </w:rPr>
              <w:t>Garance příjmu hlášení chybových stavů a požadavků</w:t>
            </w:r>
          </w:p>
        </w:tc>
      </w:tr>
      <w:tr w:rsidR="00741173" w14:paraId="12A4B660" w14:textId="77777777" w:rsidTr="001647CA">
        <w:tc>
          <w:tcPr>
            <w:tcW w:w="2122" w:type="dxa"/>
            <w:vMerge w:val="restart"/>
            <w:shd w:val="clear" w:color="auto" w:fill="FFF2CC" w:themeFill="accent4" w:themeFillTint="33"/>
            <w:vAlign w:val="center"/>
          </w:tcPr>
          <w:p w14:paraId="4217D525" w14:textId="77777777" w:rsidR="00741173" w:rsidRDefault="00741173" w:rsidP="001872B7">
            <w:pPr>
              <w:spacing w:line="256" w:lineRule="auto"/>
              <w:rPr>
                <w:rFonts w:cs="Arial"/>
                <w:b/>
                <w:lang w:eastAsia="en-US"/>
              </w:rPr>
            </w:pPr>
            <w:r w:rsidRPr="005C0549">
              <w:rPr>
                <w:rFonts w:cs="Arial"/>
                <w:b/>
                <w:bCs/>
                <w:lang w:eastAsia="en-US"/>
              </w:rPr>
              <w:t>Kategorie události</w:t>
            </w:r>
          </w:p>
        </w:tc>
        <w:tc>
          <w:tcPr>
            <w:tcW w:w="7371" w:type="dxa"/>
            <w:gridSpan w:val="2"/>
            <w:shd w:val="clear" w:color="auto" w:fill="FFD966" w:themeFill="accent4" w:themeFillTint="99"/>
            <w:vAlign w:val="center"/>
          </w:tcPr>
          <w:p w14:paraId="2758BF04" w14:textId="12146919" w:rsidR="00741173" w:rsidRDefault="001647CA" w:rsidP="001872B7">
            <w:pPr>
              <w:spacing w:line="256" w:lineRule="auto"/>
              <w:jc w:val="center"/>
              <w:rPr>
                <w:rFonts w:cs="Arial"/>
                <w:sz w:val="20"/>
                <w:szCs w:val="20"/>
                <w:lang w:eastAsia="en-US"/>
              </w:rPr>
            </w:pPr>
            <w:r>
              <w:rPr>
                <w:rFonts w:cs="Arial"/>
                <w:b/>
                <w:bCs/>
                <w:lang w:eastAsia="en-US"/>
              </w:rPr>
              <w:t>Sjednaná úroveň kvality služeb pro</w:t>
            </w:r>
            <w:r w:rsidRPr="005C0549">
              <w:rPr>
                <w:rFonts w:cs="Arial"/>
                <w:b/>
                <w:bCs/>
                <w:lang w:eastAsia="en-US"/>
              </w:rPr>
              <w:t xml:space="preserve"> </w:t>
            </w:r>
            <w:r w:rsidR="00741173" w:rsidRPr="008527E2">
              <w:rPr>
                <w:rFonts w:cs="Arial"/>
                <w:b/>
              </w:rPr>
              <w:t>hlášení</w:t>
            </w:r>
            <w:r w:rsidR="00741173">
              <w:rPr>
                <w:rFonts w:cs="Arial"/>
                <w:b/>
              </w:rPr>
              <w:t xml:space="preserve"> chybových stavů a požadavků</w:t>
            </w:r>
          </w:p>
        </w:tc>
      </w:tr>
      <w:tr w:rsidR="00741173" w14:paraId="1A590BBE" w14:textId="77777777" w:rsidTr="002677FC">
        <w:tc>
          <w:tcPr>
            <w:tcW w:w="2122" w:type="dxa"/>
            <w:vMerge/>
            <w:shd w:val="clear" w:color="auto" w:fill="FFF2CC" w:themeFill="accent4" w:themeFillTint="33"/>
            <w:vAlign w:val="center"/>
          </w:tcPr>
          <w:p w14:paraId="53F54403" w14:textId="77777777" w:rsidR="00741173" w:rsidRDefault="00741173" w:rsidP="001872B7">
            <w:pPr>
              <w:spacing w:line="256" w:lineRule="auto"/>
              <w:rPr>
                <w:rFonts w:cs="Arial"/>
                <w:b/>
                <w:lang w:eastAsia="en-US"/>
              </w:rPr>
            </w:pPr>
          </w:p>
        </w:tc>
        <w:tc>
          <w:tcPr>
            <w:tcW w:w="3402" w:type="dxa"/>
            <w:shd w:val="clear" w:color="auto" w:fill="FFF2CC" w:themeFill="accent4" w:themeFillTint="33"/>
            <w:vAlign w:val="center"/>
          </w:tcPr>
          <w:p w14:paraId="033EF758" w14:textId="77777777" w:rsidR="00741173" w:rsidRPr="00B74C00" w:rsidRDefault="00741173" w:rsidP="001872B7">
            <w:pPr>
              <w:spacing w:line="256" w:lineRule="auto"/>
              <w:jc w:val="center"/>
              <w:rPr>
                <w:rFonts w:cs="Arial"/>
                <w:bCs/>
                <w:sz w:val="20"/>
                <w:szCs w:val="20"/>
                <w:lang w:eastAsia="en-US"/>
              </w:rPr>
            </w:pPr>
            <w:r>
              <w:rPr>
                <w:rFonts w:cs="Arial"/>
                <w:b/>
                <w:sz w:val="20"/>
              </w:rPr>
              <w:t>Helpdesk</w:t>
            </w:r>
          </w:p>
        </w:tc>
        <w:tc>
          <w:tcPr>
            <w:tcW w:w="3969" w:type="dxa"/>
            <w:shd w:val="clear" w:color="auto" w:fill="FFF2CC" w:themeFill="accent4" w:themeFillTint="33"/>
            <w:vAlign w:val="center"/>
          </w:tcPr>
          <w:p w14:paraId="21A38CB0" w14:textId="77777777" w:rsidR="00741173" w:rsidRDefault="00741173" w:rsidP="001872B7">
            <w:pPr>
              <w:spacing w:line="256" w:lineRule="auto"/>
              <w:jc w:val="center"/>
              <w:rPr>
                <w:rFonts w:cs="Arial"/>
                <w:sz w:val="20"/>
                <w:szCs w:val="20"/>
                <w:lang w:eastAsia="en-US"/>
              </w:rPr>
            </w:pPr>
            <w:r w:rsidRPr="0042231E">
              <w:rPr>
                <w:rFonts w:cs="Arial"/>
                <w:b/>
                <w:sz w:val="20"/>
              </w:rPr>
              <w:t>HotLine</w:t>
            </w:r>
          </w:p>
        </w:tc>
      </w:tr>
      <w:tr w:rsidR="00741173" w14:paraId="3B8599F8" w14:textId="77777777" w:rsidTr="002677FC">
        <w:trPr>
          <w:trHeight w:val="414"/>
        </w:trPr>
        <w:tc>
          <w:tcPr>
            <w:tcW w:w="2122" w:type="dxa"/>
            <w:vAlign w:val="center"/>
          </w:tcPr>
          <w:p w14:paraId="65242D4C" w14:textId="77777777" w:rsidR="00741173" w:rsidRPr="00473552" w:rsidRDefault="00741173" w:rsidP="001872B7">
            <w:pPr>
              <w:spacing w:line="256" w:lineRule="auto"/>
              <w:rPr>
                <w:rFonts w:cs="Arial"/>
                <w:b/>
                <w:lang w:eastAsia="en-US"/>
              </w:rPr>
            </w:pPr>
            <w:r w:rsidRPr="00473552">
              <w:rPr>
                <w:rFonts w:cs="Arial"/>
                <w:b/>
                <w:lang w:eastAsia="en-US"/>
              </w:rPr>
              <w:t>Dostupnost služby</w:t>
            </w:r>
          </w:p>
        </w:tc>
        <w:tc>
          <w:tcPr>
            <w:tcW w:w="3402" w:type="dxa"/>
            <w:vAlign w:val="center"/>
          </w:tcPr>
          <w:p w14:paraId="37EA9C12" w14:textId="69D526A1" w:rsidR="00741173" w:rsidRPr="00473552" w:rsidRDefault="002677FC" w:rsidP="00C707EA">
            <w:pPr>
              <w:spacing w:line="256" w:lineRule="auto"/>
              <w:jc w:val="center"/>
              <w:rPr>
                <w:rFonts w:cs="Arial"/>
                <w:bCs/>
                <w:sz w:val="20"/>
                <w:szCs w:val="20"/>
                <w:lang w:eastAsia="en-US"/>
              </w:rPr>
            </w:pPr>
            <w:r w:rsidRPr="00473552">
              <w:rPr>
                <w:rFonts w:cs="Arial"/>
              </w:rPr>
              <w:t>v pracovní době od 7:00 do 16:00</w:t>
            </w:r>
          </w:p>
        </w:tc>
        <w:tc>
          <w:tcPr>
            <w:tcW w:w="3969" w:type="dxa"/>
            <w:vAlign w:val="center"/>
          </w:tcPr>
          <w:p w14:paraId="3E7221C0" w14:textId="548BF7A1" w:rsidR="00741173" w:rsidRPr="00473552" w:rsidRDefault="00C707EA" w:rsidP="00C707EA">
            <w:pPr>
              <w:spacing w:line="256" w:lineRule="auto"/>
              <w:jc w:val="center"/>
              <w:rPr>
                <w:rFonts w:cs="Arial"/>
                <w:sz w:val="20"/>
                <w:szCs w:val="20"/>
                <w:lang w:eastAsia="en-US"/>
              </w:rPr>
            </w:pPr>
            <w:r w:rsidRPr="00473552">
              <w:rPr>
                <w:rFonts w:cs="Arial"/>
              </w:rPr>
              <w:t>v pracovní době od 7:00 do 16:00</w:t>
            </w:r>
          </w:p>
        </w:tc>
      </w:tr>
    </w:tbl>
    <w:p w14:paraId="501A66EA" w14:textId="2A27E289" w:rsidR="000C77CD" w:rsidRDefault="000C77CD" w:rsidP="00B607DD">
      <w:pPr>
        <w:pStyle w:val="Plohanadpisprvnrovn"/>
        <w:spacing w:after="240"/>
        <w:rPr>
          <w:rFonts w:asciiTheme="minorHAnsi" w:hAnsiTheme="minorHAnsi"/>
          <w:color w:val="auto"/>
          <w:sz w:val="22"/>
        </w:rPr>
      </w:pPr>
      <w:bookmarkStart w:id="74" w:name="_Hlk508002888"/>
      <w:bookmarkEnd w:id="73"/>
      <w:r>
        <w:rPr>
          <w:rFonts w:asciiTheme="minorHAnsi" w:hAnsiTheme="minorHAnsi"/>
          <w:color w:val="auto"/>
          <w:sz w:val="22"/>
        </w:rPr>
        <w:t>Pravidla komunikace pro systémy Poskytovatele pro hlášení chybových stavů a požadavků</w:t>
      </w:r>
    </w:p>
    <w:p w14:paraId="71D2410A" w14:textId="11254979" w:rsidR="003C7263" w:rsidRDefault="003C7263" w:rsidP="00473552">
      <w:pPr>
        <w:pStyle w:val="Plohanadpisprvnrovn"/>
        <w:spacing w:after="240"/>
        <w:rPr>
          <w:rFonts w:asciiTheme="minorHAnsi" w:hAnsiTheme="minorHAnsi"/>
          <w:color w:val="808080" w:themeColor="background1" w:themeShade="80"/>
          <w:sz w:val="22"/>
          <w:highlight w:val="yellow"/>
        </w:rPr>
      </w:pPr>
      <w:bookmarkStart w:id="75" w:name="_Hlk512493835"/>
      <w:r w:rsidRPr="004C2ACE">
        <w:rPr>
          <w:rFonts w:asciiTheme="minorHAnsi" w:hAnsiTheme="minorHAnsi"/>
          <w:color w:val="808080" w:themeColor="background1" w:themeShade="80"/>
          <w:sz w:val="22"/>
          <w:highlight w:val="yellow"/>
        </w:rPr>
        <w:t>P</w:t>
      </w:r>
      <w:r>
        <w:rPr>
          <w:rFonts w:asciiTheme="minorHAnsi" w:hAnsiTheme="minorHAnsi"/>
          <w:color w:val="808080" w:themeColor="background1" w:themeShade="80"/>
          <w:sz w:val="22"/>
          <w:highlight w:val="yellow"/>
        </w:rPr>
        <w:t>okyny:</w:t>
      </w:r>
      <w:r w:rsidR="002677FC">
        <w:rPr>
          <w:rFonts w:asciiTheme="minorHAnsi" w:hAnsiTheme="minorHAnsi"/>
          <w:color w:val="808080" w:themeColor="background1" w:themeShade="80"/>
          <w:sz w:val="22"/>
          <w:highlight w:val="yellow"/>
        </w:rPr>
        <w:t xml:space="preserve">   </w:t>
      </w:r>
      <w:r>
        <w:rPr>
          <w:rFonts w:asciiTheme="minorHAnsi" w:hAnsiTheme="minorHAnsi"/>
          <w:color w:val="808080" w:themeColor="background1" w:themeShade="80"/>
          <w:sz w:val="22"/>
          <w:highlight w:val="yellow"/>
        </w:rPr>
        <w:t>P</w:t>
      </w:r>
      <w:r w:rsidRPr="004C2ACE">
        <w:rPr>
          <w:rFonts w:asciiTheme="minorHAnsi" w:hAnsiTheme="minorHAnsi"/>
          <w:color w:val="808080" w:themeColor="background1" w:themeShade="80"/>
          <w:sz w:val="22"/>
          <w:highlight w:val="yellow"/>
        </w:rPr>
        <w:t>ravidla komunikace pro hlášení chybových stavů a požadavků</w:t>
      </w:r>
      <w:r>
        <w:rPr>
          <w:rFonts w:asciiTheme="minorHAnsi" w:hAnsiTheme="minorHAnsi"/>
          <w:color w:val="808080" w:themeColor="background1" w:themeShade="80"/>
          <w:sz w:val="22"/>
          <w:highlight w:val="yellow"/>
        </w:rPr>
        <w:t xml:space="preserve"> </w:t>
      </w:r>
      <w:r w:rsidRPr="0030380B">
        <w:rPr>
          <w:rFonts w:asciiTheme="minorHAnsi" w:hAnsiTheme="minorHAnsi"/>
          <w:color w:val="C00000"/>
          <w:sz w:val="22"/>
          <w:highlight w:val="yellow"/>
        </w:rPr>
        <w:t xml:space="preserve">doplní Poskytovatel </w:t>
      </w:r>
      <w:r w:rsidRPr="007C1C22">
        <w:rPr>
          <w:rFonts w:asciiTheme="minorHAnsi" w:hAnsiTheme="minorHAnsi"/>
          <w:color w:val="808080" w:themeColor="background1" w:themeShade="80"/>
          <w:sz w:val="22"/>
          <w:highlight w:val="yellow"/>
        </w:rPr>
        <w:t>dle svých pravidel pro komunikaci</w:t>
      </w:r>
      <w:r w:rsidRPr="00926793">
        <w:rPr>
          <w:rFonts w:asciiTheme="minorHAnsi" w:hAnsiTheme="minorHAnsi"/>
          <w:color w:val="808080" w:themeColor="background1" w:themeShade="80"/>
          <w:sz w:val="22"/>
          <w:highlight w:val="yellow"/>
        </w:rPr>
        <w:t xml:space="preserve"> </w:t>
      </w:r>
      <w:r>
        <w:rPr>
          <w:rFonts w:asciiTheme="minorHAnsi" w:hAnsiTheme="minorHAnsi"/>
          <w:color w:val="808080" w:themeColor="background1" w:themeShade="80"/>
          <w:sz w:val="22"/>
          <w:highlight w:val="yellow"/>
        </w:rPr>
        <w:t>a plnění SLA závazků.</w:t>
      </w:r>
    </w:p>
    <w:p w14:paraId="42E6D6C5" w14:textId="464D9DC9" w:rsidR="002677FC" w:rsidRDefault="003C7263" w:rsidP="003C7263">
      <w:pPr>
        <w:pStyle w:val="Plohanadpisprvnrovn"/>
        <w:spacing w:after="240"/>
        <w:ind w:left="708"/>
        <w:rPr>
          <w:rFonts w:asciiTheme="minorHAnsi" w:hAnsiTheme="minorHAnsi"/>
          <w:color w:val="808080" w:themeColor="background1" w:themeShade="80"/>
          <w:sz w:val="22"/>
          <w:highlight w:val="yellow"/>
        </w:rPr>
      </w:pPr>
      <w:r>
        <w:rPr>
          <w:rFonts w:asciiTheme="minorHAnsi" w:hAnsiTheme="minorHAnsi"/>
          <w:color w:val="808080" w:themeColor="background1" w:themeShade="80"/>
          <w:sz w:val="22"/>
          <w:highlight w:val="yellow"/>
        </w:rPr>
        <w:t xml:space="preserve">Pravidla musí být </w:t>
      </w:r>
      <w:r w:rsidR="002677FC">
        <w:rPr>
          <w:rFonts w:asciiTheme="minorHAnsi" w:hAnsiTheme="minorHAnsi"/>
          <w:color w:val="808080" w:themeColor="background1" w:themeShade="80"/>
          <w:sz w:val="22"/>
          <w:highlight w:val="yellow"/>
        </w:rPr>
        <w:t>nastavena</w:t>
      </w:r>
      <w:r>
        <w:rPr>
          <w:rFonts w:asciiTheme="minorHAnsi" w:hAnsiTheme="minorHAnsi"/>
          <w:color w:val="808080" w:themeColor="background1" w:themeShade="80"/>
          <w:sz w:val="22"/>
          <w:highlight w:val="yellow"/>
        </w:rPr>
        <w:t xml:space="preserve"> tak, aby</w:t>
      </w:r>
      <w:r w:rsidR="002677FC">
        <w:rPr>
          <w:rFonts w:asciiTheme="minorHAnsi" w:hAnsiTheme="minorHAnsi"/>
          <w:color w:val="808080" w:themeColor="background1" w:themeShade="80"/>
          <w:sz w:val="22"/>
          <w:highlight w:val="yellow"/>
        </w:rPr>
        <w:t>:</w:t>
      </w:r>
    </w:p>
    <w:p w14:paraId="007FDA58" w14:textId="751D506B" w:rsidR="002677FC" w:rsidRDefault="003C7263" w:rsidP="002677FC">
      <w:pPr>
        <w:pStyle w:val="Plohanadpisprvnrovn"/>
        <w:numPr>
          <w:ilvl w:val="0"/>
          <w:numId w:val="63"/>
        </w:numPr>
        <w:spacing w:after="240"/>
        <w:rPr>
          <w:rFonts w:asciiTheme="minorHAnsi" w:hAnsiTheme="minorHAnsi"/>
          <w:color w:val="808080" w:themeColor="background1" w:themeShade="80"/>
          <w:sz w:val="22"/>
          <w:highlight w:val="yellow"/>
        </w:rPr>
      </w:pPr>
      <w:r>
        <w:rPr>
          <w:rFonts w:asciiTheme="minorHAnsi" w:hAnsiTheme="minorHAnsi"/>
          <w:color w:val="808080" w:themeColor="background1" w:themeShade="80"/>
          <w:sz w:val="22"/>
          <w:highlight w:val="yellow"/>
        </w:rPr>
        <w:t xml:space="preserve">Objednatel mohl kdykoli </w:t>
      </w:r>
      <w:r w:rsidR="002677FC">
        <w:rPr>
          <w:rFonts w:asciiTheme="minorHAnsi" w:hAnsiTheme="minorHAnsi"/>
          <w:color w:val="808080" w:themeColor="background1" w:themeShade="80"/>
          <w:sz w:val="22"/>
          <w:highlight w:val="yellow"/>
        </w:rPr>
        <w:t xml:space="preserve">v době určené </w:t>
      </w:r>
      <w:r w:rsidR="0074727B">
        <w:rPr>
          <w:rFonts w:asciiTheme="minorHAnsi" w:hAnsiTheme="minorHAnsi"/>
          <w:color w:val="808080" w:themeColor="background1" w:themeShade="80"/>
          <w:sz w:val="22"/>
          <w:highlight w:val="yellow"/>
        </w:rPr>
        <w:t xml:space="preserve">ujednáním dle </w:t>
      </w:r>
      <w:r w:rsidR="002677FC">
        <w:rPr>
          <w:rFonts w:asciiTheme="minorHAnsi" w:hAnsiTheme="minorHAnsi"/>
          <w:color w:val="808080" w:themeColor="background1" w:themeShade="80"/>
          <w:sz w:val="22"/>
          <w:highlight w:val="yellow"/>
        </w:rPr>
        <w:t xml:space="preserve">SLA3 </w:t>
      </w:r>
      <w:r>
        <w:rPr>
          <w:rFonts w:asciiTheme="minorHAnsi" w:hAnsiTheme="minorHAnsi"/>
          <w:color w:val="808080" w:themeColor="background1" w:themeShade="80"/>
          <w:sz w:val="22"/>
          <w:highlight w:val="yellow"/>
        </w:rPr>
        <w:t>provést hlášení o chybových stavech</w:t>
      </w:r>
      <w:r w:rsidR="002677FC">
        <w:rPr>
          <w:rFonts w:asciiTheme="minorHAnsi" w:hAnsiTheme="minorHAnsi"/>
          <w:color w:val="808080" w:themeColor="background1" w:themeShade="80"/>
          <w:sz w:val="22"/>
          <w:highlight w:val="yellow"/>
        </w:rPr>
        <w:t xml:space="preserve"> a požadavcích</w:t>
      </w:r>
      <w:r>
        <w:rPr>
          <w:rFonts w:asciiTheme="minorHAnsi" w:hAnsiTheme="minorHAnsi"/>
          <w:color w:val="808080" w:themeColor="background1" w:themeShade="80"/>
          <w:sz w:val="22"/>
          <w:highlight w:val="yellow"/>
        </w:rPr>
        <w:t xml:space="preserve"> Poskytovateli a Poskytovatel mohl jednat tak, aby mohl splnit požadované SLA závazky.</w:t>
      </w:r>
    </w:p>
    <w:p w14:paraId="07940055" w14:textId="77777777" w:rsidR="002677FC" w:rsidRDefault="003C7263" w:rsidP="002677FC">
      <w:pPr>
        <w:pStyle w:val="Plohanadpisprvnrovn"/>
        <w:numPr>
          <w:ilvl w:val="0"/>
          <w:numId w:val="63"/>
        </w:numPr>
        <w:spacing w:after="240"/>
        <w:rPr>
          <w:rFonts w:asciiTheme="minorHAnsi" w:hAnsiTheme="minorHAnsi"/>
          <w:color w:val="808080" w:themeColor="background1" w:themeShade="80"/>
          <w:sz w:val="22"/>
          <w:highlight w:val="yellow"/>
        </w:rPr>
      </w:pPr>
      <w:r w:rsidRPr="002677FC">
        <w:rPr>
          <w:rFonts w:asciiTheme="minorHAnsi" w:hAnsiTheme="minorHAnsi"/>
          <w:color w:val="808080" w:themeColor="background1" w:themeShade="80"/>
          <w:sz w:val="22"/>
          <w:highlight w:val="yellow"/>
        </w:rPr>
        <w:t>Objednatel mohl kdykoli kontrolovat stav plnění a měl veškeré potřebné informace, aby mohl kdykoli stav plnění vyhodnotit</w:t>
      </w:r>
    </w:p>
    <w:p w14:paraId="4CB3CB4C" w14:textId="68AE738E" w:rsidR="003C7263" w:rsidRPr="002677FC" w:rsidRDefault="003C7263" w:rsidP="002677FC">
      <w:pPr>
        <w:pStyle w:val="Plohanadpisprvnrovn"/>
        <w:numPr>
          <w:ilvl w:val="0"/>
          <w:numId w:val="63"/>
        </w:numPr>
        <w:spacing w:after="240"/>
        <w:rPr>
          <w:rFonts w:asciiTheme="minorHAnsi" w:hAnsiTheme="minorHAnsi"/>
          <w:color w:val="808080" w:themeColor="background1" w:themeShade="80"/>
          <w:sz w:val="22"/>
          <w:highlight w:val="yellow"/>
        </w:rPr>
      </w:pPr>
      <w:r w:rsidRPr="002677FC">
        <w:rPr>
          <w:rFonts w:asciiTheme="minorHAnsi" w:hAnsiTheme="minorHAnsi"/>
          <w:color w:val="808080" w:themeColor="background1" w:themeShade="80"/>
          <w:sz w:val="22"/>
          <w:highlight w:val="yellow"/>
        </w:rPr>
        <w:t>byla v daném systému udržována historie hlášení a způsob jejich vypořádání a Objednatel měl k těmto záznamům přístup.</w:t>
      </w:r>
    </w:p>
    <w:p w14:paraId="5A6155C2" w14:textId="77777777" w:rsidR="003C7263" w:rsidRDefault="003C7263" w:rsidP="004156BE">
      <w:pPr>
        <w:pStyle w:val="Odstavecseseznamem"/>
        <w:ind w:left="360"/>
      </w:pPr>
    </w:p>
    <w:p w14:paraId="72290FD5" w14:textId="77777777" w:rsidR="003C7263" w:rsidRDefault="003C7263" w:rsidP="004156BE">
      <w:pPr>
        <w:pStyle w:val="Odstavecseseznamem"/>
        <w:ind w:left="360"/>
      </w:pPr>
    </w:p>
    <w:p w14:paraId="4A358B19" w14:textId="4C219D2C" w:rsidR="00E703D9" w:rsidRPr="005E4C1C" w:rsidRDefault="00E703D9" w:rsidP="00B607DD">
      <w:pPr>
        <w:pStyle w:val="Plohanadpisprvnrovn"/>
        <w:spacing w:after="240"/>
        <w:ind w:left="1224"/>
        <w:rPr>
          <w:rFonts w:asciiTheme="minorHAnsi" w:hAnsiTheme="minorHAnsi"/>
          <w:color w:val="auto"/>
          <w:sz w:val="22"/>
        </w:rPr>
      </w:pPr>
      <w:bookmarkStart w:id="76" w:name="_Hlk514658489"/>
      <w:bookmarkEnd w:id="74"/>
      <w:bookmarkEnd w:id="75"/>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1F1F84C9" w14:textId="77777777" w:rsidR="00022794" w:rsidRPr="0030380B" w:rsidRDefault="00022794" w:rsidP="0030380B">
      <w:pPr>
        <w:pStyle w:val="Plohanadpisprvnrovn"/>
        <w:spacing w:after="240"/>
        <w:ind w:left="708"/>
        <w:rPr>
          <w:rFonts w:asciiTheme="minorHAnsi" w:hAnsiTheme="minorHAnsi"/>
          <w:color w:val="808080" w:themeColor="background1" w:themeShade="80"/>
          <w:sz w:val="22"/>
          <w:highlight w:val="yellow"/>
        </w:rPr>
      </w:pPr>
      <w:r w:rsidRPr="0030380B">
        <w:rPr>
          <w:rFonts w:asciiTheme="minorHAnsi" w:hAnsiTheme="minorHAnsi"/>
          <w:color w:val="808080" w:themeColor="background1" w:themeShade="80"/>
          <w:sz w:val="22"/>
          <w:highlight w:val="yellow"/>
        </w:rPr>
        <w:t>… vyplní poskytovatel …</w:t>
      </w:r>
    </w:p>
    <w:p w14:paraId="0FC06B3F" w14:textId="6F5F818B" w:rsidR="00022794" w:rsidRPr="0030380B" w:rsidRDefault="00022794" w:rsidP="0030380B">
      <w:pPr>
        <w:pStyle w:val="Plohanadpisprvnrovn"/>
        <w:spacing w:after="240"/>
        <w:ind w:left="708"/>
        <w:rPr>
          <w:rFonts w:asciiTheme="minorHAnsi" w:hAnsiTheme="minorHAnsi"/>
          <w:color w:val="808080" w:themeColor="background1" w:themeShade="80"/>
          <w:sz w:val="22"/>
          <w:highlight w:val="yellow"/>
        </w:rPr>
      </w:pPr>
      <w:r w:rsidRPr="0030380B">
        <w:rPr>
          <w:rFonts w:asciiTheme="minorHAnsi" w:hAnsiTheme="minorHAnsi"/>
          <w:color w:val="808080" w:themeColor="background1" w:themeShade="80"/>
          <w:sz w:val="22"/>
          <w:highlight w:val="yellow"/>
        </w:rPr>
        <w:t xml:space="preserve">Zde do této kapitoly </w:t>
      </w:r>
      <w:r w:rsidRPr="0030380B">
        <w:rPr>
          <w:rFonts w:asciiTheme="minorHAnsi" w:hAnsiTheme="minorHAnsi"/>
          <w:color w:val="C00000"/>
          <w:sz w:val="22"/>
          <w:highlight w:val="yellow"/>
        </w:rPr>
        <w:t>doplní Poskytovatel</w:t>
      </w:r>
      <w:r w:rsidR="002677FC" w:rsidRPr="0030380B">
        <w:rPr>
          <w:rFonts w:asciiTheme="minorHAnsi" w:hAnsiTheme="minorHAnsi"/>
          <w:color w:val="C00000"/>
          <w:sz w:val="22"/>
          <w:highlight w:val="yellow"/>
        </w:rPr>
        <w:t xml:space="preserve"> </w:t>
      </w:r>
      <w:r w:rsidR="002677FC" w:rsidRPr="0030380B">
        <w:rPr>
          <w:rFonts w:asciiTheme="minorHAnsi" w:hAnsiTheme="minorHAnsi"/>
          <w:color w:val="808080" w:themeColor="background1" w:themeShade="80"/>
          <w:sz w:val="22"/>
          <w:highlight w:val="yellow"/>
        </w:rPr>
        <w:t xml:space="preserve">adresu služby HelpDesk </w:t>
      </w:r>
      <w:r w:rsidR="0050614F" w:rsidRPr="0030380B">
        <w:rPr>
          <w:rFonts w:asciiTheme="minorHAnsi" w:hAnsiTheme="minorHAnsi"/>
          <w:color w:val="808080" w:themeColor="background1" w:themeShade="80"/>
          <w:sz w:val="22"/>
          <w:highlight w:val="yellow"/>
        </w:rPr>
        <w:t>a informace</w:t>
      </w:r>
      <w:r w:rsidRPr="0030380B">
        <w:rPr>
          <w:rFonts w:asciiTheme="minorHAnsi" w:hAnsiTheme="minorHAnsi"/>
          <w:color w:val="808080" w:themeColor="background1" w:themeShade="80"/>
          <w:sz w:val="22"/>
          <w:highlight w:val="yellow"/>
        </w:rPr>
        <w:t xml:space="preserve"> o způsobu užití systému helpdesk dle svých pravidel pro komunikaci s tímto systémem</w:t>
      </w:r>
    </w:p>
    <w:p w14:paraId="35CA41FF" w14:textId="7D0C2484" w:rsidR="00E703D9" w:rsidRPr="005E4C1C" w:rsidRDefault="00E703D9" w:rsidP="00B607DD">
      <w:pPr>
        <w:pStyle w:val="Plohanadpisprvnrovn"/>
        <w:spacing w:after="240"/>
        <w:ind w:left="1224"/>
        <w:rPr>
          <w:rFonts w:asciiTheme="minorHAnsi" w:hAnsiTheme="minorHAnsi"/>
          <w:color w:val="auto"/>
          <w:sz w:val="22"/>
        </w:rPr>
      </w:pPr>
      <w:r w:rsidRPr="005E4C1C">
        <w:rPr>
          <w:rFonts w:asciiTheme="minorHAnsi" w:hAnsiTheme="minorHAnsi"/>
          <w:color w:val="auto"/>
          <w:sz w:val="22"/>
        </w:rPr>
        <w:t xml:space="preserve">Pravidla komunikace pro HotLine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46F64E36" w14:textId="77777777" w:rsidR="00022794" w:rsidRPr="0030380B" w:rsidRDefault="00022794" w:rsidP="0030380B">
      <w:pPr>
        <w:pStyle w:val="Plohanadpisprvnrovn"/>
        <w:spacing w:after="240"/>
        <w:ind w:left="708"/>
        <w:rPr>
          <w:rFonts w:asciiTheme="minorHAnsi" w:hAnsiTheme="minorHAnsi"/>
          <w:color w:val="808080" w:themeColor="background1" w:themeShade="80"/>
          <w:sz w:val="22"/>
          <w:highlight w:val="yellow"/>
        </w:rPr>
      </w:pPr>
      <w:bookmarkStart w:id="77" w:name="_Toc472491069"/>
      <w:bookmarkEnd w:id="59"/>
      <w:bookmarkEnd w:id="60"/>
      <w:bookmarkEnd w:id="61"/>
      <w:bookmarkEnd w:id="62"/>
      <w:bookmarkEnd w:id="63"/>
      <w:bookmarkEnd w:id="64"/>
      <w:bookmarkEnd w:id="72"/>
      <w:bookmarkEnd w:id="76"/>
      <w:r w:rsidRPr="0030380B">
        <w:rPr>
          <w:rFonts w:asciiTheme="minorHAnsi" w:hAnsiTheme="minorHAnsi"/>
          <w:color w:val="808080" w:themeColor="background1" w:themeShade="80"/>
          <w:sz w:val="22"/>
          <w:highlight w:val="yellow"/>
        </w:rPr>
        <w:t>… vyplní poskytovatel …</w:t>
      </w:r>
    </w:p>
    <w:p w14:paraId="72234BA6" w14:textId="5578125F" w:rsidR="00022794" w:rsidRPr="0030380B" w:rsidRDefault="00022794" w:rsidP="0030380B">
      <w:pPr>
        <w:pStyle w:val="Plohanadpisprvnrovn"/>
        <w:spacing w:after="240"/>
        <w:ind w:left="708"/>
        <w:rPr>
          <w:rFonts w:asciiTheme="minorHAnsi" w:hAnsiTheme="minorHAnsi"/>
          <w:color w:val="808080" w:themeColor="background1" w:themeShade="80"/>
          <w:sz w:val="22"/>
          <w:highlight w:val="yellow"/>
        </w:rPr>
      </w:pPr>
      <w:r w:rsidRPr="0030380B">
        <w:rPr>
          <w:rFonts w:asciiTheme="minorHAnsi" w:hAnsiTheme="minorHAnsi"/>
          <w:color w:val="808080" w:themeColor="background1" w:themeShade="80"/>
          <w:sz w:val="22"/>
          <w:highlight w:val="yellow"/>
        </w:rPr>
        <w:t xml:space="preserve">Zde do této kapitoly </w:t>
      </w:r>
      <w:r w:rsidRPr="0030380B">
        <w:rPr>
          <w:rFonts w:asciiTheme="minorHAnsi" w:hAnsiTheme="minorHAnsi"/>
          <w:color w:val="C00000"/>
          <w:sz w:val="22"/>
          <w:highlight w:val="yellow"/>
        </w:rPr>
        <w:t>doplní Poskytovatel</w:t>
      </w:r>
      <w:r w:rsidR="002677FC" w:rsidRPr="0030380B">
        <w:rPr>
          <w:rFonts w:asciiTheme="minorHAnsi" w:hAnsiTheme="minorHAnsi"/>
          <w:color w:val="C00000"/>
          <w:sz w:val="22"/>
          <w:highlight w:val="yellow"/>
        </w:rPr>
        <w:t xml:space="preserve"> </w:t>
      </w:r>
      <w:r w:rsidR="002677FC" w:rsidRPr="0030380B">
        <w:rPr>
          <w:rFonts w:asciiTheme="minorHAnsi" w:hAnsiTheme="minorHAnsi"/>
          <w:color w:val="808080" w:themeColor="background1" w:themeShade="80"/>
          <w:sz w:val="22"/>
          <w:highlight w:val="yellow"/>
        </w:rPr>
        <w:t xml:space="preserve">telefonní kontakt(-y) </w:t>
      </w:r>
      <w:r w:rsidR="0050614F" w:rsidRPr="0030380B">
        <w:rPr>
          <w:rFonts w:asciiTheme="minorHAnsi" w:hAnsiTheme="minorHAnsi"/>
          <w:color w:val="808080" w:themeColor="background1" w:themeShade="80"/>
          <w:sz w:val="22"/>
          <w:highlight w:val="yellow"/>
        </w:rPr>
        <w:t>a informace</w:t>
      </w:r>
      <w:r w:rsidRPr="0030380B">
        <w:rPr>
          <w:rFonts w:asciiTheme="minorHAnsi" w:hAnsiTheme="minorHAnsi"/>
          <w:color w:val="808080" w:themeColor="background1" w:themeShade="80"/>
          <w:sz w:val="22"/>
          <w:highlight w:val="yellow"/>
        </w:rPr>
        <w:t xml:space="preserve"> o způsobu užití systému hotline dle svých pravidel pro komunikaci s tímto systémem</w:t>
      </w:r>
    </w:p>
    <w:p w14:paraId="1552109F" w14:textId="48E91E63" w:rsidR="00E47534" w:rsidRPr="003C7263" w:rsidRDefault="00E47534" w:rsidP="00E47534">
      <w:pPr>
        <w:pStyle w:val="Plohanadpisprvnrovn"/>
        <w:numPr>
          <w:ilvl w:val="2"/>
          <w:numId w:val="20"/>
        </w:numPr>
        <w:spacing w:after="240"/>
        <w:rPr>
          <w:color w:val="auto"/>
          <w:sz w:val="22"/>
        </w:rPr>
      </w:pPr>
      <w:bookmarkStart w:id="78" w:name="_Hlk19013560"/>
      <w:r>
        <w:rPr>
          <w:color w:val="auto"/>
          <w:sz w:val="22"/>
        </w:rPr>
        <w:t xml:space="preserve"> Pravidla pro počítání </w:t>
      </w:r>
      <w:r w:rsidR="00A00BD5">
        <w:rPr>
          <w:color w:val="auto"/>
          <w:sz w:val="22"/>
        </w:rPr>
        <w:t xml:space="preserve">časových </w:t>
      </w:r>
      <w:r>
        <w:rPr>
          <w:color w:val="auto"/>
          <w:sz w:val="22"/>
        </w:rPr>
        <w:t>lhůt dle sjednaných SLA</w:t>
      </w:r>
    </w:p>
    <w:p w14:paraId="08B67A96" w14:textId="24E7A0BA" w:rsidR="00E47534" w:rsidRPr="001647CA" w:rsidRDefault="00E47534" w:rsidP="00183CAB">
      <w:pPr>
        <w:spacing w:line="256" w:lineRule="auto"/>
        <w:jc w:val="both"/>
        <w:rPr>
          <w:rFonts w:cs="Arial"/>
          <w:b/>
          <w:bCs/>
          <w:lang w:eastAsia="en-US"/>
        </w:rPr>
      </w:pPr>
      <w:bookmarkStart w:id="79" w:name="_Hlk19013548"/>
      <w:bookmarkEnd w:id="78"/>
      <w:r w:rsidRPr="001647CA">
        <w:rPr>
          <w:rFonts w:cs="Arial"/>
          <w:b/>
        </w:rPr>
        <w:t>Časové lhůty</w:t>
      </w:r>
      <w:r w:rsidRPr="0050614F">
        <w:rPr>
          <w:rFonts w:cs="Arial"/>
          <w:bCs/>
        </w:rPr>
        <w:t xml:space="preserve">, ve kterých je Poskytovatel povinen reagovat, tj. </w:t>
      </w:r>
      <w:r w:rsidRPr="0050614F">
        <w:rPr>
          <w:rFonts w:cs="Arial"/>
          <w:b/>
          <w:bCs/>
          <w:lang w:eastAsia="en-US"/>
        </w:rPr>
        <w:t xml:space="preserve">Garance zahájení servisního zásahu od nahlášení (doba odezvy, response </w:t>
      </w:r>
      <w:proofErr w:type="spellStart"/>
      <w:r w:rsidRPr="0050614F">
        <w:rPr>
          <w:rFonts w:cs="Arial"/>
          <w:b/>
          <w:bCs/>
          <w:lang w:eastAsia="en-US"/>
        </w:rPr>
        <w:t>time</w:t>
      </w:r>
      <w:proofErr w:type="spellEnd"/>
      <w:r w:rsidRPr="0050614F">
        <w:rPr>
          <w:rFonts w:cs="Arial"/>
          <w:b/>
          <w:bCs/>
          <w:lang w:eastAsia="en-US"/>
        </w:rPr>
        <w:t xml:space="preserve">) </w:t>
      </w:r>
      <w:r w:rsidRPr="0050614F">
        <w:rPr>
          <w:rFonts w:cs="Arial"/>
          <w:lang w:eastAsia="en-US"/>
        </w:rPr>
        <w:t>a</w:t>
      </w:r>
      <w:r w:rsidRPr="0050614F">
        <w:rPr>
          <w:rFonts w:cs="Arial"/>
          <w:b/>
          <w:bCs/>
          <w:lang w:eastAsia="en-US"/>
        </w:rPr>
        <w:t xml:space="preserve"> Garance zahájení plnění požadavku od nahlášení, </w:t>
      </w:r>
      <w:r w:rsidRPr="0050614F">
        <w:rPr>
          <w:rFonts w:cs="Arial"/>
          <w:lang w:eastAsia="en-US"/>
        </w:rPr>
        <w:t xml:space="preserve">a časové lhůty, ve kterých je Poskytovatel povinen obnovit </w:t>
      </w:r>
      <w:r w:rsidR="0050614F" w:rsidRPr="0050614F">
        <w:rPr>
          <w:rFonts w:cs="Arial"/>
          <w:lang w:eastAsia="en-US"/>
        </w:rPr>
        <w:t>služby Spravovaného systému po výpadku či omezení kvality služeb</w:t>
      </w:r>
      <w:r w:rsidR="0050614F">
        <w:rPr>
          <w:rFonts w:cs="Arial"/>
          <w:lang w:eastAsia="en-US"/>
        </w:rPr>
        <w:t xml:space="preserve">, </w:t>
      </w:r>
      <w:r w:rsidR="0050614F" w:rsidRPr="0050614F">
        <w:rPr>
          <w:rFonts w:cs="Arial"/>
          <w:lang w:eastAsia="en-US"/>
        </w:rPr>
        <w:t xml:space="preserve"> tj. </w:t>
      </w:r>
      <w:r w:rsidR="0050614F" w:rsidRPr="0050614F">
        <w:rPr>
          <w:rFonts w:cs="Arial"/>
          <w:b/>
          <w:bCs/>
          <w:lang w:eastAsia="en-US"/>
        </w:rPr>
        <w:t>Garance obnovení služeb od nahlášení</w:t>
      </w:r>
      <w:r w:rsidR="0050614F">
        <w:rPr>
          <w:rFonts w:cs="Arial"/>
          <w:b/>
          <w:bCs/>
          <w:lang w:eastAsia="en-US"/>
        </w:rPr>
        <w:t xml:space="preserve"> </w:t>
      </w:r>
      <w:r w:rsidR="0050614F" w:rsidRPr="0050614F">
        <w:rPr>
          <w:rFonts w:cs="Arial"/>
          <w:b/>
          <w:bCs/>
          <w:lang w:eastAsia="en-US"/>
        </w:rPr>
        <w:t xml:space="preserve">(doba obnovení služby, </w:t>
      </w:r>
      <w:proofErr w:type="spellStart"/>
      <w:r w:rsidR="0050614F" w:rsidRPr="0050614F">
        <w:rPr>
          <w:rFonts w:cs="Arial"/>
          <w:b/>
          <w:bCs/>
          <w:lang w:eastAsia="en-US"/>
        </w:rPr>
        <w:t>repair</w:t>
      </w:r>
      <w:proofErr w:type="spellEnd"/>
      <w:r w:rsidR="0050614F" w:rsidRPr="0050614F">
        <w:rPr>
          <w:rFonts w:cs="Arial"/>
          <w:b/>
          <w:bCs/>
          <w:lang w:eastAsia="en-US"/>
        </w:rPr>
        <w:t xml:space="preserve"> </w:t>
      </w:r>
      <w:proofErr w:type="spellStart"/>
      <w:r w:rsidR="0050614F" w:rsidRPr="0050614F">
        <w:rPr>
          <w:rFonts w:cs="Arial"/>
          <w:b/>
          <w:bCs/>
          <w:lang w:eastAsia="en-US"/>
        </w:rPr>
        <w:t>time</w:t>
      </w:r>
      <w:proofErr w:type="spellEnd"/>
      <w:r w:rsidR="0050614F" w:rsidRPr="0050614F">
        <w:rPr>
          <w:rFonts w:cs="Arial"/>
          <w:b/>
          <w:bCs/>
          <w:lang w:eastAsia="en-US"/>
        </w:rPr>
        <w:t>)</w:t>
      </w:r>
      <w:r w:rsidR="0050614F">
        <w:rPr>
          <w:rFonts w:cs="Arial"/>
          <w:b/>
          <w:bCs/>
          <w:lang w:eastAsia="en-US"/>
        </w:rPr>
        <w:t xml:space="preserve">, </w:t>
      </w:r>
      <w:r w:rsidR="0050614F">
        <w:rPr>
          <w:rFonts w:cs="Arial"/>
          <w:lang w:eastAsia="en-US"/>
        </w:rPr>
        <w:t>nebo</w:t>
      </w:r>
      <w:r w:rsidR="0050614F" w:rsidRPr="0050614F">
        <w:rPr>
          <w:rFonts w:cs="Arial"/>
          <w:lang w:eastAsia="en-US"/>
        </w:rPr>
        <w:t xml:space="preserve"> plnit požadavek, </w:t>
      </w:r>
      <w:r w:rsidR="0050614F">
        <w:rPr>
          <w:rFonts w:cs="Arial"/>
          <w:lang w:eastAsia="en-US"/>
        </w:rPr>
        <w:t xml:space="preserve">tj. </w:t>
      </w:r>
      <w:r w:rsidR="0050614F" w:rsidRPr="0050614F">
        <w:rPr>
          <w:rFonts w:cs="Arial"/>
          <w:b/>
          <w:bCs/>
          <w:lang w:eastAsia="en-US"/>
        </w:rPr>
        <w:t>Garance plnění požadavků od nahlášení</w:t>
      </w:r>
      <w:r w:rsidR="0050614F">
        <w:rPr>
          <w:rFonts w:cs="Arial"/>
          <w:b/>
          <w:bCs/>
          <w:lang w:eastAsia="en-US"/>
        </w:rPr>
        <w:t xml:space="preserve">, </w:t>
      </w:r>
      <w:r w:rsidR="0050614F" w:rsidRPr="001647CA">
        <w:rPr>
          <w:rFonts w:cs="Arial"/>
          <w:b/>
          <w:bCs/>
          <w:color w:val="C00000"/>
          <w:lang w:eastAsia="en-US"/>
        </w:rPr>
        <w:t>počínají</w:t>
      </w:r>
      <w:r w:rsidR="0050614F" w:rsidRPr="0050614F">
        <w:rPr>
          <w:rFonts w:cs="Arial"/>
          <w:lang w:eastAsia="en-US"/>
        </w:rPr>
        <w:t xml:space="preserve"> </w:t>
      </w:r>
      <w:r w:rsidR="0050614F" w:rsidRPr="001647CA">
        <w:rPr>
          <w:rFonts w:cs="Arial"/>
          <w:b/>
          <w:bCs/>
          <w:color w:val="C00000"/>
          <w:lang w:eastAsia="en-US"/>
        </w:rPr>
        <w:t xml:space="preserve">běžet </w:t>
      </w:r>
      <w:r w:rsidR="001647CA" w:rsidRPr="001647CA">
        <w:rPr>
          <w:rFonts w:cs="Arial"/>
          <w:b/>
          <w:bCs/>
          <w:color w:val="C00000"/>
          <w:lang w:eastAsia="en-US"/>
        </w:rPr>
        <w:t xml:space="preserve">OKAMŽIKEM NAHLÁŠENÍ </w:t>
      </w:r>
      <w:r w:rsidR="001647CA">
        <w:rPr>
          <w:rFonts w:cs="Arial"/>
          <w:b/>
          <w:bCs/>
          <w:lang w:eastAsia="en-US"/>
        </w:rPr>
        <w:t xml:space="preserve">na HelpDesk </w:t>
      </w:r>
      <w:r w:rsidR="001647CA" w:rsidRPr="001647CA">
        <w:rPr>
          <w:rFonts w:cs="Arial"/>
          <w:lang w:eastAsia="en-US"/>
        </w:rPr>
        <w:t>nebo</w:t>
      </w:r>
      <w:r w:rsidR="001647CA">
        <w:rPr>
          <w:rFonts w:cs="Arial"/>
          <w:b/>
          <w:bCs/>
          <w:lang w:eastAsia="en-US"/>
        </w:rPr>
        <w:t xml:space="preserve"> HotLine Poskytovatele, </w:t>
      </w:r>
      <w:r w:rsidR="001647CA" w:rsidRPr="001647CA">
        <w:rPr>
          <w:rFonts w:cs="Arial"/>
          <w:lang w:eastAsia="en-US"/>
        </w:rPr>
        <w:t>je-li nahlášení provedeno</w:t>
      </w:r>
      <w:r w:rsidR="001647CA">
        <w:rPr>
          <w:rFonts w:cs="Arial"/>
          <w:b/>
          <w:bCs/>
          <w:lang w:eastAsia="en-US"/>
        </w:rPr>
        <w:t xml:space="preserve"> </w:t>
      </w:r>
      <w:r w:rsidR="0050614F" w:rsidRPr="0050614F">
        <w:rPr>
          <w:rFonts w:cs="Arial"/>
          <w:lang w:eastAsia="en-US"/>
        </w:rPr>
        <w:t xml:space="preserve">v pracovní dny mezi </w:t>
      </w:r>
      <w:r w:rsidR="0050614F">
        <w:rPr>
          <w:rFonts w:cs="Arial"/>
          <w:lang w:eastAsia="en-US"/>
        </w:rPr>
        <w:t xml:space="preserve">7:00 až 16:00, jinak v 7:00 následujícího pracovního dne. </w:t>
      </w:r>
    </w:p>
    <w:p w14:paraId="2F0487D5" w14:textId="606869A6" w:rsidR="0050614F" w:rsidRDefault="0050614F" w:rsidP="0050614F">
      <w:pPr>
        <w:spacing w:line="256" w:lineRule="auto"/>
        <w:rPr>
          <w:rFonts w:cs="Arial"/>
          <w:lang w:eastAsia="en-US"/>
        </w:rPr>
      </w:pPr>
      <w:r>
        <w:rPr>
          <w:rFonts w:cs="Arial"/>
          <w:lang w:eastAsia="en-US"/>
        </w:rPr>
        <w:t>Pokud byly chybové stavy nebo požadavky nahlášeny v době pracovního volna, pracovního klidu nebo státem stanovených svátků, počínají lhůty běžet od 7:00 prvního následujícího pracovního dne.</w:t>
      </w:r>
    </w:p>
    <w:p w14:paraId="57ACE22A" w14:textId="1A051783" w:rsidR="0030380B" w:rsidRDefault="0030380B" w:rsidP="0050614F">
      <w:pPr>
        <w:spacing w:line="256" w:lineRule="auto"/>
        <w:rPr>
          <w:rFonts w:cs="Arial"/>
          <w:lang w:eastAsia="en-US"/>
        </w:rPr>
      </w:pPr>
      <w:r w:rsidRPr="0030380B">
        <w:rPr>
          <w:rFonts w:cs="Arial"/>
          <w:b/>
          <w:bCs/>
          <w:lang w:eastAsia="en-US"/>
        </w:rPr>
        <w:t>Akceptace pro prokazování plnění</w:t>
      </w:r>
      <w:r>
        <w:rPr>
          <w:rFonts w:cs="Arial"/>
          <w:lang w:eastAsia="en-US"/>
        </w:rPr>
        <w:t xml:space="preserve"> se provádí dle ustanovení uvedených v </w:t>
      </w:r>
      <w:r w:rsidRPr="0030380B">
        <w:rPr>
          <w:rFonts w:cs="Arial"/>
          <w:b/>
          <w:bCs/>
          <w:lang w:eastAsia="en-US"/>
        </w:rPr>
        <w:t>kapitole 8 Prokazování plnění</w:t>
      </w:r>
      <w:r>
        <w:rPr>
          <w:rFonts w:cs="Arial"/>
          <w:b/>
          <w:bCs/>
          <w:lang w:eastAsia="en-US"/>
        </w:rPr>
        <w:t>.</w:t>
      </w:r>
    </w:p>
    <w:p w14:paraId="20A9FA1F" w14:textId="6A72F84F" w:rsidR="0050614F" w:rsidRDefault="0050614F" w:rsidP="00A93B8A">
      <w:pPr>
        <w:spacing w:after="120" w:line="240" w:lineRule="auto"/>
        <w:rPr>
          <w:rFonts w:cs="Arial"/>
          <w:lang w:eastAsia="en-US"/>
        </w:rPr>
      </w:pPr>
      <w:r>
        <w:rPr>
          <w:rFonts w:cs="Arial"/>
          <w:lang w:eastAsia="en-US"/>
        </w:rPr>
        <w:t>Do doby vyřešení chybového stavu (</w:t>
      </w:r>
      <w:proofErr w:type="spellStart"/>
      <w:r>
        <w:rPr>
          <w:rFonts w:cs="Arial"/>
          <w:lang w:eastAsia="en-US"/>
        </w:rPr>
        <w:t>repair</w:t>
      </w:r>
      <w:proofErr w:type="spellEnd"/>
      <w:r>
        <w:rPr>
          <w:rFonts w:cs="Arial"/>
          <w:lang w:eastAsia="en-US"/>
        </w:rPr>
        <w:t xml:space="preserve"> </w:t>
      </w:r>
      <w:proofErr w:type="spellStart"/>
      <w:r>
        <w:rPr>
          <w:rFonts w:cs="Arial"/>
          <w:lang w:eastAsia="en-US"/>
        </w:rPr>
        <w:t>time</w:t>
      </w:r>
      <w:proofErr w:type="spellEnd"/>
      <w:r>
        <w:rPr>
          <w:rFonts w:cs="Arial"/>
          <w:lang w:eastAsia="en-US"/>
        </w:rPr>
        <w:t xml:space="preserve">) </w:t>
      </w:r>
      <w:r w:rsidR="00102E4F">
        <w:rPr>
          <w:rFonts w:cs="Arial"/>
          <w:lang w:eastAsia="en-US"/>
        </w:rPr>
        <w:t xml:space="preserve">určeného dle ujednání SLA1 </w:t>
      </w:r>
      <w:r w:rsidRPr="00A93B8A">
        <w:rPr>
          <w:rFonts w:cs="Arial"/>
          <w:b/>
          <w:bCs/>
          <w:lang w:eastAsia="en-US"/>
        </w:rPr>
        <w:t xml:space="preserve">se </w:t>
      </w:r>
      <w:r w:rsidR="00102E4F" w:rsidRPr="00A93B8A">
        <w:rPr>
          <w:rFonts w:cs="Arial"/>
          <w:b/>
          <w:bCs/>
          <w:lang w:eastAsia="en-US"/>
        </w:rPr>
        <w:t>nezapočítává</w:t>
      </w:r>
      <w:r w:rsidR="00102E4F">
        <w:rPr>
          <w:rFonts w:cs="Arial"/>
          <w:lang w:eastAsia="en-US"/>
        </w:rPr>
        <w:t>:</w:t>
      </w:r>
    </w:p>
    <w:p w14:paraId="6047F20F" w14:textId="5B5F2BBB" w:rsidR="00102E4F" w:rsidRDefault="00102E4F" w:rsidP="00102E4F">
      <w:pPr>
        <w:pStyle w:val="Odstavecseseznamem"/>
        <w:numPr>
          <w:ilvl w:val="0"/>
          <w:numId w:val="65"/>
        </w:numPr>
        <w:spacing w:line="256" w:lineRule="auto"/>
        <w:rPr>
          <w:rFonts w:cs="Arial"/>
          <w:lang w:eastAsia="en-US"/>
        </w:rPr>
      </w:pPr>
      <w:r>
        <w:rPr>
          <w:rFonts w:cs="Arial"/>
          <w:lang w:eastAsia="en-US"/>
        </w:rPr>
        <w:t>prodlení způsobená Objednatelem při plnění závazků a poskytování součinnosti ze strany Objednatele v rámci řešení konkrétních chybových stavů a požadavků,</w:t>
      </w:r>
    </w:p>
    <w:p w14:paraId="3C9CC072" w14:textId="77777777" w:rsidR="00102E4F" w:rsidRDefault="00102E4F" w:rsidP="00102E4F">
      <w:pPr>
        <w:pStyle w:val="Odstavecseseznamem"/>
        <w:numPr>
          <w:ilvl w:val="0"/>
          <w:numId w:val="65"/>
        </w:numPr>
        <w:spacing w:line="256" w:lineRule="auto"/>
        <w:rPr>
          <w:rFonts w:cs="Arial"/>
          <w:lang w:eastAsia="en-US"/>
        </w:rPr>
      </w:pPr>
      <w:r>
        <w:rPr>
          <w:rFonts w:cs="Arial"/>
          <w:lang w:eastAsia="en-US"/>
        </w:rPr>
        <w:t>prodlení způsobená Objednatelem při plnění závazků a poskytování součinnosti ze strany třetích stran, které zajišťuje Objednatel</w:t>
      </w:r>
    </w:p>
    <w:p w14:paraId="6B53217A" w14:textId="32004267" w:rsidR="00102E4F" w:rsidRDefault="00102E4F" w:rsidP="00352C44">
      <w:pPr>
        <w:pStyle w:val="Odstavecseseznamem"/>
        <w:numPr>
          <w:ilvl w:val="0"/>
          <w:numId w:val="65"/>
        </w:numPr>
        <w:spacing w:line="256" w:lineRule="auto"/>
        <w:rPr>
          <w:rFonts w:cs="Arial"/>
          <w:lang w:eastAsia="en-US"/>
        </w:rPr>
      </w:pPr>
      <w:r w:rsidRPr="00102E4F">
        <w:rPr>
          <w:rFonts w:cs="Arial"/>
          <w:lang w:eastAsia="en-US"/>
        </w:rPr>
        <w:t>posun času řešení konkrétních chybových stavů a požadavků</w:t>
      </w:r>
      <w:r>
        <w:rPr>
          <w:rFonts w:cs="Arial"/>
          <w:lang w:eastAsia="en-US"/>
        </w:rPr>
        <w:t xml:space="preserve"> na základě písemné dohody či rozhodnutí o takovémto posunu Objednatelem</w:t>
      </w:r>
      <w:r w:rsidR="005E0C59">
        <w:rPr>
          <w:rFonts w:cs="Arial"/>
          <w:lang w:eastAsia="en-US"/>
        </w:rPr>
        <w:t>.</w:t>
      </w:r>
    </w:p>
    <w:bookmarkEnd w:id="79"/>
    <w:p w14:paraId="78CBEF85" w14:textId="1C1FF793" w:rsidR="00D851C4" w:rsidRPr="0050614F" w:rsidRDefault="00D851C4">
      <w:pPr>
        <w:rPr>
          <w:rFonts w:eastAsiaTheme="majorEastAsia" w:cstheme="majorBidi"/>
          <w:sz w:val="28"/>
          <w:lang w:eastAsia="en-US"/>
        </w:rPr>
      </w:pPr>
      <w:r w:rsidRPr="0050614F">
        <w:br w:type="page"/>
      </w:r>
    </w:p>
    <w:p w14:paraId="2533D754" w14:textId="68C56BF8"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31B8BCAB" w14:textId="3EE3E6E3" w:rsidR="00110717" w:rsidRDefault="00110717" w:rsidP="007B5555">
      <w:bookmarkStart w:id="80" w:name="_Hlk514658710"/>
      <w:r w:rsidRPr="003943FE">
        <w:t xml:space="preserve">Celková cena za poskytované Služby </w:t>
      </w:r>
      <w:r w:rsidR="005E5ECC">
        <w:t xml:space="preserve">v rozsahu dle Přílohy č. 2 této Smlouvy </w:t>
      </w:r>
      <w:r w:rsidRPr="003943FE">
        <w:t xml:space="preserve">za období jednoho roku </w:t>
      </w:r>
      <w:r w:rsidR="005E5ECC">
        <w:t>j</w:t>
      </w:r>
      <w:r w:rsidRPr="003943FE">
        <w:t>e stanovena následovně:</w:t>
      </w:r>
    </w:p>
    <w:p w14:paraId="4FAC05E3" w14:textId="2ABE37E8" w:rsidR="007B5555" w:rsidRPr="0030380B" w:rsidRDefault="00473552" w:rsidP="00473552">
      <w:pPr>
        <w:pStyle w:val="Plohanadpisprvnrovn"/>
        <w:spacing w:after="240"/>
        <w:rPr>
          <w:rFonts w:asciiTheme="minorHAnsi" w:hAnsiTheme="minorHAnsi"/>
          <w:color w:val="808080" w:themeColor="background1" w:themeShade="80"/>
          <w:sz w:val="22"/>
          <w:highlight w:val="yellow"/>
        </w:rPr>
      </w:pPr>
      <w:r>
        <w:rPr>
          <w:rFonts w:asciiTheme="minorHAnsi" w:hAnsiTheme="minorHAnsi"/>
          <w:color w:val="808080" w:themeColor="background1" w:themeShade="80"/>
          <w:sz w:val="22"/>
          <w:highlight w:val="yellow"/>
        </w:rPr>
        <w:t xml:space="preserve">Pokyny: </w:t>
      </w:r>
      <w:r w:rsidR="007B5555" w:rsidRPr="0030380B">
        <w:rPr>
          <w:rFonts w:asciiTheme="minorHAnsi" w:hAnsiTheme="minorHAnsi"/>
          <w:color w:val="808080" w:themeColor="background1" w:themeShade="80"/>
          <w:sz w:val="22"/>
          <w:highlight w:val="yellow"/>
        </w:rPr>
        <w:t xml:space="preserve">cenovou kalkulaci a položkový rozpočet </w:t>
      </w:r>
      <w:r w:rsidR="00022794" w:rsidRPr="0030380B">
        <w:rPr>
          <w:rFonts w:asciiTheme="minorHAnsi" w:hAnsiTheme="minorHAnsi"/>
          <w:color w:val="C00000"/>
          <w:sz w:val="22"/>
          <w:highlight w:val="yellow"/>
        </w:rPr>
        <w:t>zpracuje Poskytovatel</w:t>
      </w:r>
      <w:r w:rsidR="007B5555" w:rsidRPr="0030380B">
        <w:rPr>
          <w:rFonts w:asciiTheme="minorHAnsi" w:hAnsiTheme="minorHAnsi"/>
          <w:color w:val="808080" w:themeColor="background1" w:themeShade="80"/>
          <w:sz w:val="22"/>
          <w:highlight w:val="yellow"/>
        </w:rPr>
        <w:t>:</w:t>
      </w:r>
    </w:p>
    <w:tbl>
      <w:tblPr>
        <w:tblW w:w="951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268"/>
        <w:gridCol w:w="1276"/>
        <w:gridCol w:w="2286"/>
      </w:tblGrid>
      <w:tr w:rsidR="007B5555" w:rsidRPr="00160E43" w14:paraId="3237C032" w14:textId="77777777" w:rsidTr="00295DAE">
        <w:trPr>
          <w:cantSplit/>
          <w:trHeight w:val="869"/>
        </w:trPr>
        <w:tc>
          <w:tcPr>
            <w:tcW w:w="3686" w:type="dxa"/>
            <w:tcBorders>
              <w:top w:val="single" w:sz="18" w:space="0" w:color="auto"/>
              <w:left w:val="single" w:sz="18" w:space="0" w:color="auto"/>
            </w:tcBorders>
            <w:shd w:val="clear" w:color="auto" w:fill="D9E2F3" w:themeFill="accent1" w:themeFillTint="33"/>
            <w:vAlign w:val="center"/>
          </w:tcPr>
          <w:p w14:paraId="2A7828F2" w14:textId="318FC8CB" w:rsidR="007B5555" w:rsidRDefault="007B5555" w:rsidP="00295DAE">
            <w:pPr>
              <w:spacing w:after="0"/>
              <w:jc w:val="center"/>
              <w:rPr>
                <w:rFonts w:ascii="Arial" w:hAnsi="Arial" w:cs="Arial"/>
                <w:b/>
              </w:rPr>
            </w:pPr>
            <w:r w:rsidRPr="00BB32A4">
              <w:rPr>
                <w:rFonts w:ascii="Arial" w:hAnsi="Arial" w:cs="Arial"/>
                <w:b/>
              </w:rPr>
              <w:t>Služb</w:t>
            </w:r>
            <w:r w:rsidR="00E47534">
              <w:rPr>
                <w:rFonts w:ascii="Arial" w:hAnsi="Arial" w:cs="Arial"/>
                <w:b/>
              </w:rPr>
              <w:t>y</w:t>
            </w:r>
            <w:r w:rsidRPr="00BB32A4">
              <w:rPr>
                <w:rFonts w:ascii="Arial" w:hAnsi="Arial" w:cs="Arial"/>
                <w:b/>
              </w:rPr>
              <w:t xml:space="preserve"> </w:t>
            </w:r>
          </w:p>
          <w:p w14:paraId="3B1B9AC1" w14:textId="52351518" w:rsidR="007B5555" w:rsidRPr="007B5555" w:rsidRDefault="007B5555" w:rsidP="00295DAE">
            <w:pPr>
              <w:spacing w:after="0"/>
              <w:jc w:val="center"/>
              <w:rPr>
                <w:rFonts w:ascii="Arial" w:hAnsi="Arial" w:cs="Arial"/>
                <w:bCs/>
              </w:rPr>
            </w:pPr>
            <w:r w:rsidRPr="007B5555">
              <w:rPr>
                <w:rFonts w:ascii="Arial" w:hAnsi="Arial" w:cs="Arial"/>
              </w:rPr>
              <w:t>(dle Přílohy č. 2)</w:t>
            </w:r>
          </w:p>
        </w:tc>
        <w:tc>
          <w:tcPr>
            <w:tcW w:w="2268" w:type="dxa"/>
            <w:tcBorders>
              <w:top w:val="single" w:sz="18" w:space="0" w:color="auto"/>
            </w:tcBorders>
            <w:shd w:val="clear" w:color="auto" w:fill="D9E2F3" w:themeFill="accent1" w:themeFillTint="33"/>
            <w:vAlign w:val="center"/>
          </w:tcPr>
          <w:p w14:paraId="2D0CBEEC" w14:textId="212AAC83" w:rsidR="007B5555" w:rsidRPr="00BB32A4" w:rsidRDefault="007B5555" w:rsidP="00295DAE">
            <w:pPr>
              <w:spacing w:after="0"/>
              <w:jc w:val="center"/>
              <w:rPr>
                <w:rFonts w:ascii="Arial" w:hAnsi="Arial" w:cs="Arial"/>
                <w:b/>
                <w:bCs/>
              </w:rPr>
            </w:pPr>
            <w:r w:rsidRPr="00BB32A4">
              <w:rPr>
                <w:rFonts w:ascii="Arial" w:hAnsi="Arial" w:cs="Arial"/>
                <w:b/>
                <w:bCs/>
              </w:rPr>
              <w:t xml:space="preserve">Cena služby </w:t>
            </w:r>
            <w:r w:rsidR="00E47534">
              <w:rPr>
                <w:rFonts w:ascii="Arial" w:hAnsi="Arial" w:cs="Arial"/>
                <w:b/>
                <w:bCs/>
              </w:rPr>
              <w:t>/ rok</w:t>
            </w:r>
          </w:p>
          <w:p w14:paraId="5D053149" w14:textId="77777777" w:rsidR="007B5555" w:rsidRPr="00BB32A4" w:rsidRDefault="007B5555" w:rsidP="00295DAE">
            <w:pPr>
              <w:spacing w:after="0"/>
              <w:jc w:val="center"/>
              <w:rPr>
                <w:rFonts w:ascii="Arial" w:hAnsi="Arial" w:cs="Arial"/>
                <w:bCs/>
              </w:rPr>
            </w:pPr>
            <w:r w:rsidRPr="00BB32A4">
              <w:rPr>
                <w:rFonts w:ascii="Arial" w:hAnsi="Arial" w:cs="Arial"/>
                <w:bCs/>
              </w:rPr>
              <w:t>(bez DPH)</w:t>
            </w:r>
          </w:p>
        </w:tc>
        <w:tc>
          <w:tcPr>
            <w:tcW w:w="1276" w:type="dxa"/>
            <w:tcBorders>
              <w:top w:val="single" w:sz="18" w:space="0" w:color="auto"/>
            </w:tcBorders>
            <w:shd w:val="clear" w:color="auto" w:fill="D9E2F3" w:themeFill="accent1" w:themeFillTint="33"/>
            <w:vAlign w:val="center"/>
          </w:tcPr>
          <w:p w14:paraId="2B409749" w14:textId="77777777" w:rsidR="007B5555" w:rsidRPr="00BB32A4" w:rsidRDefault="007B5555" w:rsidP="00295DAE">
            <w:pPr>
              <w:spacing w:after="0"/>
              <w:jc w:val="center"/>
              <w:rPr>
                <w:rFonts w:ascii="Arial" w:hAnsi="Arial" w:cs="Arial"/>
                <w:b/>
                <w:bCs/>
              </w:rPr>
            </w:pPr>
            <w:r w:rsidRPr="00BB32A4">
              <w:rPr>
                <w:rFonts w:ascii="Arial" w:hAnsi="Arial" w:cs="Arial"/>
                <w:b/>
                <w:bCs/>
              </w:rPr>
              <w:t>DPH</w:t>
            </w:r>
          </w:p>
        </w:tc>
        <w:tc>
          <w:tcPr>
            <w:tcW w:w="2286" w:type="dxa"/>
            <w:tcBorders>
              <w:top w:val="single" w:sz="18" w:space="0" w:color="auto"/>
              <w:right w:val="single" w:sz="18" w:space="0" w:color="auto"/>
            </w:tcBorders>
            <w:shd w:val="clear" w:color="auto" w:fill="D9E2F3" w:themeFill="accent1" w:themeFillTint="33"/>
            <w:vAlign w:val="center"/>
          </w:tcPr>
          <w:p w14:paraId="67F89639" w14:textId="62FDFEB6" w:rsidR="007B5555" w:rsidRPr="00BB32A4" w:rsidRDefault="007B5555" w:rsidP="00295DAE">
            <w:pPr>
              <w:pStyle w:val="Textkomente"/>
              <w:spacing w:after="0"/>
              <w:jc w:val="center"/>
              <w:rPr>
                <w:rFonts w:cs="Arial"/>
                <w:b/>
                <w:bCs/>
                <w:sz w:val="22"/>
                <w:szCs w:val="22"/>
              </w:rPr>
            </w:pPr>
            <w:r w:rsidRPr="00BB32A4">
              <w:rPr>
                <w:rFonts w:cs="Arial"/>
                <w:b/>
                <w:bCs/>
                <w:sz w:val="22"/>
                <w:szCs w:val="22"/>
              </w:rPr>
              <w:t>Cena služby</w:t>
            </w:r>
            <w:r w:rsidR="00E47534">
              <w:rPr>
                <w:rFonts w:cs="Arial"/>
                <w:b/>
                <w:bCs/>
                <w:sz w:val="22"/>
                <w:szCs w:val="22"/>
              </w:rPr>
              <w:t xml:space="preserve"> / rok</w:t>
            </w:r>
          </w:p>
          <w:p w14:paraId="46A7E638" w14:textId="77777777" w:rsidR="007B5555" w:rsidRPr="00BB32A4" w:rsidRDefault="007B5555" w:rsidP="00295DAE">
            <w:pPr>
              <w:pStyle w:val="Textkomente"/>
              <w:spacing w:after="0"/>
              <w:jc w:val="center"/>
              <w:rPr>
                <w:rFonts w:cs="Arial"/>
                <w:bCs/>
                <w:sz w:val="22"/>
                <w:szCs w:val="22"/>
              </w:rPr>
            </w:pPr>
            <w:r w:rsidRPr="00BB32A4">
              <w:rPr>
                <w:rFonts w:cs="Arial"/>
                <w:bCs/>
                <w:sz w:val="22"/>
                <w:szCs w:val="22"/>
              </w:rPr>
              <w:t>(s DPH)</w:t>
            </w:r>
          </w:p>
        </w:tc>
      </w:tr>
      <w:tr w:rsidR="00473552" w:rsidRPr="00160E43" w14:paraId="4BFEAF7C" w14:textId="77777777" w:rsidTr="00D23F4A">
        <w:trPr>
          <w:cantSplit/>
          <w:trHeight w:val="328"/>
        </w:trPr>
        <w:tc>
          <w:tcPr>
            <w:tcW w:w="3686" w:type="dxa"/>
            <w:tcBorders>
              <w:left w:val="single" w:sz="18" w:space="0" w:color="auto"/>
            </w:tcBorders>
            <w:vAlign w:val="center"/>
          </w:tcPr>
          <w:p w14:paraId="1FD50D71" w14:textId="1BCC7630" w:rsidR="00473552" w:rsidRPr="00E3698E" w:rsidRDefault="00473552" w:rsidP="00473552">
            <w:pPr>
              <w:spacing w:after="0"/>
              <w:rPr>
                <w:sz w:val="20"/>
                <w:szCs w:val="20"/>
              </w:rPr>
            </w:pPr>
            <w:r w:rsidRPr="00E3698E">
              <w:rPr>
                <w:rFonts w:cs="Arial"/>
                <w:sz w:val="20"/>
                <w:szCs w:val="20"/>
              </w:rPr>
              <w:t>Garance softwarové podpory a vybraných služeb</w:t>
            </w:r>
          </w:p>
        </w:tc>
        <w:tc>
          <w:tcPr>
            <w:tcW w:w="2268" w:type="dxa"/>
          </w:tcPr>
          <w:p w14:paraId="4B716245" w14:textId="67BC9A66" w:rsidR="00473552" w:rsidRPr="00061E77" w:rsidRDefault="00473552" w:rsidP="00473552">
            <w:pPr>
              <w:spacing w:after="0" w:line="240" w:lineRule="auto"/>
              <w:jc w:val="center"/>
              <w:rPr>
                <w:rFonts w:cs="Arial"/>
                <w:sz w:val="20"/>
                <w:szCs w:val="20"/>
              </w:rPr>
            </w:pPr>
            <w:proofErr w:type="gramStart"/>
            <w:r w:rsidRPr="00564E56">
              <w:rPr>
                <w:rFonts w:cs="Arial"/>
                <w:sz w:val="20"/>
                <w:szCs w:val="20"/>
                <w:highlight w:val="yellow"/>
              </w:rPr>
              <w:t>-----------,-Kč</w:t>
            </w:r>
            <w:proofErr w:type="gramEnd"/>
          </w:p>
        </w:tc>
        <w:tc>
          <w:tcPr>
            <w:tcW w:w="1276" w:type="dxa"/>
          </w:tcPr>
          <w:p w14:paraId="57D3D013" w14:textId="1562BAC0" w:rsidR="00473552" w:rsidRPr="00061E77" w:rsidRDefault="00473552" w:rsidP="00473552">
            <w:pPr>
              <w:spacing w:line="240" w:lineRule="auto"/>
              <w:jc w:val="center"/>
              <w:rPr>
                <w:rFonts w:cs="Arial"/>
                <w:sz w:val="20"/>
                <w:szCs w:val="20"/>
              </w:rPr>
            </w:pPr>
            <w:proofErr w:type="gramStart"/>
            <w:r w:rsidRPr="00564E56">
              <w:rPr>
                <w:rFonts w:cs="Arial"/>
                <w:sz w:val="20"/>
                <w:szCs w:val="20"/>
                <w:highlight w:val="yellow"/>
              </w:rPr>
              <w:t>-----------,-Kč</w:t>
            </w:r>
            <w:proofErr w:type="gramEnd"/>
          </w:p>
        </w:tc>
        <w:tc>
          <w:tcPr>
            <w:tcW w:w="2286" w:type="dxa"/>
            <w:tcBorders>
              <w:right w:val="single" w:sz="18" w:space="0" w:color="auto"/>
            </w:tcBorders>
          </w:tcPr>
          <w:p w14:paraId="73E24F07" w14:textId="19F81F46" w:rsidR="00473552" w:rsidRPr="00061E77" w:rsidRDefault="00473552" w:rsidP="00473552">
            <w:pPr>
              <w:spacing w:line="240" w:lineRule="auto"/>
              <w:jc w:val="center"/>
              <w:rPr>
                <w:rFonts w:cs="Arial"/>
                <w:sz w:val="20"/>
                <w:szCs w:val="20"/>
              </w:rPr>
            </w:pPr>
            <w:proofErr w:type="gramStart"/>
            <w:r w:rsidRPr="00564E56">
              <w:rPr>
                <w:rFonts w:cs="Arial"/>
                <w:sz w:val="20"/>
                <w:szCs w:val="20"/>
                <w:highlight w:val="yellow"/>
              </w:rPr>
              <w:t>-----------,-Kč</w:t>
            </w:r>
            <w:proofErr w:type="gramEnd"/>
          </w:p>
        </w:tc>
      </w:tr>
      <w:tr w:rsidR="00473552" w:rsidRPr="00160E43" w14:paraId="4E68B4DE" w14:textId="77777777" w:rsidTr="00D23F4A">
        <w:trPr>
          <w:cantSplit/>
          <w:trHeight w:val="417"/>
        </w:trPr>
        <w:tc>
          <w:tcPr>
            <w:tcW w:w="3686" w:type="dxa"/>
            <w:tcBorders>
              <w:left w:val="single" w:sz="18" w:space="0" w:color="auto"/>
            </w:tcBorders>
            <w:vAlign w:val="center"/>
          </w:tcPr>
          <w:p w14:paraId="049F1047" w14:textId="2958872F" w:rsidR="00473552" w:rsidRPr="00E3698E" w:rsidRDefault="00473552" w:rsidP="00473552">
            <w:pPr>
              <w:pStyle w:val="Zhlav"/>
              <w:tabs>
                <w:tab w:val="clear" w:pos="4536"/>
                <w:tab w:val="clear" w:pos="9072"/>
              </w:tabs>
              <w:rPr>
                <w:rFonts w:cs="Arial"/>
                <w:sz w:val="20"/>
                <w:szCs w:val="20"/>
              </w:rPr>
            </w:pPr>
            <w:r w:rsidRPr="00E3698E">
              <w:rPr>
                <w:rFonts w:cs="Arial"/>
                <w:sz w:val="20"/>
                <w:szCs w:val="20"/>
              </w:rPr>
              <w:t>Servisní garance</w:t>
            </w:r>
          </w:p>
        </w:tc>
        <w:tc>
          <w:tcPr>
            <w:tcW w:w="2268" w:type="dxa"/>
          </w:tcPr>
          <w:p w14:paraId="65401A4E" w14:textId="497C35F0" w:rsidR="00473552" w:rsidRPr="00061E77" w:rsidRDefault="00473552" w:rsidP="00473552">
            <w:pPr>
              <w:spacing w:line="240" w:lineRule="auto"/>
              <w:jc w:val="center"/>
              <w:rPr>
                <w:rFonts w:cs="Arial"/>
                <w:sz w:val="20"/>
                <w:szCs w:val="20"/>
              </w:rPr>
            </w:pPr>
            <w:proofErr w:type="gramStart"/>
            <w:r w:rsidRPr="00564E56">
              <w:rPr>
                <w:rFonts w:cs="Arial"/>
                <w:sz w:val="20"/>
                <w:szCs w:val="20"/>
                <w:highlight w:val="yellow"/>
              </w:rPr>
              <w:t>-----------,-Kč</w:t>
            </w:r>
            <w:proofErr w:type="gramEnd"/>
          </w:p>
        </w:tc>
        <w:tc>
          <w:tcPr>
            <w:tcW w:w="1276" w:type="dxa"/>
          </w:tcPr>
          <w:p w14:paraId="673E0A1C" w14:textId="07A326CE" w:rsidR="00473552" w:rsidRPr="00061E77" w:rsidRDefault="00473552" w:rsidP="00473552">
            <w:pPr>
              <w:spacing w:line="240" w:lineRule="auto"/>
              <w:jc w:val="center"/>
              <w:rPr>
                <w:rFonts w:cs="Arial"/>
                <w:sz w:val="20"/>
                <w:szCs w:val="20"/>
              </w:rPr>
            </w:pPr>
            <w:proofErr w:type="gramStart"/>
            <w:r w:rsidRPr="00564E56">
              <w:rPr>
                <w:rFonts w:cs="Arial"/>
                <w:sz w:val="20"/>
                <w:szCs w:val="20"/>
                <w:highlight w:val="yellow"/>
              </w:rPr>
              <w:t>-----------,-Kč</w:t>
            </w:r>
            <w:proofErr w:type="gramEnd"/>
          </w:p>
        </w:tc>
        <w:tc>
          <w:tcPr>
            <w:tcW w:w="2286" w:type="dxa"/>
            <w:tcBorders>
              <w:right w:val="single" w:sz="18" w:space="0" w:color="auto"/>
            </w:tcBorders>
          </w:tcPr>
          <w:p w14:paraId="5216C3F7" w14:textId="5ED479E6" w:rsidR="00473552" w:rsidRPr="00061E77" w:rsidRDefault="00473552" w:rsidP="00473552">
            <w:pPr>
              <w:spacing w:line="240" w:lineRule="auto"/>
              <w:jc w:val="center"/>
              <w:rPr>
                <w:rFonts w:cs="Arial"/>
                <w:sz w:val="20"/>
                <w:szCs w:val="20"/>
              </w:rPr>
            </w:pPr>
            <w:proofErr w:type="gramStart"/>
            <w:r w:rsidRPr="00564E56">
              <w:rPr>
                <w:rFonts w:cs="Arial"/>
                <w:sz w:val="20"/>
                <w:szCs w:val="20"/>
                <w:highlight w:val="yellow"/>
              </w:rPr>
              <w:t>-----------,-Kč</w:t>
            </w:r>
            <w:proofErr w:type="gramEnd"/>
          </w:p>
        </w:tc>
      </w:tr>
      <w:tr w:rsidR="00473552" w:rsidRPr="00160E43" w14:paraId="0DCAFA17" w14:textId="77777777" w:rsidTr="00D23F4A">
        <w:trPr>
          <w:cantSplit/>
          <w:trHeight w:val="417"/>
        </w:trPr>
        <w:tc>
          <w:tcPr>
            <w:tcW w:w="3686" w:type="dxa"/>
            <w:tcBorders>
              <w:left w:val="single" w:sz="18" w:space="0" w:color="auto"/>
            </w:tcBorders>
            <w:vAlign w:val="center"/>
          </w:tcPr>
          <w:p w14:paraId="243EBBFD" w14:textId="399A0672" w:rsidR="00473552" w:rsidRPr="00E3698E" w:rsidRDefault="00473552" w:rsidP="00473552">
            <w:pPr>
              <w:pStyle w:val="Zhlav"/>
              <w:tabs>
                <w:tab w:val="clear" w:pos="4536"/>
                <w:tab w:val="clear" w:pos="9072"/>
              </w:tabs>
            </w:pPr>
            <w:r w:rsidRPr="00E3698E">
              <w:t>G</w:t>
            </w:r>
            <w:r w:rsidRPr="00E3698E">
              <w:rPr>
                <w:rFonts w:cs="Arial"/>
                <w:sz w:val="20"/>
                <w:szCs w:val="20"/>
              </w:rPr>
              <w:t>arance příjmu hlášení chybových stavů a požadavků</w:t>
            </w:r>
          </w:p>
        </w:tc>
        <w:tc>
          <w:tcPr>
            <w:tcW w:w="2268" w:type="dxa"/>
          </w:tcPr>
          <w:p w14:paraId="15BE9B60" w14:textId="3D2E0DD5" w:rsidR="00473552" w:rsidRPr="00061E77" w:rsidRDefault="00473552" w:rsidP="00473552">
            <w:pPr>
              <w:spacing w:line="240" w:lineRule="auto"/>
              <w:jc w:val="center"/>
              <w:rPr>
                <w:rFonts w:cs="Arial"/>
                <w:sz w:val="20"/>
                <w:szCs w:val="20"/>
              </w:rPr>
            </w:pPr>
            <w:proofErr w:type="gramStart"/>
            <w:r w:rsidRPr="00564E56">
              <w:rPr>
                <w:rFonts w:cs="Arial"/>
                <w:sz w:val="20"/>
                <w:szCs w:val="20"/>
                <w:highlight w:val="yellow"/>
              </w:rPr>
              <w:t>-----------,-Kč</w:t>
            </w:r>
            <w:proofErr w:type="gramEnd"/>
          </w:p>
        </w:tc>
        <w:tc>
          <w:tcPr>
            <w:tcW w:w="1276" w:type="dxa"/>
          </w:tcPr>
          <w:p w14:paraId="4C5B69C5" w14:textId="19145227" w:rsidR="00473552" w:rsidRPr="00061E77" w:rsidRDefault="00473552" w:rsidP="00473552">
            <w:pPr>
              <w:spacing w:line="240" w:lineRule="auto"/>
              <w:jc w:val="center"/>
              <w:rPr>
                <w:rFonts w:cs="Arial"/>
                <w:sz w:val="20"/>
                <w:szCs w:val="20"/>
              </w:rPr>
            </w:pPr>
            <w:proofErr w:type="gramStart"/>
            <w:r w:rsidRPr="00564E56">
              <w:rPr>
                <w:rFonts w:cs="Arial"/>
                <w:sz w:val="20"/>
                <w:szCs w:val="20"/>
                <w:highlight w:val="yellow"/>
              </w:rPr>
              <w:t>-----------,-Kč</w:t>
            </w:r>
            <w:proofErr w:type="gramEnd"/>
          </w:p>
        </w:tc>
        <w:tc>
          <w:tcPr>
            <w:tcW w:w="2286" w:type="dxa"/>
            <w:tcBorders>
              <w:right w:val="single" w:sz="18" w:space="0" w:color="auto"/>
            </w:tcBorders>
          </w:tcPr>
          <w:p w14:paraId="69F597BC" w14:textId="1855529C" w:rsidR="00473552" w:rsidRPr="00061E77" w:rsidRDefault="00473552" w:rsidP="00473552">
            <w:pPr>
              <w:spacing w:line="240" w:lineRule="auto"/>
              <w:jc w:val="center"/>
              <w:rPr>
                <w:rFonts w:cs="Arial"/>
                <w:sz w:val="20"/>
                <w:szCs w:val="20"/>
              </w:rPr>
            </w:pPr>
            <w:proofErr w:type="gramStart"/>
            <w:r w:rsidRPr="00564E56">
              <w:rPr>
                <w:rFonts w:cs="Arial"/>
                <w:sz w:val="20"/>
                <w:szCs w:val="20"/>
                <w:highlight w:val="yellow"/>
              </w:rPr>
              <w:t>-----------,-Kč</w:t>
            </w:r>
            <w:proofErr w:type="gramEnd"/>
          </w:p>
        </w:tc>
      </w:tr>
      <w:tr w:rsidR="00473552" w:rsidRPr="00160E43" w14:paraId="47BB63CB" w14:textId="77777777" w:rsidTr="00D23F4A">
        <w:trPr>
          <w:cantSplit/>
          <w:trHeight w:val="417"/>
        </w:trPr>
        <w:tc>
          <w:tcPr>
            <w:tcW w:w="3686" w:type="dxa"/>
            <w:tcBorders>
              <w:left w:val="single" w:sz="18" w:space="0" w:color="auto"/>
            </w:tcBorders>
            <w:vAlign w:val="center"/>
          </w:tcPr>
          <w:p w14:paraId="21EF9632" w14:textId="4FBDAC96" w:rsidR="00473552" w:rsidRPr="00E3698E" w:rsidRDefault="00473552" w:rsidP="00473552">
            <w:pPr>
              <w:pStyle w:val="Zhlav"/>
              <w:tabs>
                <w:tab w:val="clear" w:pos="4536"/>
                <w:tab w:val="clear" w:pos="9072"/>
              </w:tabs>
              <w:rPr>
                <w:rFonts w:cs="Arial"/>
                <w:sz w:val="20"/>
                <w:szCs w:val="20"/>
              </w:rPr>
            </w:pPr>
            <w:r w:rsidRPr="00E3698E">
              <w:rPr>
                <w:rFonts w:cs="Arial"/>
                <w:sz w:val="20"/>
                <w:szCs w:val="20"/>
              </w:rPr>
              <w:t>Preventivní prohlídky a profylaxe</w:t>
            </w:r>
          </w:p>
        </w:tc>
        <w:tc>
          <w:tcPr>
            <w:tcW w:w="2268" w:type="dxa"/>
          </w:tcPr>
          <w:p w14:paraId="7F61C511" w14:textId="2AD56F75" w:rsidR="00473552" w:rsidRPr="00061E77" w:rsidRDefault="00473552" w:rsidP="00473552">
            <w:pPr>
              <w:spacing w:after="0" w:line="240" w:lineRule="auto"/>
              <w:jc w:val="center"/>
              <w:rPr>
                <w:rFonts w:cs="Arial"/>
                <w:sz w:val="20"/>
                <w:szCs w:val="20"/>
              </w:rPr>
            </w:pPr>
            <w:proofErr w:type="gramStart"/>
            <w:r w:rsidRPr="00564E56">
              <w:rPr>
                <w:rFonts w:cs="Arial"/>
                <w:sz w:val="20"/>
                <w:szCs w:val="20"/>
                <w:highlight w:val="yellow"/>
              </w:rPr>
              <w:t>-----------,-Kč</w:t>
            </w:r>
            <w:proofErr w:type="gramEnd"/>
          </w:p>
        </w:tc>
        <w:tc>
          <w:tcPr>
            <w:tcW w:w="1276" w:type="dxa"/>
          </w:tcPr>
          <w:p w14:paraId="64D21343" w14:textId="3BA0672D" w:rsidR="00473552" w:rsidRPr="00061E77" w:rsidRDefault="00473552" w:rsidP="00473552">
            <w:pPr>
              <w:spacing w:line="240" w:lineRule="auto"/>
              <w:jc w:val="center"/>
              <w:rPr>
                <w:rFonts w:cs="Arial"/>
                <w:sz w:val="20"/>
                <w:szCs w:val="20"/>
              </w:rPr>
            </w:pPr>
            <w:proofErr w:type="gramStart"/>
            <w:r w:rsidRPr="00564E56">
              <w:rPr>
                <w:rFonts w:cs="Arial"/>
                <w:sz w:val="20"/>
                <w:szCs w:val="20"/>
                <w:highlight w:val="yellow"/>
              </w:rPr>
              <w:t>-----------,-Kč</w:t>
            </w:r>
            <w:proofErr w:type="gramEnd"/>
          </w:p>
        </w:tc>
        <w:tc>
          <w:tcPr>
            <w:tcW w:w="2286" w:type="dxa"/>
            <w:tcBorders>
              <w:right w:val="single" w:sz="18" w:space="0" w:color="auto"/>
            </w:tcBorders>
          </w:tcPr>
          <w:p w14:paraId="6A39D55E" w14:textId="1C4EED49" w:rsidR="00473552" w:rsidRPr="00061E77" w:rsidRDefault="00473552" w:rsidP="00473552">
            <w:pPr>
              <w:spacing w:line="240" w:lineRule="auto"/>
              <w:jc w:val="center"/>
              <w:rPr>
                <w:rFonts w:cs="Arial"/>
                <w:sz w:val="20"/>
                <w:szCs w:val="20"/>
              </w:rPr>
            </w:pPr>
            <w:proofErr w:type="gramStart"/>
            <w:r w:rsidRPr="00564E56">
              <w:rPr>
                <w:rFonts w:cs="Arial"/>
                <w:sz w:val="20"/>
                <w:szCs w:val="20"/>
                <w:highlight w:val="yellow"/>
              </w:rPr>
              <w:t>-----------,-Kč</w:t>
            </w:r>
            <w:proofErr w:type="gramEnd"/>
          </w:p>
        </w:tc>
      </w:tr>
      <w:tr w:rsidR="00473552" w:rsidRPr="00160E43" w14:paraId="1A7C34B1" w14:textId="77777777" w:rsidTr="00D23F4A">
        <w:trPr>
          <w:cantSplit/>
          <w:trHeight w:val="417"/>
        </w:trPr>
        <w:tc>
          <w:tcPr>
            <w:tcW w:w="3686" w:type="dxa"/>
            <w:tcBorders>
              <w:left w:val="single" w:sz="18" w:space="0" w:color="auto"/>
            </w:tcBorders>
            <w:vAlign w:val="center"/>
          </w:tcPr>
          <w:p w14:paraId="7AF04B1E" w14:textId="3FD5A54D" w:rsidR="00473552" w:rsidRPr="00E3698E" w:rsidRDefault="00473552" w:rsidP="00473552">
            <w:pPr>
              <w:pStyle w:val="Zhlav"/>
              <w:tabs>
                <w:tab w:val="clear" w:pos="4536"/>
                <w:tab w:val="clear" w:pos="9072"/>
              </w:tabs>
              <w:rPr>
                <w:rFonts w:cs="Arial"/>
                <w:sz w:val="20"/>
                <w:szCs w:val="20"/>
              </w:rPr>
            </w:pPr>
            <w:r w:rsidRPr="00E3698E">
              <w:rPr>
                <w:rFonts w:cs="Arial"/>
                <w:sz w:val="20"/>
                <w:szCs w:val="20"/>
              </w:rPr>
              <w:t>Konzultační služby a návštěvy</w:t>
            </w:r>
          </w:p>
        </w:tc>
        <w:tc>
          <w:tcPr>
            <w:tcW w:w="2268" w:type="dxa"/>
          </w:tcPr>
          <w:p w14:paraId="6F7EBF12" w14:textId="5921B57E" w:rsidR="00473552" w:rsidRPr="00061E77" w:rsidRDefault="00473552" w:rsidP="00473552">
            <w:pPr>
              <w:spacing w:line="240" w:lineRule="auto"/>
              <w:jc w:val="center"/>
              <w:rPr>
                <w:rFonts w:cs="Arial"/>
                <w:sz w:val="20"/>
                <w:szCs w:val="20"/>
              </w:rPr>
            </w:pPr>
            <w:proofErr w:type="gramStart"/>
            <w:r w:rsidRPr="00564E56">
              <w:rPr>
                <w:rFonts w:cs="Arial"/>
                <w:sz w:val="20"/>
                <w:szCs w:val="20"/>
                <w:highlight w:val="yellow"/>
              </w:rPr>
              <w:t>-----------,-Kč</w:t>
            </w:r>
            <w:proofErr w:type="gramEnd"/>
          </w:p>
        </w:tc>
        <w:tc>
          <w:tcPr>
            <w:tcW w:w="1276" w:type="dxa"/>
          </w:tcPr>
          <w:p w14:paraId="6C751B6F" w14:textId="13A30E5B" w:rsidR="00473552" w:rsidRPr="00061E77" w:rsidRDefault="00473552" w:rsidP="00473552">
            <w:pPr>
              <w:spacing w:line="240" w:lineRule="auto"/>
              <w:jc w:val="center"/>
              <w:rPr>
                <w:rFonts w:cs="Arial"/>
                <w:sz w:val="20"/>
                <w:szCs w:val="20"/>
              </w:rPr>
            </w:pPr>
            <w:proofErr w:type="gramStart"/>
            <w:r w:rsidRPr="00564E56">
              <w:rPr>
                <w:rFonts w:cs="Arial"/>
                <w:sz w:val="20"/>
                <w:szCs w:val="20"/>
                <w:highlight w:val="yellow"/>
              </w:rPr>
              <w:t>-----------,-Kč</w:t>
            </w:r>
            <w:proofErr w:type="gramEnd"/>
          </w:p>
        </w:tc>
        <w:tc>
          <w:tcPr>
            <w:tcW w:w="2286" w:type="dxa"/>
            <w:tcBorders>
              <w:right w:val="single" w:sz="18" w:space="0" w:color="auto"/>
            </w:tcBorders>
          </w:tcPr>
          <w:p w14:paraId="63AA61F1" w14:textId="1AF1CF5B" w:rsidR="00473552" w:rsidRPr="00061E77" w:rsidRDefault="00473552" w:rsidP="00473552">
            <w:pPr>
              <w:spacing w:line="240" w:lineRule="auto"/>
              <w:jc w:val="center"/>
              <w:rPr>
                <w:rFonts w:cs="Arial"/>
                <w:sz w:val="20"/>
                <w:szCs w:val="20"/>
              </w:rPr>
            </w:pPr>
            <w:proofErr w:type="gramStart"/>
            <w:r w:rsidRPr="00564E56">
              <w:rPr>
                <w:rFonts w:cs="Arial"/>
                <w:sz w:val="20"/>
                <w:szCs w:val="20"/>
                <w:highlight w:val="yellow"/>
              </w:rPr>
              <w:t>-----------,-Kč</w:t>
            </w:r>
            <w:proofErr w:type="gramEnd"/>
          </w:p>
        </w:tc>
      </w:tr>
      <w:tr w:rsidR="007B5555" w:rsidRPr="002D361C" w14:paraId="5397AA01" w14:textId="77777777" w:rsidTr="00295DAE">
        <w:trPr>
          <w:cantSplit/>
          <w:trHeight w:val="405"/>
        </w:trPr>
        <w:tc>
          <w:tcPr>
            <w:tcW w:w="3686" w:type="dxa"/>
            <w:tcBorders>
              <w:top w:val="single" w:sz="18" w:space="0" w:color="auto"/>
              <w:left w:val="single" w:sz="18" w:space="0" w:color="auto"/>
              <w:bottom w:val="single" w:sz="18" w:space="0" w:color="auto"/>
            </w:tcBorders>
            <w:shd w:val="clear" w:color="auto" w:fill="D9D9D9" w:themeFill="background1" w:themeFillShade="D9"/>
            <w:vAlign w:val="center"/>
          </w:tcPr>
          <w:p w14:paraId="79EE8606" w14:textId="77777777" w:rsidR="007B5555" w:rsidRPr="00061E77" w:rsidRDefault="007B5555" w:rsidP="007B5555">
            <w:pPr>
              <w:pStyle w:val="Zhlav"/>
              <w:tabs>
                <w:tab w:val="clear" w:pos="4536"/>
                <w:tab w:val="clear" w:pos="9072"/>
              </w:tabs>
              <w:rPr>
                <w:rFonts w:ascii="Arial" w:hAnsi="Arial" w:cs="Arial"/>
                <w:b/>
                <w:sz w:val="20"/>
                <w:szCs w:val="20"/>
              </w:rPr>
            </w:pPr>
            <w:r w:rsidRPr="00061E77">
              <w:rPr>
                <w:rFonts w:ascii="Arial" w:hAnsi="Arial" w:cs="Arial"/>
                <w:b/>
                <w:sz w:val="20"/>
                <w:szCs w:val="20"/>
              </w:rPr>
              <w:t>CELKEM za rok</w:t>
            </w:r>
          </w:p>
        </w:tc>
        <w:tc>
          <w:tcPr>
            <w:tcW w:w="2268" w:type="dxa"/>
            <w:tcBorders>
              <w:top w:val="single" w:sz="18" w:space="0" w:color="auto"/>
              <w:bottom w:val="single" w:sz="18" w:space="0" w:color="auto"/>
            </w:tcBorders>
            <w:shd w:val="clear" w:color="auto" w:fill="D9D9D9" w:themeFill="background1" w:themeFillShade="D9"/>
            <w:vAlign w:val="center"/>
          </w:tcPr>
          <w:p w14:paraId="4E9899C7" w14:textId="7CCE8B4C" w:rsidR="007B5555" w:rsidRPr="00061E77" w:rsidRDefault="00473552" w:rsidP="007B5555">
            <w:pPr>
              <w:spacing w:after="0"/>
              <w:jc w:val="center"/>
              <w:rPr>
                <w:rFonts w:ascii="Arial" w:hAnsi="Arial" w:cs="Arial"/>
                <w:sz w:val="20"/>
                <w:szCs w:val="20"/>
              </w:rPr>
            </w:pPr>
            <w:proofErr w:type="gramStart"/>
            <w:r w:rsidRPr="00473552">
              <w:rPr>
                <w:rFonts w:cs="Arial"/>
                <w:sz w:val="20"/>
                <w:szCs w:val="20"/>
                <w:highlight w:val="yellow"/>
              </w:rPr>
              <w:t>-----------,-Kč</w:t>
            </w:r>
            <w:proofErr w:type="gramEnd"/>
          </w:p>
        </w:tc>
        <w:tc>
          <w:tcPr>
            <w:tcW w:w="1276" w:type="dxa"/>
            <w:tcBorders>
              <w:top w:val="single" w:sz="18" w:space="0" w:color="auto"/>
              <w:bottom w:val="single" w:sz="18" w:space="0" w:color="auto"/>
            </w:tcBorders>
            <w:shd w:val="clear" w:color="auto" w:fill="D9D9D9" w:themeFill="background1" w:themeFillShade="D9"/>
            <w:vAlign w:val="center"/>
          </w:tcPr>
          <w:p w14:paraId="4F503C09" w14:textId="23B9EBB3" w:rsidR="007B5555" w:rsidRPr="00061E77" w:rsidRDefault="007B5555" w:rsidP="007B5555">
            <w:pPr>
              <w:spacing w:after="0"/>
              <w:jc w:val="center"/>
              <w:rPr>
                <w:rFonts w:ascii="Arial" w:hAnsi="Arial" w:cs="Arial"/>
                <w:sz w:val="20"/>
                <w:szCs w:val="20"/>
              </w:rPr>
            </w:pPr>
          </w:p>
        </w:tc>
        <w:tc>
          <w:tcPr>
            <w:tcW w:w="2286" w:type="dxa"/>
            <w:tcBorders>
              <w:top w:val="single" w:sz="18" w:space="0" w:color="auto"/>
              <w:bottom w:val="single" w:sz="18" w:space="0" w:color="auto"/>
              <w:right w:val="single" w:sz="18" w:space="0" w:color="auto"/>
            </w:tcBorders>
            <w:shd w:val="clear" w:color="auto" w:fill="D9D9D9" w:themeFill="background1" w:themeFillShade="D9"/>
            <w:vAlign w:val="center"/>
          </w:tcPr>
          <w:p w14:paraId="541C0FD1" w14:textId="1AC2E643" w:rsidR="007B5555" w:rsidRPr="00061E77" w:rsidDel="002A1DFE" w:rsidRDefault="00473552" w:rsidP="007B5555">
            <w:pPr>
              <w:spacing w:after="0"/>
              <w:jc w:val="center"/>
              <w:rPr>
                <w:rFonts w:ascii="Arial" w:hAnsi="Arial" w:cs="Arial"/>
                <w:b/>
                <w:sz w:val="20"/>
                <w:szCs w:val="20"/>
              </w:rPr>
            </w:pPr>
            <w:proofErr w:type="gramStart"/>
            <w:r w:rsidRPr="00473552">
              <w:rPr>
                <w:rFonts w:cs="Arial"/>
                <w:sz w:val="20"/>
                <w:szCs w:val="20"/>
                <w:highlight w:val="yellow"/>
              </w:rPr>
              <w:t>-----------,-Kč</w:t>
            </w:r>
            <w:proofErr w:type="gramEnd"/>
          </w:p>
        </w:tc>
      </w:tr>
    </w:tbl>
    <w:p w14:paraId="7C61C379" w14:textId="77777777" w:rsidR="007B5555" w:rsidRPr="002D361C" w:rsidRDefault="007B5555" w:rsidP="007B5555">
      <w:pPr>
        <w:rPr>
          <w:rFonts w:ascii="Arial" w:hAnsi="Arial" w:cs="Arial"/>
          <w:bCs/>
          <w:sz w:val="20"/>
          <w:szCs w:val="20"/>
          <w:highlight w:val="yellow"/>
        </w:rPr>
      </w:pPr>
    </w:p>
    <w:bookmarkEnd w:id="80"/>
    <w:p w14:paraId="3308EE4A" w14:textId="77777777" w:rsidR="00633A78" w:rsidRDefault="00633A78" w:rsidP="00633A78">
      <w:pPr>
        <w:spacing w:after="0"/>
        <w:rPr>
          <w:rFonts w:cs="Arial"/>
        </w:rPr>
      </w:pPr>
    </w:p>
    <w:p w14:paraId="78AA509D" w14:textId="77777777" w:rsidR="00633A78" w:rsidRPr="00160E43" w:rsidRDefault="00633A78" w:rsidP="00633A78">
      <w:pPr>
        <w:spacing w:after="0"/>
        <w:rPr>
          <w:rFonts w:cs="Arial"/>
        </w:rPr>
      </w:pPr>
    </w:p>
    <w:p w14:paraId="38E39F08" w14:textId="77777777" w:rsidR="00633A78" w:rsidRDefault="00633A78" w:rsidP="00633A78">
      <w:pPr>
        <w:rPr>
          <w:rFonts w:eastAsiaTheme="minorEastAsia" w:cs="Arial"/>
        </w:rPr>
      </w:pPr>
      <w:r>
        <w:rPr>
          <w:rFonts w:cs="Arial"/>
        </w:rPr>
        <w:br w:type="page"/>
      </w:r>
    </w:p>
    <w:p w14:paraId="45AFC269" w14:textId="77777777" w:rsidR="00963EE4" w:rsidRDefault="003F3995" w:rsidP="00963EE4">
      <w:pPr>
        <w:pStyle w:val="Nadpis1"/>
        <w:keepNext w:val="0"/>
        <w:tabs>
          <w:tab w:val="left" w:pos="0"/>
        </w:tabs>
        <w:spacing w:before="240" w:after="240" w:line="240" w:lineRule="auto"/>
        <w:jc w:val="both"/>
        <w:rPr>
          <w:rFonts w:asciiTheme="minorHAnsi" w:hAnsiTheme="minorHAnsi"/>
          <w:color w:val="auto"/>
          <w:szCs w:val="22"/>
        </w:rPr>
      </w:pPr>
      <w:bookmarkStart w:id="81" w:name="_Hlk508004198"/>
      <w:r w:rsidRPr="008071A0">
        <w:rPr>
          <w:rFonts w:asciiTheme="minorHAnsi" w:hAnsiTheme="minorHAnsi"/>
          <w:color w:val="auto"/>
          <w:szCs w:val="22"/>
        </w:rPr>
        <w:t xml:space="preserve">Příloha č. </w:t>
      </w:r>
      <w:r w:rsidR="00633A78" w:rsidRPr="008071A0">
        <w:rPr>
          <w:rFonts w:asciiTheme="minorHAnsi" w:hAnsiTheme="minorHAnsi"/>
          <w:color w:val="auto"/>
          <w:szCs w:val="22"/>
        </w:rPr>
        <w:t>4</w:t>
      </w:r>
    </w:p>
    <w:p w14:paraId="0F58C376" w14:textId="063BF842" w:rsidR="003F3995" w:rsidRPr="008071A0" w:rsidRDefault="00F97BCF"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Sankční ujednání</w:t>
      </w:r>
    </w:p>
    <w:p w14:paraId="1628CB76" w14:textId="77777777" w:rsidR="00022794" w:rsidRPr="007A0C5D" w:rsidRDefault="00022794" w:rsidP="00022794">
      <w:pPr>
        <w:spacing w:after="60" w:line="240" w:lineRule="auto"/>
        <w:jc w:val="both"/>
        <w:rPr>
          <w:b/>
        </w:rPr>
      </w:pPr>
      <w:bookmarkStart w:id="82" w:name="_Hlk508002538"/>
      <w:bookmarkEnd w:id="81"/>
      <w:r w:rsidRPr="007A0C5D">
        <w:rPr>
          <w:b/>
        </w:rPr>
        <w:t>Při zjištění neplnění závazků dle této Smlouvy je Objednatel oprávněn nárokovat u Poskytovatele smluvní pokutu, sankci. Smluvní sankce platí pro každý jeden případ porušení sjednaných SLA závazků.</w:t>
      </w:r>
    </w:p>
    <w:p w14:paraId="36123D72" w14:textId="77777777" w:rsidR="00022794" w:rsidRDefault="00022794" w:rsidP="00022794">
      <w:pPr>
        <w:spacing w:after="240" w:line="240" w:lineRule="auto"/>
        <w:jc w:val="both"/>
      </w:pPr>
      <w:r>
        <w:t>Výše smluvní pokuty, sankce, je stanovena následovně:</w:t>
      </w:r>
    </w:p>
    <w:p w14:paraId="29EEE059" w14:textId="5EDDC0CF" w:rsidR="00E47534" w:rsidRPr="00E47534" w:rsidRDefault="00022794" w:rsidP="00352C44">
      <w:pPr>
        <w:pStyle w:val="Odstavecseseznamem"/>
        <w:numPr>
          <w:ilvl w:val="0"/>
          <w:numId w:val="34"/>
        </w:numPr>
        <w:spacing w:before="0" w:after="120" w:line="259" w:lineRule="auto"/>
        <w:rPr>
          <w:rFonts w:cs="Arial"/>
          <w:sz w:val="22"/>
        </w:rPr>
      </w:pPr>
      <w:bookmarkStart w:id="83" w:name="_Hlk508004494"/>
      <w:r w:rsidRPr="00E47534">
        <w:rPr>
          <w:b/>
        </w:rPr>
        <w:t xml:space="preserve">Sankční ujednání k SLA </w:t>
      </w:r>
      <w:bookmarkEnd w:id="83"/>
      <w:r w:rsidRPr="00E47534">
        <w:rPr>
          <w:b/>
        </w:rPr>
        <w:t xml:space="preserve">1 – </w:t>
      </w:r>
      <w:r w:rsidR="00354DC8">
        <w:rPr>
          <w:b/>
        </w:rPr>
        <w:t>Garance poskytování servisních služeb</w:t>
      </w:r>
      <w:r w:rsidR="00B607DD" w:rsidRPr="00E47534">
        <w:rPr>
          <w:b/>
        </w:rPr>
        <w:t xml:space="preserve"> </w:t>
      </w:r>
    </w:p>
    <w:p w14:paraId="74CC0525" w14:textId="0FD8B4F6" w:rsidR="00022794" w:rsidRPr="00E47534" w:rsidRDefault="00022794" w:rsidP="00E47534">
      <w:pPr>
        <w:pStyle w:val="Odstavecseseznamem"/>
        <w:spacing w:before="0" w:after="120" w:line="259" w:lineRule="auto"/>
        <w:ind w:left="360"/>
        <w:rPr>
          <w:rFonts w:cs="Arial"/>
          <w:sz w:val="22"/>
        </w:rPr>
      </w:pPr>
      <w:r>
        <w:t xml:space="preserve">Objednatel je oprávněn nárokovat u Poskytovatele smluvní pokutu za neplnění závazků </w:t>
      </w:r>
      <w:r w:rsidRPr="00E47534">
        <w:rPr>
          <w:rFonts w:cs="Arial"/>
          <w:sz w:val="22"/>
        </w:rPr>
        <w:t xml:space="preserve">typu </w:t>
      </w:r>
      <w:r w:rsidR="00B34FFF">
        <w:rPr>
          <w:b/>
        </w:rPr>
        <w:t>Garance poskytování servisních služeb</w:t>
      </w:r>
      <w:r w:rsidR="00B34FFF" w:rsidRPr="00E47534">
        <w:rPr>
          <w:b/>
        </w:rPr>
        <w:t xml:space="preserve"> </w:t>
      </w:r>
      <w:r w:rsidR="00B34FFF">
        <w:rPr>
          <w:b/>
        </w:rPr>
        <w:t>(</w:t>
      </w:r>
      <w:r w:rsidRPr="00E47534">
        <w:rPr>
          <w:rFonts w:cs="Arial"/>
          <w:b/>
          <w:sz w:val="22"/>
        </w:rPr>
        <w:t>servisní zásah</w:t>
      </w:r>
      <w:r w:rsidR="00B34FFF">
        <w:rPr>
          <w:rFonts w:cs="Arial"/>
          <w:b/>
          <w:sz w:val="22"/>
        </w:rPr>
        <w:t>)</w:t>
      </w:r>
      <w:r w:rsidRPr="00E47534">
        <w:rPr>
          <w:rFonts w:cs="Arial"/>
          <w:sz w:val="22"/>
        </w:rPr>
        <w:t xml:space="preserve"> dle Přílohy 2, část c2</w:t>
      </w:r>
      <w:r w:rsidR="00B607DD" w:rsidRPr="00E47534">
        <w:rPr>
          <w:rFonts w:cs="Arial"/>
          <w:sz w:val="22"/>
        </w:rPr>
        <w:t>.1.</w:t>
      </w:r>
      <w:r w:rsidR="00B34FFF">
        <w:rPr>
          <w:rFonts w:cs="Arial"/>
          <w:sz w:val="22"/>
        </w:rPr>
        <w:t xml:space="preserve"> </w:t>
      </w:r>
      <w:r w:rsidRPr="00E47534">
        <w:rPr>
          <w:rFonts w:cs="Arial"/>
          <w:sz w:val="22"/>
        </w:rPr>
        <w:t>SLA 1, této Smlouvy vůči Spravovanému systému či jeho části,</w:t>
      </w:r>
      <w:r w:rsidRPr="00E47534">
        <w:rPr>
          <w:rFonts w:cs="Arial"/>
          <w:b/>
          <w:sz w:val="22"/>
        </w:rPr>
        <w:t xml:space="preserve"> a to za každý i jen započatý den z prodlení,</w:t>
      </w:r>
      <w:r w:rsidRPr="00E47534">
        <w:rPr>
          <w:rFonts w:cs="Arial"/>
          <w:sz w:val="22"/>
        </w:rPr>
        <w:t xml:space="preserve"> následovně: </w:t>
      </w:r>
    </w:p>
    <w:tbl>
      <w:tblPr>
        <w:tblStyle w:val="Mkatabulky"/>
        <w:tblW w:w="9351" w:type="dxa"/>
        <w:tblLook w:val="04A0" w:firstRow="1" w:lastRow="0" w:firstColumn="1" w:lastColumn="0" w:noHBand="0" w:noVBand="1"/>
      </w:tblPr>
      <w:tblGrid>
        <w:gridCol w:w="2405"/>
        <w:gridCol w:w="3260"/>
        <w:gridCol w:w="3686"/>
      </w:tblGrid>
      <w:tr w:rsidR="00022794" w14:paraId="3D571ADE" w14:textId="77777777" w:rsidTr="001872B7">
        <w:trPr>
          <w:trHeight w:val="465"/>
        </w:trPr>
        <w:tc>
          <w:tcPr>
            <w:tcW w:w="9351" w:type="dxa"/>
            <w:gridSpan w:val="3"/>
            <w:shd w:val="clear" w:color="auto" w:fill="D0CECE" w:themeFill="background2" w:themeFillShade="E6"/>
            <w:vAlign w:val="center"/>
          </w:tcPr>
          <w:p w14:paraId="51EE4843" w14:textId="6ACDD507" w:rsidR="00022794" w:rsidRPr="008527E2" w:rsidRDefault="00022794" w:rsidP="001872B7">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w:t>
            </w:r>
            <w:r w:rsidR="00FE15E1">
              <w:rPr>
                <w:rFonts w:ascii="Calibri,Bold" w:hAnsi="Calibri,Bold" w:cs="Calibri,Bold"/>
                <w:b/>
                <w:bCs/>
                <w:sz w:val="24"/>
                <w:szCs w:val="24"/>
              </w:rPr>
              <w:t> </w:t>
            </w:r>
            <w:r>
              <w:rPr>
                <w:rFonts w:ascii="Calibri,Bold" w:hAnsi="Calibri,Bold" w:cs="Calibri,Bold"/>
                <w:b/>
                <w:bCs/>
                <w:sz w:val="24"/>
                <w:szCs w:val="24"/>
              </w:rPr>
              <w:t>SLA</w:t>
            </w:r>
            <w:r w:rsidR="00FE15E1">
              <w:rPr>
                <w:rFonts w:ascii="Calibri,Bold" w:hAnsi="Calibri,Bold" w:cs="Calibri,Bold"/>
                <w:b/>
                <w:bCs/>
                <w:sz w:val="24"/>
                <w:szCs w:val="24"/>
              </w:rPr>
              <w:t xml:space="preserve"> </w:t>
            </w:r>
            <w:r>
              <w:rPr>
                <w:rFonts w:ascii="Calibri,Bold" w:hAnsi="Calibri,Bold" w:cs="Calibri,Bold"/>
                <w:b/>
                <w:bCs/>
                <w:sz w:val="24"/>
                <w:szCs w:val="24"/>
              </w:rPr>
              <w:t>1</w:t>
            </w:r>
          </w:p>
        </w:tc>
      </w:tr>
      <w:tr w:rsidR="00022794" w14:paraId="42BBD03E" w14:textId="77777777" w:rsidTr="001872B7">
        <w:trPr>
          <w:trHeight w:val="465"/>
        </w:trPr>
        <w:tc>
          <w:tcPr>
            <w:tcW w:w="2405" w:type="dxa"/>
            <w:vMerge w:val="restart"/>
            <w:shd w:val="clear" w:color="auto" w:fill="FFF2CC" w:themeFill="accent4" w:themeFillTint="33"/>
            <w:vAlign w:val="center"/>
          </w:tcPr>
          <w:p w14:paraId="51AE7909" w14:textId="77777777" w:rsidR="00022794" w:rsidRDefault="00022794" w:rsidP="001872B7">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2D662590" w14:textId="77777777" w:rsidR="00022794" w:rsidRPr="008527E2" w:rsidRDefault="00022794" w:rsidP="001872B7">
            <w:pPr>
              <w:jc w:val="center"/>
              <w:rPr>
                <w:rFonts w:cs="Arial"/>
                <w:b/>
              </w:rPr>
            </w:pPr>
            <w:r w:rsidRPr="005C0549">
              <w:rPr>
                <w:rFonts w:cs="Arial"/>
                <w:b/>
                <w:bCs/>
                <w:lang w:eastAsia="en-US"/>
              </w:rPr>
              <w:t>Garance servisního zásahu</w:t>
            </w:r>
          </w:p>
        </w:tc>
      </w:tr>
      <w:tr w:rsidR="00022794" w14:paraId="69310D99" w14:textId="77777777" w:rsidTr="00FE3861">
        <w:tc>
          <w:tcPr>
            <w:tcW w:w="2405" w:type="dxa"/>
            <w:vMerge/>
            <w:shd w:val="clear" w:color="auto" w:fill="FFF2CC" w:themeFill="accent4" w:themeFillTint="33"/>
            <w:vAlign w:val="center"/>
          </w:tcPr>
          <w:p w14:paraId="3A30A694" w14:textId="77777777" w:rsidR="00022794" w:rsidRDefault="00022794" w:rsidP="001872B7">
            <w:pPr>
              <w:rPr>
                <w:rFonts w:cs="Arial"/>
              </w:rPr>
            </w:pPr>
          </w:p>
        </w:tc>
        <w:tc>
          <w:tcPr>
            <w:tcW w:w="3260" w:type="dxa"/>
            <w:shd w:val="clear" w:color="auto" w:fill="FFF2CC" w:themeFill="accent4" w:themeFillTint="33"/>
            <w:vAlign w:val="center"/>
          </w:tcPr>
          <w:p w14:paraId="77733D40" w14:textId="2460AF6A" w:rsidR="00022794" w:rsidRPr="007D1F73" w:rsidRDefault="00022794" w:rsidP="001872B7">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p>
        </w:tc>
        <w:tc>
          <w:tcPr>
            <w:tcW w:w="3686" w:type="dxa"/>
            <w:shd w:val="clear" w:color="auto" w:fill="FFF2CC" w:themeFill="accent4" w:themeFillTint="33"/>
            <w:vAlign w:val="center"/>
          </w:tcPr>
          <w:p w14:paraId="2BD6C42F" w14:textId="162F3D66" w:rsidR="00022794" w:rsidRPr="00354DC8" w:rsidRDefault="00022794" w:rsidP="00354DC8">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tc>
      </w:tr>
      <w:tr w:rsidR="00022794" w14:paraId="72D666C3" w14:textId="77777777" w:rsidTr="00FE3861">
        <w:tc>
          <w:tcPr>
            <w:tcW w:w="2405" w:type="dxa"/>
            <w:vAlign w:val="center"/>
          </w:tcPr>
          <w:p w14:paraId="19E38E36" w14:textId="77777777" w:rsidR="00022794" w:rsidRPr="005C0549" w:rsidRDefault="00022794" w:rsidP="001872B7">
            <w:pPr>
              <w:spacing w:line="256" w:lineRule="auto"/>
              <w:rPr>
                <w:rFonts w:cs="Arial"/>
                <w:b/>
                <w:bCs/>
                <w:lang w:eastAsia="en-US"/>
              </w:rPr>
            </w:pPr>
            <w:r w:rsidRPr="005C0549">
              <w:rPr>
                <w:rFonts w:cs="Arial"/>
                <w:b/>
                <w:bCs/>
                <w:lang w:eastAsia="en-US"/>
              </w:rPr>
              <w:t xml:space="preserve">Havárie </w:t>
            </w:r>
          </w:p>
          <w:p w14:paraId="49D3691C" w14:textId="77777777" w:rsidR="00022794" w:rsidRPr="00B74C00" w:rsidRDefault="00022794" w:rsidP="001872B7">
            <w:pPr>
              <w:spacing w:line="256" w:lineRule="auto"/>
              <w:rPr>
                <w:rFonts w:cs="Arial"/>
                <w:b/>
                <w:bCs/>
                <w:lang w:eastAsia="en-US"/>
              </w:rPr>
            </w:pPr>
            <w:r w:rsidRPr="007D1F73">
              <w:rPr>
                <w:rFonts w:cs="Arial"/>
                <w:b/>
                <w:bCs/>
                <w:sz w:val="20"/>
                <w:lang w:eastAsia="en-US"/>
              </w:rPr>
              <w:t>(mimořádná událost)</w:t>
            </w:r>
          </w:p>
        </w:tc>
        <w:tc>
          <w:tcPr>
            <w:tcW w:w="3260" w:type="dxa"/>
            <w:vAlign w:val="center"/>
          </w:tcPr>
          <w:p w14:paraId="4E74398D" w14:textId="0833A65A" w:rsidR="00022794" w:rsidRPr="00473552" w:rsidRDefault="00FE3861" w:rsidP="001872B7">
            <w:pPr>
              <w:spacing w:line="256" w:lineRule="auto"/>
              <w:jc w:val="center"/>
              <w:rPr>
                <w:rFonts w:cs="Arial"/>
                <w:bCs/>
                <w:sz w:val="20"/>
                <w:szCs w:val="20"/>
                <w:lang w:eastAsia="en-US"/>
              </w:rPr>
            </w:pPr>
            <w:r w:rsidRPr="00473552">
              <w:rPr>
                <w:rFonts w:cs="Arial"/>
                <w:bCs/>
                <w:sz w:val="20"/>
                <w:szCs w:val="20"/>
                <w:lang w:eastAsia="en-US"/>
              </w:rPr>
              <w:t>2</w:t>
            </w:r>
            <w:r w:rsidR="00022794" w:rsidRPr="00473552">
              <w:rPr>
                <w:rFonts w:cs="Arial"/>
                <w:bCs/>
                <w:sz w:val="20"/>
                <w:szCs w:val="20"/>
                <w:lang w:eastAsia="en-US"/>
              </w:rPr>
              <w:t> 000,- Kč</w:t>
            </w:r>
          </w:p>
        </w:tc>
        <w:tc>
          <w:tcPr>
            <w:tcW w:w="3686" w:type="dxa"/>
            <w:vAlign w:val="center"/>
          </w:tcPr>
          <w:p w14:paraId="5BD0C304" w14:textId="2D961EFA" w:rsidR="00022794" w:rsidRPr="00FE3861" w:rsidRDefault="00B80FD3" w:rsidP="001872B7">
            <w:pPr>
              <w:jc w:val="center"/>
              <w:rPr>
                <w:rFonts w:cs="Arial"/>
              </w:rPr>
            </w:pPr>
            <w:r w:rsidRPr="00FE3861">
              <w:rPr>
                <w:rFonts w:cs="Arial"/>
                <w:bCs/>
                <w:sz w:val="20"/>
                <w:szCs w:val="20"/>
                <w:lang w:eastAsia="en-US"/>
              </w:rPr>
              <w:t>2</w:t>
            </w:r>
            <w:r w:rsidR="009E586F" w:rsidRPr="00FE3861">
              <w:rPr>
                <w:rFonts w:cs="Arial"/>
                <w:bCs/>
                <w:sz w:val="20"/>
                <w:szCs w:val="20"/>
                <w:lang w:eastAsia="en-US"/>
              </w:rPr>
              <w:t>0</w:t>
            </w:r>
            <w:r w:rsidR="00022794" w:rsidRPr="00FE3861">
              <w:rPr>
                <w:rFonts w:cs="Arial"/>
                <w:bCs/>
                <w:sz w:val="20"/>
                <w:szCs w:val="20"/>
                <w:lang w:eastAsia="en-US"/>
              </w:rPr>
              <w:t> 000,- Kč</w:t>
            </w:r>
          </w:p>
        </w:tc>
      </w:tr>
      <w:tr w:rsidR="00022794" w14:paraId="14ABC14B" w14:textId="77777777" w:rsidTr="00FE3861">
        <w:tc>
          <w:tcPr>
            <w:tcW w:w="2405" w:type="dxa"/>
            <w:vAlign w:val="center"/>
          </w:tcPr>
          <w:p w14:paraId="26313FC7" w14:textId="77777777" w:rsidR="00022794" w:rsidRPr="005C0549" w:rsidRDefault="00022794" w:rsidP="001872B7">
            <w:pPr>
              <w:spacing w:line="256" w:lineRule="auto"/>
              <w:rPr>
                <w:rFonts w:cs="Arial"/>
                <w:b/>
                <w:bCs/>
                <w:lang w:eastAsia="en-US"/>
              </w:rPr>
            </w:pPr>
            <w:r w:rsidRPr="005C0549">
              <w:rPr>
                <w:rFonts w:cs="Arial"/>
                <w:b/>
                <w:bCs/>
                <w:lang w:eastAsia="en-US"/>
              </w:rPr>
              <w:t>Významná závada</w:t>
            </w:r>
          </w:p>
          <w:p w14:paraId="4A686F5D" w14:textId="77777777" w:rsidR="00022794" w:rsidRPr="005C0549" w:rsidRDefault="00022794" w:rsidP="001872B7">
            <w:pPr>
              <w:spacing w:line="256" w:lineRule="auto"/>
              <w:rPr>
                <w:rFonts w:cs="Arial"/>
                <w:b/>
                <w:lang w:eastAsia="en-US"/>
              </w:rPr>
            </w:pPr>
            <w:r w:rsidRPr="007D1F73">
              <w:rPr>
                <w:rFonts w:cs="Arial"/>
                <w:b/>
                <w:sz w:val="20"/>
                <w:lang w:eastAsia="en-US"/>
              </w:rPr>
              <w:t>(naléhavá událost)</w:t>
            </w:r>
          </w:p>
        </w:tc>
        <w:tc>
          <w:tcPr>
            <w:tcW w:w="3260" w:type="dxa"/>
            <w:vAlign w:val="center"/>
          </w:tcPr>
          <w:p w14:paraId="238513DC" w14:textId="458F901A" w:rsidR="00022794" w:rsidRPr="00473552" w:rsidRDefault="00FE3861" w:rsidP="001872B7">
            <w:pPr>
              <w:spacing w:line="256" w:lineRule="auto"/>
              <w:jc w:val="center"/>
              <w:rPr>
                <w:rFonts w:cs="Arial"/>
                <w:sz w:val="20"/>
                <w:szCs w:val="20"/>
                <w:lang w:eastAsia="en-US"/>
              </w:rPr>
            </w:pPr>
            <w:r w:rsidRPr="00473552">
              <w:rPr>
                <w:rFonts w:cs="Arial"/>
                <w:bCs/>
                <w:sz w:val="20"/>
                <w:szCs w:val="20"/>
                <w:lang w:eastAsia="en-US"/>
              </w:rPr>
              <w:t>1</w:t>
            </w:r>
            <w:r w:rsidR="00022794" w:rsidRPr="00473552">
              <w:rPr>
                <w:rFonts w:cs="Arial"/>
                <w:bCs/>
                <w:sz w:val="20"/>
                <w:szCs w:val="20"/>
                <w:lang w:eastAsia="en-US"/>
              </w:rPr>
              <w:t> 000,- Kč</w:t>
            </w:r>
          </w:p>
        </w:tc>
        <w:tc>
          <w:tcPr>
            <w:tcW w:w="3686" w:type="dxa"/>
            <w:vAlign w:val="center"/>
          </w:tcPr>
          <w:p w14:paraId="4357A6EE" w14:textId="62DDA27A" w:rsidR="00022794" w:rsidRPr="00FE3861" w:rsidRDefault="009E586F" w:rsidP="001872B7">
            <w:pPr>
              <w:jc w:val="center"/>
              <w:rPr>
                <w:rFonts w:cs="Arial"/>
              </w:rPr>
            </w:pPr>
            <w:r w:rsidRPr="00FE3861">
              <w:rPr>
                <w:rFonts w:cs="Arial"/>
                <w:bCs/>
                <w:sz w:val="20"/>
                <w:szCs w:val="20"/>
                <w:lang w:eastAsia="en-US"/>
              </w:rPr>
              <w:t>5</w:t>
            </w:r>
            <w:r w:rsidR="00022794" w:rsidRPr="00FE3861">
              <w:rPr>
                <w:rFonts w:cs="Arial"/>
                <w:bCs/>
                <w:sz w:val="20"/>
                <w:szCs w:val="20"/>
                <w:lang w:eastAsia="en-US"/>
              </w:rPr>
              <w:t> 000,- Kč</w:t>
            </w:r>
          </w:p>
        </w:tc>
      </w:tr>
      <w:tr w:rsidR="00022794" w14:paraId="7986DE86" w14:textId="77777777" w:rsidTr="00FE3861">
        <w:tc>
          <w:tcPr>
            <w:tcW w:w="2405" w:type="dxa"/>
            <w:vAlign w:val="center"/>
          </w:tcPr>
          <w:p w14:paraId="1C232301" w14:textId="77777777" w:rsidR="00022794" w:rsidRPr="005C0549" w:rsidRDefault="00022794" w:rsidP="001872B7">
            <w:pPr>
              <w:spacing w:line="256" w:lineRule="auto"/>
              <w:rPr>
                <w:rFonts w:cs="Arial"/>
                <w:b/>
                <w:lang w:eastAsia="en-US"/>
              </w:rPr>
            </w:pPr>
            <w:r w:rsidRPr="005C0549">
              <w:rPr>
                <w:rFonts w:cs="Arial"/>
                <w:b/>
                <w:lang w:eastAsia="en-US"/>
              </w:rPr>
              <w:t>Závada</w:t>
            </w:r>
          </w:p>
          <w:p w14:paraId="0B029F27" w14:textId="77777777" w:rsidR="00022794" w:rsidRDefault="00022794" w:rsidP="001872B7">
            <w:pPr>
              <w:rPr>
                <w:rFonts w:cs="Arial"/>
              </w:rPr>
            </w:pPr>
            <w:r w:rsidRPr="007D1F73">
              <w:rPr>
                <w:rFonts w:cs="Arial"/>
                <w:b/>
                <w:sz w:val="20"/>
                <w:lang w:eastAsia="en-US"/>
              </w:rPr>
              <w:t>(omezená událost)</w:t>
            </w:r>
          </w:p>
        </w:tc>
        <w:tc>
          <w:tcPr>
            <w:tcW w:w="3260" w:type="dxa"/>
            <w:vAlign w:val="center"/>
          </w:tcPr>
          <w:p w14:paraId="7EA06113" w14:textId="34EC8CF8" w:rsidR="00022794" w:rsidRPr="00E47534" w:rsidRDefault="00022794" w:rsidP="001872B7">
            <w:pPr>
              <w:spacing w:line="256" w:lineRule="auto"/>
              <w:jc w:val="center"/>
              <w:rPr>
                <w:rFonts w:cs="Arial"/>
                <w:sz w:val="20"/>
                <w:szCs w:val="20"/>
                <w:highlight w:val="cyan"/>
                <w:lang w:eastAsia="en-US"/>
              </w:rPr>
            </w:pPr>
          </w:p>
        </w:tc>
        <w:tc>
          <w:tcPr>
            <w:tcW w:w="3686" w:type="dxa"/>
            <w:vAlign w:val="center"/>
          </w:tcPr>
          <w:p w14:paraId="24D1D7D8" w14:textId="77777777" w:rsidR="00FE3861" w:rsidRDefault="002223F2" w:rsidP="001872B7">
            <w:pPr>
              <w:jc w:val="center"/>
              <w:rPr>
                <w:rFonts w:cs="Arial"/>
                <w:bCs/>
                <w:sz w:val="20"/>
                <w:szCs w:val="20"/>
                <w:lang w:eastAsia="en-US"/>
              </w:rPr>
            </w:pPr>
            <w:r w:rsidRPr="00FE3861">
              <w:rPr>
                <w:rFonts w:cs="Arial"/>
                <w:bCs/>
                <w:sz w:val="20"/>
                <w:szCs w:val="20"/>
                <w:lang w:eastAsia="en-US"/>
              </w:rPr>
              <w:t>1</w:t>
            </w:r>
            <w:r w:rsidR="00022794" w:rsidRPr="00FE3861">
              <w:rPr>
                <w:rFonts w:cs="Arial"/>
                <w:bCs/>
                <w:sz w:val="20"/>
                <w:szCs w:val="20"/>
                <w:lang w:eastAsia="en-US"/>
              </w:rPr>
              <w:t> 000,- Kč</w:t>
            </w:r>
            <w:r w:rsidR="00FE3861">
              <w:rPr>
                <w:rFonts w:cs="Arial"/>
                <w:bCs/>
                <w:sz w:val="20"/>
                <w:szCs w:val="20"/>
                <w:lang w:eastAsia="en-US"/>
              </w:rPr>
              <w:t xml:space="preserve"> </w:t>
            </w:r>
          </w:p>
          <w:p w14:paraId="69B901CC" w14:textId="14621616" w:rsidR="00022794" w:rsidRPr="00FE3861" w:rsidRDefault="00FE3861" w:rsidP="001872B7">
            <w:pPr>
              <w:jc w:val="center"/>
              <w:rPr>
                <w:rFonts w:cs="Arial"/>
              </w:rPr>
            </w:pPr>
            <w:r>
              <w:rPr>
                <w:rFonts w:cs="Arial"/>
                <w:bCs/>
                <w:sz w:val="20"/>
                <w:szCs w:val="20"/>
                <w:lang w:eastAsia="en-US"/>
              </w:rPr>
              <w:t>(neplnění termínu stanoveného dohodou)</w:t>
            </w:r>
          </w:p>
        </w:tc>
      </w:tr>
    </w:tbl>
    <w:p w14:paraId="4613BEB4" w14:textId="3F4B1770" w:rsidR="00022794" w:rsidRDefault="00022794" w:rsidP="00022794">
      <w:pPr>
        <w:rPr>
          <w:rFonts w:eastAsiaTheme="minorEastAsia"/>
          <w:b/>
          <w:sz w:val="21"/>
          <w:szCs w:val="21"/>
        </w:rPr>
      </w:pPr>
    </w:p>
    <w:p w14:paraId="40EF352C" w14:textId="2DCB496B" w:rsidR="0087432C" w:rsidRPr="0087432C" w:rsidRDefault="00022794" w:rsidP="0087432C">
      <w:pPr>
        <w:pStyle w:val="Odstavecseseznamem"/>
        <w:numPr>
          <w:ilvl w:val="0"/>
          <w:numId w:val="34"/>
        </w:numPr>
        <w:spacing w:before="0" w:after="120" w:line="259" w:lineRule="auto"/>
        <w:rPr>
          <w:rFonts w:cs="Arial"/>
          <w:sz w:val="22"/>
        </w:rPr>
      </w:pPr>
      <w:r w:rsidRPr="008921F0">
        <w:rPr>
          <w:b/>
        </w:rPr>
        <w:t xml:space="preserve">Sankční ujednání k SLA </w:t>
      </w:r>
      <w:r w:rsidR="00E47534">
        <w:rPr>
          <w:b/>
        </w:rPr>
        <w:t>2</w:t>
      </w:r>
      <w:r w:rsidRPr="008921F0">
        <w:t xml:space="preserve"> </w:t>
      </w:r>
      <w:r w:rsidR="0087432C" w:rsidRPr="0087432C">
        <w:rPr>
          <w:b/>
        </w:rPr>
        <w:t>–</w:t>
      </w:r>
      <w:r w:rsidRPr="0087432C">
        <w:rPr>
          <w:b/>
        </w:rPr>
        <w:t xml:space="preserve"> </w:t>
      </w:r>
      <w:r w:rsidR="00354DC8">
        <w:rPr>
          <w:b/>
        </w:rPr>
        <w:t xml:space="preserve">Garance </w:t>
      </w:r>
      <w:r w:rsidR="00B607DD">
        <w:rPr>
          <w:b/>
        </w:rPr>
        <w:t>plnění</w:t>
      </w:r>
      <w:r w:rsidR="0087432C" w:rsidRPr="0087432C">
        <w:rPr>
          <w:b/>
        </w:rPr>
        <w:t xml:space="preserve"> požadavků</w:t>
      </w:r>
      <w:r w:rsidR="0087432C">
        <w:t xml:space="preserve">. </w:t>
      </w:r>
    </w:p>
    <w:p w14:paraId="7E87DB53" w14:textId="2DC7CCF0" w:rsidR="00022794" w:rsidRPr="008921F0" w:rsidRDefault="00022794" w:rsidP="0087432C">
      <w:pPr>
        <w:pStyle w:val="Odstavecseseznamem"/>
        <w:spacing w:before="0" w:after="120" w:line="259" w:lineRule="auto"/>
        <w:ind w:left="360"/>
        <w:rPr>
          <w:rFonts w:cs="Arial"/>
          <w:sz w:val="22"/>
        </w:rPr>
      </w:pPr>
      <w:r w:rsidRPr="008921F0">
        <w:t xml:space="preserve">Objednatel oprávněn nárokovat u Poskytovatele smluvní pokutu za neplnění závazků </w:t>
      </w:r>
      <w:r w:rsidRPr="008921F0">
        <w:rPr>
          <w:rFonts w:cs="Arial"/>
          <w:sz w:val="22"/>
        </w:rPr>
        <w:t xml:space="preserve">typu </w:t>
      </w:r>
      <w:r w:rsidR="00B34FFF" w:rsidRPr="00B34FFF">
        <w:rPr>
          <w:rFonts w:cs="Arial"/>
          <w:b/>
          <w:bCs/>
          <w:sz w:val="22"/>
        </w:rPr>
        <w:t>Garance</w:t>
      </w:r>
      <w:r w:rsidR="00B34FFF">
        <w:rPr>
          <w:rFonts w:cs="Arial"/>
          <w:sz w:val="22"/>
        </w:rPr>
        <w:t xml:space="preserve"> </w:t>
      </w:r>
      <w:r w:rsidRPr="008921F0">
        <w:rPr>
          <w:rFonts w:cs="Arial"/>
          <w:b/>
          <w:sz w:val="22"/>
        </w:rPr>
        <w:t>plnění požadavků</w:t>
      </w:r>
      <w:r w:rsidRPr="008921F0">
        <w:rPr>
          <w:rFonts w:cs="Arial"/>
          <w:sz w:val="22"/>
        </w:rPr>
        <w:t xml:space="preserve"> dle </w:t>
      </w:r>
      <w:r w:rsidR="00B607DD">
        <w:rPr>
          <w:rFonts w:cs="Arial"/>
          <w:sz w:val="22"/>
        </w:rPr>
        <w:t>Přílohy 2, část c2.</w:t>
      </w:r>
      <w:r w:rsidR="00E47534">
        <w:rPr>
          <w:rFonts w:cs="Arial"/>
          <w:sz w:val="22"/>
        </w:rPr>
        <w:t>2</w:t>
      </w:r>
      <w:r w:rsidR="00B607DD">
        <w:rPr>
          <w:rFonts w:cs="Arial"/>
          <w:sz w:val="22"/>
        </w:rPr>
        <w:t>.</w:t>
      </w:r>
      <w:r w:rsidR="00B34FFF">
        <w:rPr>
          <w:rFonts w:cs="Arial"/>
          <w:sz w:val="22"/>
        </w:rPr>
        <w:t xml:space="preserve"> </w:t>
      </w:r>
      <w:r w:rsidR="00B607DD">
        <w:rPr>
          <w:rFonts w:cs="Arial"/>
          <w:sz w:val="22"/>
        </w:rPr>
        <w:t xml:space="preserve">SLA </w:t>
      </w:r>
      <w:r w:rsidR="00E47534">
        <w:rPr>
          <w:rFonts w:cs="Arial"/>
          <w:sz w:val="22"/>
        </w:rPr>
        <w:t>2</w:t>
      </w:r>
      <w:r w:rsidR="00B607DD">
        <w:rPr>
          <w:rFonts w:cs="Arial"/>
          <w:sz w:val="22"/>
        </w:rPr>
        <w:t xml:space="preserve">, </w:t>
      </w:r>
      <w:r w:rsidRPr="008921F0">
        <w:rPr>
          <w:rFonts w:cs="Arial"/>
          <w:sz w:val="22"/>
        </w:rPr>
        <w:t>této Smlouvy vůči Spravovanému systému</w:t>
      </w:r>
      <w:r w:rsidR="00B607DD">
        <w:rPr>
          <w:rFonts w:cs="Arial"/>
          <w:sz w:val="22"/>
        </w:rPr>
        <w:t xml:space="preserve"> či jeho části</w:t>
      </w:r>
      <w:r w:rsidRPr="008921F0">
        <w:rPr>
          <w:rFonts w:cs="Arial"/>
          <w:sz w:val="22"/>
        </w:rPr>
        <w:t>,</w:t>
      </w:r>
      <w:r w:rsidRPr="008921F0">
        <w:rPr>
          <w:rFonts w:cs="Arial"/>
          <w:b/>
          <w:sz w:val="22"/>
        </w:rPr>
        <w:t xml:space="preserve"> a to za každý i jen započatý den z prodlení,</w:t>
      </w:r>
      <w:r w:rsidRPr="008921F0">
        <w:rPr>
          <w:rFonts w:cs="Arial"/>
          <w:sz w:val="22"/>
        </w:rPr>
        <w:t xml:space="preserve"> následovně: </w:t>
      </w:r>
    </w:p>
    <w:tbl>
      <w:tblPr>
        <w:tblStyle w:val="Mkatabulky"/>
        <w:tblW w:w="9351" w:type="dxa"/>
        <w:tblLook w:val="04A0" w:firstRow="1" w:lastRow="0" w:firstColumn="1" w:lastColumn="0" w:noHBand="0" w:noVBand="1"/>
      </w:tblPr>
      <w:tblGrid>
        <w:gridCol w:w="2405"/>
        <w:gridCol w:w="3686"/>
        <w:gridCol w:w="3260"/>
      </w:tblGrid>
      <w:tr w:rsidR="00022794" w14:paraId="43974049" w14:textId="77777777" w:rsidTr="0074727B">
        <w:trPr>
          <w:trHeight w:val="465"/>
        </w:trPr>
        <w:tc>
          <w:tcPr>
            <w:tcW w:w="9351" w:type="dxa"/>
            <w:gridSpan w:val="3"/>
            <w:shd w:val="clear" w:color="auto" w:fill="D0CECE" w:themeFill="background2" w:themeFillShade="E6"/>
            <w:vAlign w:val="center"/>
          </w:tcPr>
          <w:p w14:paraId="3CF5FA7C" w14:textId="7640ADD2" w:rsidR="00022794" w:rsidRPr="008527E2" w:rsidRDefault="00022794" w:rsidP="001872B7">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w:t>
            </w:r>
            <w:r w:rsidR="00FE15E1">
              <w:rPr>
                <w:rFonts w:ascii="Calibri,Bold" w:hAnsi="Calibri,Bold" w:cs="Calibri,Bold"/>
                <w:b/>
                <w:bCs/>
                <w:sz w:val="24"/>
                <w:szCs w:val="24"/>
              </w:rPr>
              <w:t> </w:t>
            </w:r>
            <w:r>
              <w:rPr>
                <w:rFonts w:ascii="Calibri,Bold" w:hAnsi="Calibri,Bold" w:cs="Calibri,Bold"/>
                <w:b/>
                <w:bCs/>
                <w:sz w:val="24"/>
                <w:szCs w:val="24"/>
              </w:rPr>
              <w:t>SLA</w:t>
            </w:r>
            <w:r w:rsidR="00FE15E1">
              <w:rPr>
                <w:rFonts w:ascii="Calibri,Bold" w:hAnsi="Calibri,Bold" w:cs="Calibri,Bold"/>
                <w:b/>
                <w:bCs/>
                <w:sz w:val="24"/>
                <w:szCs w:val="24"/>
              </w:rPr>
              <w:t xml:space="preserve"> </w:t>
            </w:r>
            <w:r w:rsidR="00E47534">
              <w:rPr>
                <w:rFonts w:ascii="Calibri,Bold" w:hAnsi="Calibri,Bold" w:cs="Calibri,Bold"/>
                <w:b/>
                <w:bCs/>
                <w:sz w:val="24"/>
                <w:szCs w:val="24"/>
              </w:rPr>
              <w:t>2</w:t>
            </w:r>
          </w:p>
        </w:tc>
      </w:tr>
      <w:tr w:rsidR="00022794" w14:paraId="6B99CD2D" w14:textId="77777777" w:rsidTr="0074727B">
        <w:tc>
          <w:tcPr>
            <w:tcW w:w="2405" w:type="dxa"/>
            <w:shd w:val="clear" w:color="auto" w:fill="FFF2CC" w:themeFill="accent4" w:themeFillTint="33"/>
            <w:vAlign w:val="center"/>
          </w:tcPr>
          <w:p w14:paraId="1C8A172C" w14:textId="77777777" w:rsidR="00022794" w:rsidRDefault="00022794" w:rsidP="001872B7">
            <w:pPr>
              <w:spacing w:line="256" w:lineRule="auto"/>
              <w:rPr>
                <w:rFonts w:cs="Arial"/>
                <w:b/>
                <w:lang w:eastAsia="en-US"/>
              </w:rPr>
            </w:pPr>
            <w:r w:rsidRPr="008029F0">
              <w:rPr>
                <w:rFonts w:cs="Arial"/>
                <w:b/>
                <w:bCs/>
                <w:sz w:val="24"/>
                <w:lang w:eastAsia="en-US"/>
              </w:rPr>
              <w:t>Kategorie události</w:t>
            </w:r>
          </w:p>
        </w:tc>
        <w:tc>
          <w:tcPr>
            <w:tcW w:w="3686" w:type="dxa"/>
            <w:shd w:val="clear" w:color="auto" w:fill="FFF2CC" w:themeFill="accent4" w:themeFillTint="33"/>
            <w:vAlign w:val="center"/>
          </w:tcPr>
          <w:p w14:paraId="78A7C6FA" w14:textId="77777777" w:rsidR="00022794" w:rsidRPr="00BD178C" w:rsidRDefault="00022794" w:rsidP="001872B7">
            <w:pPr>
              <w:spacing w:line="256" w:lineRule="auto"/>
              <w:jc w:val="center"/>
              <w:rPr>
                <w:rFonts w:cs="Arial"/>
                <w:bCs/>
                <w:sz w:val="20"/>
                <w:lang w:eastAsia="en-US"/>
              </w:rPr>
            </w:pPr>
            <w:r w:rsidRPr="00BD178C">
              <w:rPr>
                <w:rFonts w:cs="Arial"/>
                <w:bCs/>
                <w:sz w:val="20"/>
                <w:lang w:eastAsia="en-US"/>
              </w:rPr>
              <w:t xml:space="preserve">Sankce za porušení závazku </w:t>
            </w:r>
          </w:p>
          <w:p w14:paraId="57895669" w14:textId="2D532143" w:rsidR="00022794" w:rsidRDefault="00022794" w:rsidP="001872B7">
            <w:pPr>
              <w:spacing w:line="256" w:lineRule="auto"/>
              <w:jc w:val="center"/>
              <w:rPr>
                <w:rFonts w:cs="Arial"/>
                <w:bCs/>
                <w:sz w:val="20"/>
                <w:szCs w:val="20"/>
                <w:lang w:eastAsia="en-US"/>
              </w:rPr>
            </w:pPr>
            <w:r w:rsidRPr="0042231E">
              <w:rPr>
                <w:rFonts w:cs="Arial"/>
                <w:b/>
                <w:bCs/>
                <w:sz w:val="20"/>
                <w:lang w:eastAsia="en-US"/>
              </w:rPr>
              <w:t>zahájení</w:t>
            </w:r>
            <w:r>
              <w:rPr>
                <w:rFonts w:cs="Arial"/>
                <w:b/>
                <w:bCs/>
                <w:sz w:val="20"/>
                <w:lang w:eastAsia="en-US"/>
              </w:rPr>
              <w:t xml:space="preserve"> </w:t>
            </w:r>
            <w:r w:rsidRPr="0042231E">
              <w:rPr>
                <w:rFonts w:cs="Arial"/>
                <w:b/>
                <w:bCs/>
                <w:sz w:val="20"/>
                <w:lang w:eastAsia="en-US"/>
              </w:rPr>
              <w:t xml:space="preserve">plnění požadavku </w:t>
            </w:r>
          </w:p>
        </w:tc>
        <w:tc>
          <w:tcPr>
            <w:tcW w:w="3260" w:type="dxa"/>
            <w:shd w:val="clear" w:color="auto" w:fill="FFF2CC" w:themeFill="accent4" w:themeFillTint="33"/>
            <w:vAlign w:val="center"/>
          </w:tcPr>
          <w:p w14:paraId="4AC4E212" w14:textId="77777777" w:rsidR="00022794" w:rsidRPr="00BD178C" w:rsidRDefault="00022794" w:rsidP="001872B7">
            <w:pPr>
              <w:spacing w:line="256" w:lineRule="auto"/>
              <w:jc w:val="center"/>
              <w:rPr>
                <w:rFonts w:cs="Arial"/>
                <w:bCs/>
                <w:sz w:val="20"/>
                <w:lang w:eastAsia="en-US"/>
              </w:rPr>
            </w:pPr>
            <w:r w:rsidRPr="00BD178C">
              <w:rPr>
                <w:rFonts w:cs="Arial"/>
                <w:bCs/>
                <w:sz w:val="20"/>
                <w:lang w:eastAsia="en-US"/>
              </w:rPr>
              <w:t xml:space="preserve">Sankce za porušení závazku </w:t>
            </w:r>
          </w:p>
          <w:p w14:paraId="7E21A3E7" w14:textId="692FCB73" w:rsidR="00022794" w:rsidRDefault="00022794" w:rsidP="001872B7">
            <w:pPr>
              <w:spacing w:line="256" w:lineRule="auto"/>
              <w:jc w:val="center"/>
              <w:rPr>
                <w:rFonts w:cs="Arial"/>
                <w:bCs/>
                <w:sz w:val="20"/>
                <w:szCs w:val="20"/>
                <w:lang w:eastAsia="en-US"/>
              </w:rPr>
            </w:pPr>
            <w:r>
              <w:rPr>
                <w:rFonts w:cs="Arial"/>
                <w:b/>
                <w:bCs/>
                <w:sz w:val="20"/>
                <w:lang w:eastAsia="en-US"/>
              </w:rPr>
              <w:t>plnění požadavku</w:t>
            </w:r>
          </w:p>
        </w:tc>
      </w:tr>
      <w:tr w:rsidR="00022794" w14:paraId="2C0452FD" w14:textId="77777777" w:rsidTr="0074727B">
        <w:tc>
          <w:tcPr>
            <w:tcW w:w="2405" w:type="dxa"/>
            <w:vAlign w:val="center"/>
          </w:tcPr>
          <w:p w14:paraId="066125B9" w14:textId="77777777" w:rsidR="00022794" w:rsidRPr="005C0549" w:rsidRDefault="00022794" w:rsidP="001872B7">
            <w:pPr>
              <w:spacing w:line="256" w:lineRule="auto"/>
              <w:rPr>
                <w:rFonts w:cs="Arial"/>
                <w:b/>
                <w:lang w:eastAsia="en-US"/>
              </w:rPr>
            </w:pPr>
            <w:r>
              <w:rPr>
                <w:rFonts w:cs="Arial"/>
                <w:b/>
                <w:lang w:eastAsia="en-US"/>
              </w:rPr>
              <w:t>Požadavek</w:t>
            </w:r>
          </w:p>
        </w:tc>
        <w:tc>
          <w:tcPr>
            <w:tcW w:w="3686" w:type="dxa"/>
            <w:vAlign w:val="center"/>
          </w:tcPr>
          <w:p w14:paraId="57F0CCBF" w14:textId="2F9806BE" w:rsidR="00022794" w:rsidRPr="00E47534" w:rsidRDefault="00022794" w:rsidP="001872B7">
            <w:pPr>
              <w:spacing w:line="256" w:lineRule="auto"/>
              <w:jc w:val="center"/>
              <w:rPr>
                <w:rFonts w:cs="Arial"/>
                <w:bCs/>
                <w:sz w:val="20"/>
                <w:szCs w:val="20"/>
                <w:highlight w:val="cyan"/>
                <w:lang w:eastAsia="en-US"/>
              </w:rPr>
            </w:pPr>
          </w:p>
        </w:tc>
        <w:tc>
          <w:tcPr>
            <w:tcW w:w="3260" w:type="dxa"/>
            <w:vAlign w:val="center"/>
          </w:tcPr>
          <w:p w14:paraId="4BEBB179" w14:textId="1BA2201A" w:rsidR="00022794" w:rsidRPr="00E47534" w:rsidRDefault="00022794" w:rsidP="001872B7">
            <w:pPr>
              <w:spacing w:line="256" w:lineRule="auto"/>
              <w:jc w:val="center"/>
              <w:rPr>
                <w:rFonts w:cs="Arial"/>
                <w:bCs/>
                <w:sz w:val="20"/>
                <w:szCs w:val="20"/>
                <w:highlight w:val="cyan"/>
                <w:lang w:eastAsia="en-US"/>
              </w:rPr>
            </w:pPr>
            <w:r w:rsidRPr="00FE3861">
              <w:rPr>
                <w:rFonts w:cs="Arial"/>
                <w:bCs/>
                <w:sz w:val="20"/>
                <w:szCs w:val="20"/>
                <w:lang w:eastAsia="en-US"/>
              </w:rPr>
              <w:t>5</w:t>
            </w:r>
            <w:r w:rsidR="00FE3861" w:rsidRPr="00FE3861">
              <w:rPr>
                <w:rFonts w:cs="Arial"/>
                <w:bCs/>
                <w:sz w:val="20"/>
                <w:szCs w:val="20"/>
                <w:lang w:eastAsia="en-US"/>
              </w:rPr>
              <w:t>0</w:t>
            </w:r>
            <w:r w:rsidRPr="00FE3861">
              <w:rPr>
                <w:rFonts w:cs="Arial"/>
                <w:bCs/>
                <w:sz w:val="20"/>
                <w:szCs w:val="20"/>
                <w:lang w:eastAsia="en-US"/>
              </w:rPr>
              <w:t>0 Kč</w:t>
            </w:r>
          </w:p>
        </w:tc>
      </w:tr>
    </w:tbl>
    <w:p w14:paraId="3CF07A32" w14:textId="1C9942BC" w:rsidR="00022794" w:rsidRDefault="00022794" w:rsidP="00022794">
      <w:pPr>
        <w:pStyle w:val="Odstavecseseznamem"/>
        <w:ind w:left="360"/>
        <w:rPr>
          <w:rFonts w:cs="Arial"/>
        </w:rPr>
      </w:pPr>
    </w:p>
    <w:p w14:paraId="3420328A" w14:textId="705E6F84" w:rsidR="00B607DD" w:rsidRPr="00B607DD" w:rsidRDefault="00022794" w:rsidP="0087432C">
      <w:pPr>
        <w:pStyle w:val="Odstavecseseznamem"/>
        <w:numPr>
          <w:ilvl w:val="0"/>
          <w:numId w:val="34"/>
        </w:numPr>
        <w:spacing w:before="0" w:after="120" w:line="259" w:lineRule="auto"/>
        <w:rPr>
          <w:rFonts w:cs="Arial"/>
          <w:b/>
          <w:sz w:val="22"/>
        </w:rPr>
      </w:pPr>
      <w:bookmarkStart w:id="84" w:name="_Hlk511395111"/>
      <w:bookmarkEnd w:id="82"/>
      <w:r w:rsidRPr="006A6726">
        <w:rPr>
          <w:b/>
        </w:rPr>
        <w:t xml:space="preserve">Sankční ujednání k SLA </w:t>
      </w:r>
      <w:r w:rsidR="00E47534">
        <w:rPr>
          <w:b/>
        </w:rPr>
        <w:t>3</w:t>
      </w:r>
      <w:r w:rsidRPr="006A6726">
        <w:t xml:space="preserve"> - </w:t>
      </w:r>
      <w:r w:rsidR="00354DC8">
        <w:rPr>
          <w:rFonts w:cs="Arial"/>
          <w:b/>
          <w:sz w:val="22"/>
        </w:rPr>
        <w:t>G</w:t>
      </w:r>
      <w:r w:rsidR="00B607DD" w:rsidRPr="00B607DD">
        <w:rPr>
          <w:rFonts w:cs="Arial"/>
          <w:b/>
          <w:sz w:val="22"/>
        </w:rPr>
        <w:t>arance příjmu hlášení chybových stavů a požadavků</w:t>
      </w:r>
      <w:r w:rsidR="00B607DD" w:rsidRPr="00B607DD">
        <w:rPr>
          <w:b/>
        </w:rPr>
        <w:t xml:space="preserve"> </w:t>
      </w:r>
    </w:p>
    <w:p w14:paraId="708C922C" w14:textId="72DBB273" w:rsidR="00022794" w:rsidRPr="006A6726" w:rsidRDefault="00022794" w:rsidP="00B607DD">
      <w:pPr>
        <w:pStyle w:val="Odstavecseseznamem"/>
        <w:spacing w:before="0" w:after="120" w:line="259" w:lineRule="auto"/>
        <w:ind w:left="360"/>
        <w:rPr>
          <w:rFonts w:cs="Arial"/>
          <w:sz w:val="22"/>
        </w:rPr>
      </w:pPr>
      <w:r w:rsidRPr="006A6726">
        <w:t xml:space="preserve">Objednatel oprávněn nárokovat u Poskytovatele smluvní pokutu za neplnění závazků </w:t>
      </w:r>
      <w:r w:rsidRPr="006A6726">
        <w:rPr>
          <w:rFonts w:cs="Arial"/>
          <w:sz w:val="22"/>
        </w:rPr>
        <w:t xml:space="preserve">typu </w:t>
      </w:r>
      <w:r w:rsidRPr="006A6726">
        <w:rPr>
          <w:b/>
        </w:rPr>
        <w:t>garance příjmu hlášení chybových stavů a požadavků</w:t>
      </w:r>
      <w:r w:rsidRPr="006A6726">
        <w:rPr>
          <w:rFonts w:cs="Arial"/>
          <w:sz w:val="22"/>
        </w:rPr>
        <w:t xml:space="preserve"> dle </w:t>
      </w:r>
      <w:r w:rsidR="00B607DD">
        <w:rPr>
          <w:rFonts w:cs="Arial"/>
          <w:sz w:val="22"/>
        </w:rPr>
        <w:t>Přílohy 2, část c2.</w:t>
      </w:r>
      <w:r w:rsidR="00E47534">
        <w:rPr>
          <w:rFonts w:cs="Arial"/>
          <w:sz w:val="22"/>
        </w:rPr>
        <w:t>3</w:t>
      </w:r>
      <w:r w:rsidR="00B607DD">
        <w:rPr>
          <w:rFonts w:cs="Arial"/>
          <w:sz w:val="22"/>
        </w:rPr>
        <w:t>.</w:t>
      </w:r>
      <w:r w:rsidR="00B34FFF">
        <w:rPr>
          <w:rFonts w:cs="Arial"/>
          <w:sz w:val="22"/>
        </w:rPr>
        <w:t xml:space="preserve"> </w:t>
      </w:r>
      <w:r w:rsidR="00B607DD">
        <w:rPr>
          <w:rFonts w:cs="Arial"/>
          <w:sz w:val="22"/>
        </w:rPr>
        <w:t xml:space="preserve">SLA </w:t>
      </w:r>
      <w:r w:rsidR="00E47534">
        <w:rPr>
          <w:rFonts w:cs="Arial"/>
          <w:sz w:val="22"/>
        </w:rPr>
        <w:t>3</w:t>
      </w:r>
      <w:r w:rsidR="00B607DD">
        <w:rPr>
          <w:rFonts w:cs="Arial"/>
          <w:sz w:val="22"/>
        </w:rPr>
        <w:t xml:space="preserve">, </w:t>
      </w:r>
      <w:r w:rsidRPr="006A6726">
        <w:rPr>
          <w:rFonts w:cs="Arial"/>
          <w:sz w:val="22"/>
        </w:rPr>
        <w:t>této Smlouvy,</w:t>
      </w:r>
      <w:r w:rsidRPr="006A6726">
        <w:rPr>
          <w:rFonts w:cs="Arial"/>
          <w:b/>
          <w:sz w:val="22"/>
        </w:rPr>
        <w:t xml:space="preserve"> a to za každý i jen započatý den z prodlení,</w:t>
      </w:r>
      <w:r w:rsidRPr="006A6726">
        <w:rPr>
          <w:rFonts w:cs="Arial"/>
          <w:sz w:val="22"/>
        </w:rPr>
        <w:t xml:space="preserve"> následovně: </w:t>
      </w:r>
    </w:p>
    <w:tbl>
      <w:tblPr>
        <w:tblStyle w:val="Mkatabulky"/>
        <w:tblW w:w="9493" w:type="dxa"/>
        <w:tblLook w:val="04A0" w:firstRow="1" w:lastRow="0" w:firstColumn="1" w:lastColumn="0" w:noHBand="0" w:noVBand="1"/>
      </w:tblPr>
      <w:tblGrid>
        <w:gridCol w:w="2405"/>
        <w:gridCol w:w="3260"/>
        <w:gridCol w:w="3828"/>
      </w:tblGrid>
      <w:tr w:rsidR="00022794" w14:paraId="6E103B6D" w14:textId="77777777" w:rsidTr="001872B7">
        <w:tc>
          <w:tcPr>
            <w:tcW w:w="9493" w:type="dxa"/>
            <w:gridSpan w:val="3"/>
            <w:shd w:val="clear" w:color="auto" w:fill="D0CECE" w:themeFill="background2" w:themeFillShade="E6"/>
            <w:vAlign w:val="center"/>
          </w:tcPr>
          <w:p w14:paraId="5BD0A329" w14:textId="54682E48" w:rsidR="00022794" w:rsidRDefault="00022794" w:rsidP="001872B7">
            <w:pPr>
              <w:spacing w:line="256" w:lineRule="auto"/>
              <w:jc w:val="center"/>
              <w:rPr>
                <w:rFonts w:cs="Arial"/>
                <w:b/>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 xml:space="preserve">k SLA </w:t>
            </w:r>
            <w:r w:rsidR="00102497">
              <w:rPr>
                <w:rFonts w:ascii="Calibri,Bold" w:hAnsi="Calibri,Bold" w:cs="Calibri,Bold"/>
                <w:b/>
                <w:bCs/>
                <w:sz w:val="24"/>
                <w:szCs w:val="24"/>
              </w:rPr>
              <w:t>5</w:t>
            </w:r>
            <w:r>
              <w:rPr>
                <w:rFonts w:ascii="Calibri,Bold" w:hAnsi="Calibri,Bold" w:cs="Calibri,Bold"/>
                <w:b/>
                <w:bCs/>
                <w:sz w:val="24"/>
                <w:szCs w:val="24"/>
              </w:rPr>
              <w:t xml:space="preserve"> </w:t>
            </w:r>
            <w:r>
              <w:rPr>
                <w:rFonts w:ascii="Calibri,Bold" w:hAnsi="Calibri,Bold" w:cs="Calibri,Bold"/>
                <w:b/>
                <w:bCs/>
                <w:sz w:val="24"/>
                <w:szCs w:val="32"/>
              </w:rPr>
              <w:t xml:space="preserve">- </w:t>
            </w:r>
            <w:r w:rsidRPr="002A2607">
              <w:rPr>
                <w:rFonts w:ascii="Calibri,Bold" w:hAnsi="Calibri,Bold" w:cs="Calibri,Bold"/>
                <w:b/>
                <w:bCs/>
                <w:sz w:val="24"/>
                <w:szCs w:val="32"/>
              </w:rPr>
              <w:t xml:space="preserve">Spravovaný systém </w:t>
            </w:r>
          </w:p>
        </w:tc>
      </w:tr>
      <w:tr w:rsidR="00022794" w14:paraId="3B1AB780" w14:textId="77777777" w:rsidTr="001872B7">
        <w:tc>
          <w:tcPr>
            <w:tcW w:w="2405" w:type="dxa"/>
            <w:vMerge w:val="restart"/>
            <w:shd w:val="clear" w:color="auto" w:fill="FFF2CC" w:themeFill="accent4" w:themeFillTint="33"/>
            <w:vAlign w:val="center"/>
          </w:tcPr>
          <w:p w14:paraId="7FC4B523" w14:textId="77777777" w:rsidR="00022794" w:rsidRDefault="00022794" w:rsidP="001872B7">
            <w:pPr>
              <w:spacing w:line="256" w:lineRule="auto"/>
              <w:rPr>
                <w:rFonts w:cs="Arial"/>
                <w:b/>
                <w:lang w:eastAsia="en-US"/>
              </w:rPr>
            </w:pPr>
            <w:r w:rsidRPr="008029F0">
              <w:rPr>
                <w:rFonts w:cs="Arial"/>
                <w:b/>
                <w:bCs/>
                <w:sz w:val="24"/>
                <w:lang w:eastAsia="en-US"/>
              </w:rPr>
              <w:t>Kategorie události</w:t>
            </w:r>
          </w:p>
        </w:tc>
        <w:tc>
          <w:tcPr>
            <w:tcW w:w="7088" w:type="dxa"/>
            <w:gridSpan w:val="2"/>
            <w:shd w:val="clear" w:color="auto" w:fill="FFF2CC" w:themeFill="accent4" w:themeFillTint="33"/>
            <w:vAlign w:val="center"/>
          </w:tcPr>
          <w:p w14:paraId="3865F953" w14:textId="77777777" w:rsidR="00022794" w:rsidRDefault="00022794" w:rsidP="001872B7">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w:t>
            </w:r>
          </w:p>
        </w:tc>
      </w:tr>
      <w:tr w:rsidR="00022794" w14:paraId="40132B96" w14:textId="77777777" w:rsidTr="001872B7">
        <w:tc>
          <w:tcPr>
            <w:tcW w:w="2405" w:type="dxa"/>
            <w:vMerge/>
            <w:shd w:val="clear" w:color="auto" w:fill="FFF2CC" w:themeFill="accent4" w:themeFillTint="33"/>
            <w:vAlign w:val="center"/>
          </w:tcPr>
          <w:p w14:paraId="0AFE74E2" w14:textId="77777777" w:rsidR="00022794" w:rsidRDefault="00022794" w:rsidP="001872B7">
            <w:pPr>
              <w:spacing w:line="256" w:lineRule="auto"/>
              <w:rPr>
                <w:rFonts w:cs="Arial"/>
                <w:b/>
                <w:lang w:eastAsia="en-US"/>
              </w:rPr>
            </w:pPr>
          </w:p>
        </w:tc>
        <w:tc>
          <w:tcPr>
            <w:tcW w:w="3260" w:type="dxa"/>
            <w:shd w:val="clear" w:color="auto" w:fill="FFF2CC" w:themeFill="accent4" w:themeFillTint="33"/>
            <w:vAlign w:val="center"/>
          </w:tcPr>
          <w:p w14:paraId="5ED6AB3C" w14:textId="41395BB3" w:rsidR="00022794" w:rsidRPr="00B74C00" w:rsidRDefault="00022794" w:rsidP="001872B7">
            <w:pPr>
              <w:jc w:val="center"/>
              <w:rPr>
                <w:rFonts w:cs="Arial"/>
                <w:bCs/>
                <w:sz w:val="20"/>
                <w:szCs w:val="20"/>
                <w:lang w:eastAsia="en-US"/>
              </w:rPr>
            </w:pPr>
            <w:r w:rsidRPr="007D1F73">
              <w:rPr>
                <w:rFonts w:cs="Arial"/>
                <w:sz w:val="20"/>
              </w:rPr>
              <w:t xml:space="preserve">Sankce </w:t>
            </w:r>
            <w:r w:rsidRPr="00BD178C">
              <w:rPr>
                <w:rFonts w:cs="Arial"/>
                <w:b/>
                <w:sz w:val="20"/>
              </w:rPr>
              <w:t xml:space="preserve">za nedostupnost prostředků </w:t>
            </w:r>
            <w:r>
              <w:rPr>
                <w:rFonts w:cs="Arial"/>
                <w:b/>
                <w:sz w:val="20"/>
              </w:rPr>
              <w:t xml:space="preserve">Helpdesk (email) </w:t>
            </w:r>
            <w:r w:rsidRPr="00BD178C">
              <w:rPr>
                <w:rFonts w:cs="Arial"/>
                <w:b/>
                <w:sz w:val="20"/>
              </w:rPr>
              <w:t>pro nahlášení chybového stavu</w:t>
            </w:r>
            <w:r>
              <w:rPr>
                <w:rFonts w:cs="Arial"/>
                <w:b/>
                <w:sz w:val="20"/>
              </w:rPr>
              <w:t xml:space="preserve"> </w:t>
            </w:r>
          </w:p>
        </w:tc>
        <w:tc>
          <w:tcPr>
            <w:tcW w:w="3828" w:type="dxa"/>
            <w:shd w:val="clear" w:color="auto" w:fill="FFF2CC" w:themeFill="accent4" w:themeFillTint="33"/>
            <w:vAlign w:val="center"/>
          </w:tcPr>
          <w:p w14:paraId="3BEE4D2B" w14:textId="0FD9B8F3" w:rsidR="00354DC8" w:rsidRPr="00354DC8" w:rsidRDefault="00022794" w:rsidP="00354DC8">
            <w:pPr>
              <w:jc w:val="center"/>
              <w:rPr>
                <w:rFonts w:cs="Arial"/>
                <w:sz w:val="20"/>
              </w:rPr>
            </w:pPr>
            <w:r w:rsidRPr="007D1F73">
              <w:rPr>
                <w:rFonts w:cs="Arial"/>
                <w:sz w:val="20"/>
              </w:rPr>
              <w:t xml:space="preserve">Sankce </w:t>
            </w:r>
            <w:r w:rsidRPr="00BD178C">
              <w:rPr>
                <w:rFonts w:cs="Arial"/>
                <w:b/>
                <w:sz w:val="20"/>
              </w:rPr>
              <w:t xml:space="preserve">za nedostupnost prostředků </w:t>
            </w:r>
            <w:r>
              <w:rPr>
                <w:rFonts w:cs="Arial"/>
                <w:b/>
                <w:sz w:val="20"/>
              </w:rPr>
              <w:t xml:space="preserve">HotLine </w:t>
            </w:r>
            <w:r w:rsidRPr="00BD178C">
              <w:rPr>
                <w:rFonts w:cs="Arial"/>
                <w:b/>
                <w:sz w:val="20"/>
              </w:rPr>
              <w:t>pro nahlášení chybového stavu</w:t>
            </w:r>
            <w:r>
              <w:rPr>
                <w:rFonts w:cs="Arial"/>
                <w:sz w:val="20"/>
              </w:rPr>
              <w:t>,</w:t>
            </w:r>
          </w:p>
        </w:tc>
      </w:tr>
      <w:tr w:rsidR="00022794" w14:paraId="71C35E86" w14:textId="77777777" w:rsidTr="001872B7">
        <w:trPr>
          <w:trHeight w:val="414"/>
        </w:trPr>
        <w:tc>
          <w:tcPr>
            <w:tcW w:w="2405" w:type="dxa"/>
            <w:vAlign w:val="center"/>
          </w:tcPr>
          <w:p w14:paraId="3A7BDF7A" w14:textId="77777777" w:rsidR="00022794" w:rsidRDefault="00022794" w:rsidP="001872B7">
            <w:pPr>
              <w:spacing w:line="256" w:lineRule="auto"/>
              <w:rPr>
                <w:rFonts w:cs="Arial"/>
                <w:b/>
                <w:lang w:eastAsia="en-US"/>
              </w:rPr>
            </w:pPr>
            <w:r>
              <w:rPr>
                <w:rFonts w:cs="Arial"/>
                <w:b/>
                <w:lang w:eastAsia="en-US"/>
              </w:rPr>
              <w:t>Nedostupnost služby</w:t>
            </w:r>
          </w:p>
        </w:tc>
        <w:tc>
          <w:tcPr>
            <w:tcW w:w="3260" w:type="dxa"/>
            <w:vAlign w:val="center"/>
          </w:tcPr>
          <w:p w14:paraId="3D3917D3" w14:textId="3FFAE74A" w:rsidR="00022794" w:rsidRPr="00FE3861" w:rsidRDefault="00FE3861" w:rsidP="001872B7">
            <w:pPr>
              <w:spacing w:line="256" w:lineRule="auto"/>
              <w:jc w:val="center"/>
              <w:rPr>
                <w:rFonts w:cs="Arial"/>
                <w:bCs/>
                <w:sz w:val="20"/>
                <w:szCs w:val="20"/>
                <w:lang w:eastAsia="en-US"/>
              </w:rPr>
            </w:pPr>
            <w:r w:rsidRPr="00FE3861">
              <w:rPr>
                <w:rFonts w:cs="Arial"/>
                <w:bCs/>
                <w:sz w:val="20"/>
                <w:szCs w:val="20"/>
                <w:lang w:eastAsia="en-US"/>
              </w:rPr>
              <w:t>5</w:t>
            </w:r>
            <w:r w:rsidR="00022794" w:rsidRPr="00FE3861">
              <w:rPr>
                <w:rFonts w:cs="Arial"/>
                <w:bCs/>
                <w:sz w:val="20"/>
                <w:szCs w:val="20"/>
                <w:lang w:eastAsia="en-US"/>
              </w:rPr>
              <w:t>00 Kč</w:t>
            </w:r>
          </w:p>
        </w:tc>
        <w:tc>
          <w:tcPr>
            <w:tcW w:w="3828" w:type="dxa"/>
            <w:vAlign w:val="center"/>
          </w:tcPr>
          <w:p w14:paraId="5253BE96" w14:textId="7B1F3331" w:rsidR="00022794" w:rsidRPr="00FE3861" w:rsidRDefault="00FE3861" w:rsidP="001872B7">
            <w:pPr>
              <w:spacing w:line="256" w:lineRule="auto"/>
              <w:jc w:val="center"/>
              <w:rPr>
                <w:rFonts w:cs="Arial"/>
                <w:sz w:val="20"/>
                <w:szCs w:val="20"/>
                <w:lang w:eastAsia="en-US"/>
              </w:rPr>
            </w:pPr>
            <w:r w:rsidRPr="00FE3861">
              <w:rPr>
                <w:rFonts w:cs="Arial"/>
                <w:sz w:val="20"/>
                <w:szCs w:val="20"/>
                <w:lang w:eastAsia="en-US"/>
              </w:rPr>
              <w:t>500</w:t>
            </w:r>
            <w:r w:rsidR="00022794" w:rsidRPr="00FE3861">
              <w:rPr>
                <w:rFonts w:cs="Arial"/>
                <w:sz w:val="20"/>
                <w:szCs w:val="20"/>
                <w:lang w:eastAsia="en-US"/>
              </w:rPr>
              <w:t xml:space="preserve"> Kč</w:t>
            </w:r>
          </w:p>
        </w:tc>
      </w:tr>
      <w:bookmarkEnd w:id="84"/>
    </w:tbl>
    <w:p w14:paraId="0FB964A4" w14:textId="77777777" w:rsidR="00022794" w:rsidRDefault="00022794" w:rsidP="00022794">
      <w:pPr>
        <w:rPr>
          <w:rFonts w:ascii="Times New Roman" w:eastAsiaTheme="majorEastAsia" w:hAnsi="Times New Roman" w:cstheme="majorBidi"/>
          <w:b/>
          <w:bCs/>
          <w:color w:val="002060"/>
          <w:sz w:val="28"/>
          <w:szCs w:val="28"/>
          <w:highlight w:val="yellow"/>
          <w:lang w:eastAsia="en-US"/>
        </w:rPr>
      </w:pPr>
      <w:r>
        <w:rPr>
          <w:highlight w:val="yellow"/>
        </w:rPr>
        <w:br w:type="page"/>
      </w:r>
    </w:p>
    <w:p w14:paraId="4A4F9078" w14:textId="3F236A35"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633A78" w:rsidRPr="008071A0">
        <w:rPr>
          <w:rFonts w:asciiTheme="minorHAnsi" w:hAnsiTheme="minorHAnsi"/>
          <w:color w:val="auto"/>
          <w:szCs w:val="22"/>
        </w:rPr>
        <w:t>5</w:t>
      </w:r>
    </w:p>
    <w:p w14:paraId="44CB3832" w14:textId="492C7321" w:rsidR="00F81B41" w:rsidRPr="008071A0" w:rsidRDefault="00F81B41"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3B763B9E" w:rsidR="002B4DF5" w:rsidRPr="00F665AA" w:rsidRDefault="002B4DF5" w:rsidP="00F665AA">
      <w:pPr>
        <w:spacing w:line="240" w:lineRule="auto"/>
        <w:rPr>
          <w:b/>
        </w:rPr>
      </w:pPr>
      <w:r w:rsidRPr="00F665AA">
        <w:rPr>
          <w:b/>
        </w:rPr>
        <w:t>Osoby odpovědné za plnění závazků</w:t>
      </w:r>
      <w:r w:rsidR="00F665AA">
        <w:rPr>
          <w:b/>
        </w:rPr>
        <w:t xml:space="preserve"> dle této smlouvy</w:t>
      </w:r>
      <w:r w:rsidR="00D42A78" w:rsidRPr="00F665AA">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7777777" w:rsidR="002B4DF5" w:rsidRDefault="002B4DF5" w:rsidP="002B4DF5">
      <w:pPr>
        <w:spacing w:after="0"/>
        <w:rPr>
          <w:rFonts w:cs="Arial"/>
          <w:b/>
          <w:bCs/>
        </w:rPr>
      </w:pPr>
      <w:r>
        <w:rPr>
          <w:rFonts w:cs="Arial"/>
          <w:b/>
          <w:bCs/>
        </w:rPr>
        <w:t>Poskytovatel:</w:t>
      </w:r>
    </w:p>
    <w:p w14:paraId="1A316F5D" w14:textId="77777777" w:rsidR="002B4DF5" w:rsidRPr="002B4DF5" w:rsidRDefault="002B4DF5" w:rsidP="002B4DF5">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r>
      <w:r w:rsidRPr="000E581D">
        <w:rPr>
          <w:rFonts w:cs="Arial"/>
          <w:bCs/>
          <w:shd w:val="clear" w:color="auto" w:fill="FFFF00"/>
        </w:rPr>
        <w:t>………</w:t>
      </w:r>
      <w:r w:rsidRPr="002B4DF5">
        <w:rPr>
          <w:rFonts w:cs="Arial"/>
          <w:bCs/>
        </w:rPr>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r>
      <w:r w:rsidRPr="000E581D">
        <w:rPr>
          <w:rFonts w:cs="Arial"/>
          <w:bCs/>
          <w:shd w:val="clear" w:color="auto" w:fill="FFFF00"/>
        </w:rPr>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 xml:space="preserve">+420 </w:t>
      </w:r>
      <w:r w:rsidRPr="000E581D">
        <w:rPr>
          <w:rFonts w:cs="Arial"/>
          <w:bCs/>
          <w:shd w:val="clear" w:color="auto" w:fill="FFFF00"/>
        </w:rPr>
        <w:t>… … …</w:t>
      </w:r>
    </w:p>
    <w:p w14:paraId="19FE485E" w14:textId="77777777" w:rsidR="002B4DF5" w:rsidRPr="002B4DF5" w:rsidRDefault="002B4DF5" w:rsidP="002B4DF5">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r w:rsidRPr="000E581D">
        <w:rPr>
          <w:rFonts w:cs="Arial"/>
          <w:bCs/>
          <w:shd w:val="clear" w:color="auto" w:fill="FFFF00"/>
        </w:rPr>
        <w:t>…</w:t>
      </w:r>
      <w:proofErr w:type="gramStart"/>
      <w:r w:rsidRPr="000E581D">
        <w:rPr>
          <w:rFonts w:cs="Arial"/>
          <w:bCs/>
          <w:shd w:val="clear" w:color="auto" w:fill="FFFF00"/>
        </w:rPr>
        <w:t>….</w:t>
      </w:r>
      <w:r w:rsidRPr="002B4DF5">
        <w:rPr>
          <w:rFonts w:cs="Arial"/>
          <w:bCs/>
        </w:rPr>
        <w:t>@.</w:t>
      </w:r>
      <w:r w:rsidRPr="000E581D">
        <w:rPr>
          <w:rFonts w:cs="Arial"/>
          <w:bCs/>
          <w:shd w:val="clear" w:color="auto" w:fill="FFFF00"/>
        </w:rPr>
        <w:t>........</w:t>
      </w:r>
      <w:proofErr w:type="spellStart"/>
      <w:r w:rsidRPr="002B4DF5">
        <w:rPr>
          <w:rFonts w:cs="Arial"/>
          <w:bCs/>
        </w:rPr>
        <w:t>cz</w:t>
      </w:r>
      <w:proofErr w:type="spellEnd"/>
      <w:proofErr w:type="gram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B4DF5" w:rsidRDefault="002C5802" w:rsidP="002C580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sidRPr="000E581D">
        <w:rPr>
          <w:rFonts w:cs="Arial"/>
          <w:bCs/>
          <w:shd w:val="clear" w:color="auto" w:fill="FFFF00"/>
        </w:rPr>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r>
      <w:r w:rsidRPr="000E581D">
        <w:rPr>
          <w:rFonts w:cs="Arial"/>
          <w:bCs/>
          <w:shd w:val="clear" w:color="auto" w:fill="FFFF00"/>
        </w:rPr>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 xml:space="preserve">+420 </w:t>
      </w:r>
      <w:r w:rsidRPr="000E581D">
        <w:rPr>
          <w:rFonts w:cs="Arial"/>
          <w:bCs/>
          <w:shd w:val="clear" w:color="auto" w:fill="FFFF00"/>
        </w:rPr>
        <w:t>… … …</w:t>
      </w:r>
    </w:p>
    <w:p w14:paraId="436AE65C" w14:textId="77777777" w:rsidR="002C5802" w:rsidRPr="002B4DF5" w:rsidRDefault="002C5802" w:rsidP="002C580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r w:rsidRPr="000E581D">
        <w:rPr>
          <w:rFonts w:cs="Arial"/>
          <w:bCs/>
          <w:shd w:val="clear" w:color="auto" w:fill="FFFF00"/>
        </w:rPr>
        <w:t>…</w:t>
      </w:r>
      <w:proofErr w:type="gramStart"/>
      <w:r w:rsidRPr="000E581D">
        <w:rPr>
          <w:rFonts w:cs="Arial"/>
          <w:bCs/>
          <w:shd w:val="clear" w:color="auto" w:fill="FFFF00"/>
        </w:rPr>
        <w:t>….</w:t>
      </w:r>
      <w:r w:rsidRPr="002B4DF5">
        <w:rPr>
          <w:rFonts w:cs="Arial"/>
          <w:bCs/>
        </w:rPr>
        <w:t>@</w:t>
      </w:r>
      <w:r w:rsidRPr="000E581D">
        <w:rPr>
          <w:rFonts w:cs="Arial"/>
          <w:bCs/>
          <w:shd w:val="clear" w:color="auto" w:fill="FFFF00"/>
        </w:rPr>
        <w:t>.........</w:t>
      </w:r>
      <w:proofErr w:type="spellStart"/>
      <w:r w:rsidRPr="002B4DF5">
        <w:rPr>
          <w:rFonts w:cs="Arial"/>
          <w:bCs/>
        </w:rPr>
        <w:t>cz</w:t>
      </w:r>
      <w:proofErr w:type="spellEnd"/>
      <w:proofErr w:type="gramEnd"/>
    </w:p>
    <w:p w14:paraId="771422CC" w14:textId="77777777" w:rsidR="002C5802" w:rsidRDefault="002C5802" w:rsidP="002B4DF5">
      <w:pPr>
        <w:spacing w:after="0"/>
        <w:rPr>
          <w:rFonts w:cs="Arial"/>
          <w:b/>
          <w:bCs/>
        </w:rPr>
      </w:pPr>
    </w:p>
    <w:p w14:paraId="5A87E1F8" w14:textId="77777777" w:rsidR="002B4DF5" w:rsidRDefault="002B4DF5" w:rsidP="002B4DF5">
      <w:pPr>
        <w:spacing w:after="0"/>
        <w:rPr>
          <w:rFonts w:cs="Arial"/>
          <w:b/>
          <w:bCs/>
        </w:rPr>
      </w:pPr>
      <w:r w:rsidRPr="00A949FA">
        <w:rPr>
          <w:rFonts w:cs="Arial"/>
          <w:b/>
          <w:bCs/>
        </w:rPr>
        <w:t>Objednatel</w:t>
      </w:r>
      <w:r>
        <w:rPr>
          <w:rFonts w:cs="Arial"/>
          <w:b/>
          <w:bCs/>
        </w:rPr>
        <w:t>:</w:t>
      </w:r>
    </w:p>
    <w:p w14:paraId="1556D775" w14:textId="77777777" w:rsidR="00B52906" w:rsidRPr="002B4DF5" w:rsidRDefault="00B52906" w:rsidP="002B4DF5">
      <w:pPr>
        <w:spacing w:after="0" w:line="240" w:lineRule="auto"/>
        <w:rPr>
          <w:rFonts w:cs="Arial"/>
          <w:bCs/>
        </w:rPr>
      </w:pPr>
    </w:p>
    <w:p w14:paraId="014C295D" w14:textId="646D50B4" w:rsidR="008921F0" w:rsidRPr="002B4DF5" w:rsidRDefault="008921F0" w:rsidP="008921F0">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r>
      <w:r w:rsidR="00097033">
        <w:rPr>
          <w:rFonts w:cs="Arial"/>
          <w:bCs/>
        </w:rPr>
        <w:t>Marek Chmelík</w:t>
      </w:r>
    </w:p>
    <w:p w14:paraId="61DB8EB4" w14:textId="31F0BAC4" w:rsidR="008921F0" w:rsidRPr="002B4DF5" w:rsidRDefault="008921F0" w:rsidP="008921F0">
      <w:pPr>
        <w:spacing w:after="0" w:line="240" w:lineRule="auto"/>
        <w:rPr>
          <w:rFonts w:cs="Arial"/>
          <w:bCs/>
        </w:rPr>
      </w:pPr>
      <w:r w:rsidRPr="002B4DF5">
        <w:rPr>
          <w:rFonts w:cs="Arial"/>
          <w:bCs/>
        </w:rPr>
        <w:tab/>
        <w:t>Pracovní zařazení:</w:t>
      </w:r>
      <w:r w:rsidRPr="002B4DF5">
        <w:rPr>
          <w:rFonts w:cs="Arial"/>
          <w:bCs/>
        </w:rPr>
        <w:tab/>
      </w:r>
      <w:r w:rsidR="0098767A">
        <w:rPr>
          <w:rFonts w:cs="Arial"/>
          <w:bCs/>
        </w:rPr>
        <w:t>hlavní administrátor IS QI</w:t>
      </w:r>
    </w:p>
    <w:p w14:paraId="3EFE78E4" w14:textId="448054B6" w:rsidR="008921F0" w:rsidRPr="002B4DF5" w:rsidRDefault="008921F0" w:rsidP="008921F0">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w:t>
      </w:r>
      <w:r>
        <w:rPr>
          <w:rFonts w:cs="Arial"/>
          <w:bCs/>
        </w:rPr>
        <w:t> </w:t>
      </w:r>
      <w:r w:rsidR="0098767A">
        <w:rPr>
          <w:rFonts w:cs="Arial"/>
          <w:bCs/>
        </w:rPr>
        <w:t>727 860 304</w:t>
      </w:r>
    </w:p>
    <w:p w14:paraId="43709E8A" w14:textId="531377F9" w:rsidR="008921F0" w:rsidRPr="006A6AE7" w:rsidRDefault="008921F0" w:rsidP="008921F0">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0098767A">
        <w:rPr>
          <w:rStyle w:val="Hypertextovodkaz"/>
        </w:rPr>
        <w:t>marek.chmelik</w:t>
      </w:r>
      <w:r w:rsidRPr="006A6AE7">
        <w:rPr>
          <w:rStyle w:val="Hypertextovodkaz"/>
        </w:rPr>
        <w:t>@nempk.cz</w:t>
      </w:r>
    </w:p>
    <w:p w14:paraId="6C9D417F" w14:textId="77777777" w:rsidR="002C5802" w:rsidRDefault="002C5802" w:rsidP="002C5802">
      <w:pPr>
        <w:spacing w:after="0" w:line="240" w:lineRule="auto"/>
        <w:ind w:firstLine="708"/>
        <w:rPr>
          <w:rFonts w:cs="Arial"/>
          <w:bCs/>
        </w:rPr>
      </w:pPr>
    </w:p>
    <w:p w14:paraId="0263931B" w14:textId="155FB083" w:rsidR="0098767A" w:rsidRPr="002B4DF5" w:rsidRDefault="0098767A" w:rsidP="0098767A">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r>
      <w:r>
        <w:rPr>
          <w:rFonts w:cs="Arial"/>
          <w:bCs/>
        </w:rPr>
        <w:t>Zdeněk Mrázek</w:t>
      </w:r>
    </w:p>
    <w:p w14:paraId="410F3545" w14:textId="13035720" w:rsidR="0098767A" w:rsidRPr="002B4DF5" w:rsidRDefault="0098767A" w:rsidP="0098767A">
      <w:pPr>
        <w:spacing w:after="0" w:line="240" w:lineRule="auto"/>
        <w:rPr>
          <w:rFonts w:cs="Arial"/>
          <w:bCs/>
        </w:rPr>
      </w:pPr>
      <w:r w:rsidRPr="002B4DF5">
        <w:rPr>
          <w:rFonts w:cs="Arial"/>
          <w:bCs/>
        </w:rPr>
        <w:tab/>
        <w:t>Pracovní zařazení:</w:t>
      </w:r>
      <w:r w:rsidRPr="002B4DF5">
        <w:rPr>
          <w:rFonts w:cs="Arial"/>
          <w:bCs/>
        </w:rPr>
        <w:tab/>
      </w:r>
      <w:r>
        <w:rPr>
          <w:rFonts w:cs="Arial"/>
          <w:bCs/>
        </w:rPr>
        <w:t>administrátor IS QI</w:t>
      </w:r>
    </w:p>
    <w:p w14:paraId="7F7B7653" w14:textId="6077F010" w:rsidR="0098767A" w:rsidRPr="002B4DF5" w:rsidRDefault="0098767A" w:rsidP="0098767A">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w:t>
      </w:r>
      <w:r w:rsidR="00FE3861">
        <w:rPr>
          <w:rFonts w:cs="Arial"/>
          <w:bCs/>
        </w:rPr>
        <w:t> 724 283 883</w:t>
      </w:r>
    </w:p>
    <w:p w14:paraId="3E775254" w14:textId="2BE9FCBE" w:rsidR="0098767A" w:rsidRPr="006A6AE7" w:rsidRDefault="0098767A" w:rsidP="0098767A">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Pr>
          <w:rStyle w:val="Hypertextovodkaz"/>
        </w:rPr>
        <w:t>zdenek.mrazek</w:t>
      </w:r>
      <w:r w:rsidRPr="006A6AE7">
        <w:rPr>
          <w:rStyle w:val="Hypertextovodkaz"/>
        </w:rPr>
        <w:t>@nempk.cz</w:t>
      </w:r>
    </w:p>
    <w:p w14:paraId="7A43E144" w14:textId="77777777" w:rsidR="00022794" w:rsidRDefault="00022794">
      <w:pPr>
        <w:rPr>
          <w:rFonts w:eastAsiaTheme="majorEastAsia" w:cstheme="majorBidi"/>
          <w:b/>
          <w:bCs/>
          <w:sz w:val="28"/>
          <w:lang w:eastAsia="en-US"/>
        </w:rPr>
      </w:pPr>
      <w:r>
        <w:br w:type="page"/>
      </w:r>
    </w:p>
    <w:p w14:paraId="4524206E" w14:textId="4A2B4D5E" w:rsidR="00963EE4" w:rsidRDefault="00640A13" w:rsidP="00FE3861">
      <w:pPr>
        <w:pStyle w:val="Nadpis1"/>
        <w:keepNext w:val="0"/>
        <w:tabs>
          <w:tab w:val="left" w:pos="0"/>
        </w:tabs>
        <w:spacing w:before="0" w:after="12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633A78" w:rsidRPr="008071A0">
        <w:rPr>
          <w:rFonts w:asciiTheme="minorHAnsi" w:hAnsiTheme="minorHAnsi"/>
          <w:color w:val="auto"/>
          <w:szCs w:val="22"/>
        </w:rPr>
        <w:t>6</w:t>
      </w:r>
    </w:p>
    <w:p w14:paraId="3FB422AF" w14:textId="7345503D" w:rsidR="00490411" w:rsidRPr="008071A0" w:rsidRDefault="00490411" w:rsidP="00FE3861">
      <w:pPr>
        <w:pStyle w:val="Nadpis1"/>
        <w:keepNext w:val="0"/>
        <w:tabs>
          <w:tab w:val="left" w:pos="0"/>
        </w:tabs>
        <w:spacing w:before="0" w:after="12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FE3861">
      <w:pPr>
        <w:pStyle w:val="Nadpis1"/>
        <w:keepNext w:val="0"/>
        <w:numPr>
          <w:ilvl w:val="0"/>
          <w:numId w:val="21"/>
        </w:numPr>
        <w:tabs>
          <w:tab w:val="left" w:pos="0"/>
        </w:tabs>
        <w:spacing w:before="0" w:after="120"/>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8677B1">
      <w:pPr>
        <w:pStyle w:val="Odstavecseseznamem"/>
        <w:spacing w:before="120" w:after="120" w:line="240" w:lineRule="auto"/>
        <w:ind w:left="357"/>
        <w:contextualSpacing w:val="0"/>
        <w:rPr>
          <w:rFonts w:cs="Tahoma"/>
          <w:snapToGrid w:val="0"/>
          <w:sz w:val="22"/>
        </w:rPr>
      </w:pPr>
      <w:bookmarkStart w:id="85"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85"/>
    <w:p w14:paraId="2CA4B894" w14:textId="12A142D4" w:rsidR="008677B1" w:rsidRPr="008A3C0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86"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86"/>
    <w:p w14:paraId="4649D8B6" w14:textId="77777777" w:rsidR="008677B1" w:rsidRPr="00532926"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4D5D981" w:rsidR="00E1334E"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7B0614C8" w14:textId="77777777" w:rsidR="00FE3861" w:rsidRPr="000A7EF8" w:rsidRDefault="00FE3861" w:rsidP="008677B1">
      <w:pPr>
        <w:pStyle w:val="Odstavecseseznamem"/>
        <w:spacing w:before="120" w:after="120" w:line="240" w:lineRule="auto"/>
        <w:ind w:left="357"/>
        <w:contextualSpacing w:val="0"/>
        <w:rPr>
          <w:rFonts w:cs="Tahoma"/>
          <w:snapToGrid w:val="0"/>
          <w:sz w:val="22"/>
        </w:rPr>
      </w:pPr>
    </w:p>
    <w:p w14:paraId="04B25CFE" w14:textId="77777777" w:rsidR="006C6B36" w:rsidRDefault="006C6B36" w:rsidP="00FE3861">
      <w:pPr>
        <w:pStyle w:val="Nadpis1"/>
        <w:keepNext w:val="0"/>
        <w:numPr>
          <w:ilvl w:val="0"/>
          <w:numId w:val="21"/>
        </w:numPr>
        <w:tabs>
          <w:tab w:val="left" w:pos="0"/>
        </w:tabs>
        <w:spacing w:before="120" w:after="120"/>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77"/>
    </w:p>
    <w:p w14:paraId="49A64255" w14:textId="1DA39A26" w:rsidR="006C6B36" w:rsidRPr="00535A98" w:rsidRDefault="006C6B36" w:rsidP="00FE3861">
      <w:pPr>
        <w:pStyle w:val="Nadpis1"/>
        <w:keepNext w:val="0"/>
        <w:keepLines w:val="0"/>
        <w:numPr>
          <w:ilvl w:val="0"/>
          <w:numId w:val="3"/>
        </w:numPr>
        <w:tabs>
          <w:tab w:val="left" w:pos="0"/>
        </w:tabs>
        <w:snapToGrid w:val="0"/>
        <w:spacing w:before="120" w:after="120" w:line="240" w:lineRule="auto"/>
        <w:jc w:val="both"/>
        <w:rPr>
          <w:rFonts w:asciiTheme="minorHAnsi" w:hAnsiTheme="minorHAnsi"/>
          <w:sz w:val="22"/>
          <w:szCs w:val="22"/>
        </w:rPr>
      </w:pPr>
      <w:bookmarkStart w:id="87" w:name="_Toc472491070"/>
      <w:r w:rsidRPr="00535A98">
        <w:rPr>
          <w:rFonts w:asciiTheme="minorHAnsi" w:hAnsiTheme="minorHAnsi"/>
          <w:sz w:val="22"/>
          <w:szCs w:val="22"/>
        </w:rPr>
        <w:t>Chybový stav</w:t>
      </w:r>
      <w:bookmarkEnd w:id="87"/>
      <w:r w:rsidRPr="00535A98">
        <w:rPr>
          <w:rFonts w:asciiTheme="minorHAnsi" w:hAnsiTheme="minorHAnsi"/>
          <w:sz w:val="22"/>
          <w:szCs w:val="22"/>
        </w:rPr>
        <w:t xml:space="preserve"> (incident)</w:t>
      </w:r>
    </w:p>
    <w:p w14:paraId="20EF4288" w14:textId="54E43529" w:rsidR="008237BC" w:rsidRPr="008E4920" w:rsidRDefault="008237BC" w:rsidP="00FE3861">
      <w:pPr>
        <w:pStyle w:val="Odstavecseseznamem"/>
        <w:spacing w:before="120" w:after="120" w:line="240" w:lineRule="auto"/>
        <w:ind w:left="357"/>
        <w:contextualSpacing w:val="0"/>
        <w:rPr>
          <w:rFonts w:cs="Tahoma"/>
          <w:b/>
          <w:snapToGrid w:val="0"/>
          <w:sz w:val="22"/>
        </w:rPr>
      </w:pPr>
      <w:bookmarkStart w:id="88"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87432C">
      <w:pPr>
        <w:pStyle w:val="Odstavecseseznamem"/>
        <w:numPr>
          <w:ilvl w:val="0"/>
          <w:numId w:val="28"/>
        </w:numPr>
        <w:spacing w:before="12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87432C">
      <w:pPr>
        <w:pStyle w:val="Odstavecseseznamem"/>
        <w:numPr>
          <w:ilvl w:val="0"/>
          <w:numId w:val="28"/>
        </w:numPr>
        <w:spacing w:before="12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87432C">
      <w:pPr>
        <w:pStyle w:val="Odstavecseseznamem"/>
        <w:numPr>
          <w:ilvl w:val="0"/>
          <w:numId w:val="28"/>
        </w:numPr>
        <w:spacing w:before="12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88"/>
    <w:p w14:paraId="5DECC8BD" w14:textId="037186F2" w:rsidR="008E4920" w:rsidRPr="0000147F" w:rsidRDefault="008E4920">
      <w:pPr>
        <w:rPr>
          <w:rFonts w:cs="Tahoma"/>
          <w:snapToGrid w:val="0"/>
        </w:rPr>
      </w:pPr>
    </w:p>
    <w:p w14:paraId="6ED7FA8D" w14:textId="7A565AF8" w:rsidR="006C6B36" w:rsidRPr="005C0549" w:rsidRDefault="006C6B36" w:rsidP="006C6B36">
      <w:pPr>
        <w:spacing w:after="120"/>
        <w:ind w:left="357"/>
        <w:rPr>
          <w:rFonts w:cs="Tahoma"/>
          <w:snapToGrid w:val="0"/>
        </w:rPr>
      </w:pPr>
      <w:r w:rsidRPr="005C0549">
        <w:rPr>
          <w:rFonts w:cs="Tahoma"/>
          <w:snapToGrid w:val="0"/>
        </w:rPr>
        <w:t>Pro řešení chybových stavů jsou definovány tyto typy událostí:</w:t>
      </w:r>
    </w:p>
    <w:p w14:paraId="6EB3D84C"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Havárie</w:t>
      </w:r>
      <w:r w:rsidRPr="005C0549">
        <w:rPr>
          <w:rFonts w:cs="Tahoma"/>
          <w:snapToGrid w:val="0"/>
        </w:rPr>
        <w:t xml:space="preserve"> (mimořádná událost) je:</w:t>
      </w:r>
    </w:p>
    <w:p w14:paraId="047DDD2A" w14:textId="7981FAC1" w:rsidR="006C6B36" w:rsidRDefault="006C6B36"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901631">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2D1686">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44E0F1BC" w14:textId="77777777"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89" w:name="_Toc472491071"/>
      <w:bookmarkStart w:id="90" w:name="_Hlk506545953"/>
      <w:r w:rsidRPr="00535A98">
        <w:rPr>
          <w:rFonts w:asciiTheme="minorHAnsi" w:hAnsiTheme="minorHAnsi"/>
          <w:sz w:val="22"/>
          <w:szCs w:val="22"/>
        </w:rPr>
        <w:t xml:space="preserve">Požadavek </w:t>
      </w:r>
      <w:bookmarkEnd w:id="89"/>
      <w:r w:rsidRPr="00535A98">
        <w:rPr>
          <w:rFonts w:asciiTheme="minorHAnsi" w:hAnsiTheme="minorHAnsi"/>
          <w:sz w:val="22"/>
          <w:szCs w:val="22"/>
        </w:rPr>
        <w:t>(</w:t>
      </w:r>
      <w:proofErr w:type="spellStart"/>
      <w:r w:rsidRPr="00535A98">
        <w:rPr>
          <w:rFonts w:asciiTheme="minorHAnsi" w:hAnsiTheme="minorHAnsi"/>
          <w:sz w:val="22"/>
          <w:szCs w:val="22"/>
        </w:rPr>
        <w:t>request</w:t>
      </w:r>
      <w:proofErr w:type="spellEnd"/>
      <w:r w:rsidRPr="00535A98">
        <w:rPr>
          <w:rFonts w:asciiTheme="minorHAnsi" w:hAnsiTheme="minorHAnsi"/>
          <w:sz w:val="22"/>
          <w:szCs w:val="22"/>
        </w:rPr>
        <w:t>)</w:t>
      </w:r>
    </w:p>
    <w:p w14:paraId="04A69922" w14:textId="3F517440" w:rsidR="006C6B36" w:rsidRPr="005C0549" w:rsidRDefault="006C6B36" w:rsidP="006C6B36">
      <w:pPr>
        <w:spacing w:after="120"/>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3F31C9EF" w14:textId="77777777" w:rsidR="00863042" w:rsidRDefault="006C6B36" w:rsidP="00901631">
      <w:pPr>
        <w:numPr>
          <w:ilvl w:val="0"/>
          <w:numId w:val="6"/>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064D6D0B" w14:textId="02C480ED" w:rsidR="006C6B36" w:rsidRPr="005C0549" w:rsidRDefault="008B1F32" w:rsidP="00901631">
      <w:pPr>
        <w:numPr>
          <w:ilvl w:val="0"/>
          <w:numId w:val="6"/>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635D019B" w14:textId="1C47321E" w:rsidR="00491AE7" w:rsidRDefault="00491AE7"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02138382" w14:textId="71BA0C7B" w:rsidR="006C6B36" w:rsidRPr="00491AE7" w:rsidRDefault="006C6B36"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41A8D0CB" w14:textId="4D5B38D7" w:rsidR="006C6B36" w:rsidRPr="005C0549" w:rsidRDefault="008B1F32" w:rsidP="00901631">
      <w:pPr>
        <w:numPr>
          <w:ilvl w:val="0"/>
          <w:numId w:val="6"/>
        </w:numPr>
        <w:tabs>
          <w:tab w:val="num" w:pos="1788"/>
        </w:tabs>
        <w:spacing w:after="120" w:line="240" w:lineRule="auto"/>
        <w:jc w:val="both"/>
        <w:rPr>
          <w:rFonts w:cs="Tahoma"/>
          <w:snapToGrid w:val="0"/>
        </w:rPr>
      </w:pPr>
      <w:r>
        <w:rPr>
          <w:rFonts w:cs="Tahoma"/>
          <w:snapToGrid w:val="0"/>
        </w:rPr>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045EC8EE" w14:textId="06B262C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434EFA06" w14:textId="7777777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apod.</w:t>
      </w:r>
    </w:p>
    <w:p w14:paraId="47DA8E6C" w14:textId="32B865F0" w:rsidR="006C6B36" w:rsidRPr="005C0549" w:rsidRDefault="006C6B36" w:rsidP="006C6B36">
      <w:pPr>
        <w:spacing w:after="120"/>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68BE61DB" w14:textId="7D374A89" w:rsidR="00213A8D" w:rsidRPr="00280AC3" w:rsidRDefault="006C6B36" w:rsidP="00183CAB">
      <w:pPr>
        <w:spacing w:after="120"/>
        <w:ind w:left="357"/>
      </w:pPr>
      <w:r w:rsidRPr="005C0549">
        <w:rPr>
          <w:rFonts w:cs="Tahoma"/>
          <w:snapToGrid w:val="0"/>
        </w:rPr>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bookmarkEnd w:id="90"/>
    </w:p>
    <w:sectPr w:rsidR="00213A8D" w:rsidRPr="00280AC3" w:rsidSect="00280AC3">
      <w:headerReference w:type="default" r:id="rId9"/>
      <w:footerReference w:type="default" r:id="rId10"/>
      <w:pgSz w:w="11906" w:h="16838"/>
      <w:pgMar w:top="1418" w:right="1304" w:bottom="1843" w:left="1191" w:header="284" w:footer="2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AEBDA2" w14:textId="77777777" w:rsidR="00197942" w:rsidRDefault="00197942" w:rsidP="00401355">
      <w:pPr>
        <w:spacing w:after="0" w:line="240" w:lineRule="auto"/>
      </w:pPr>
      <w:r>
        <w:separator/>
      </w:r>
    </w:p>
  </w:endnote>
  <w:endnote w:type="continuationSeparator" w:id="0">
    <w:p w14:paraId="5C7B58D5" w14:textId="77777777" w:rsidR="00197942" w:rsidRDefault="00197942"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Bold">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9723544"/>
      <w:docPartObj>
        <w:docPartGallery w:val="Page Numbers (Bottom of Page)"/>
        <w:docPartUnique/>
      </w:docPartObj>
    </w:sdtPr>
    <w:sdtEndPr>
      <w:rPr>
        <w:sz w:val="16"/>
      </w:rPr>
    </w:sdtEndPr>
    <w:sdtContent>
      <w:p w14:paraId="43A498A6" w14:textId="12A0EB6C" w:rsidR="00197942" w:rsidRPr="009C3575" w:rsidRDefault="00197942" w:rsidP="00FC3664">
        <w:pPr>
          <w:pStyle w:val="Zpat"/>
          <w:rPr>
            <w:rFonts w:cs="Arial"/>
            <w:sz w:val="20"/>
          </w:rPr>
        </w:pPr>
      </w:p>
      <w:p w14:paraId="29AB07C6" w14:textId="6185D81E" w:rsidR="00197942" w:rsidRPr="00DE01BC" w:rsidRDefault="00197942" w:rsidP="00197942">
        <w:pPr>
          <w:pStyle w:val="Zpat"/>
          <w:jc w:val="center"/>
          <w:rPr>
            <w:sz w:val="16"/>
          </w:rP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AD0869">
          <w:rPr>
            <w:rFonts w:cs="Arial"/>
            <w:b/>
            <w:noProof/>
            <w:sz w:val="20"/>
            <w:szCs w:val="20"/>
          </w:rPr>
          <w:t>3</w:t>
        </w:r>
        <w:r w:rsidRPr="00913B7F">
          <w:rPr>
            <w:rFonts w:cs="Arial"/>
            <w:b/>
            <w:sz w:val="20"/>
            <w:szCs w:val="20"/>
          </w:rPr>
          <w:fldChar w:fldCharType="end"/>
        </w:r>
        <w:r w:rsidRPr="009C3575">
          <w:rPr>
            <w:rFonts w:cs="Arial"/>
            <w:sz w:val="20"/>
          </w:rPr>
          <w:t xml:space="preserve">  </w:t>
        </w:r>
      </w:p>
    </w:sdtContent>
  </w:sdt>
  <w:p w14:paraId="2155F1E7" w14:textId="77777777" w:rsidR="00197942" w:rsidRDefault="0019794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A18081" w14:textId="77777777" w:rsidR="00197942" w:rsidRDefault="00197942" w:rsidP="00401355">
      <w:pPr>
        <w:spacing w:after="0" w:line="240" w:lineRule="auto"/>
      </w:pPr>
      <w:r>
        <w:separator/>
      </w:r>
    </w:p>
  </w:footnote>
  <w:footnote w:type="continuationSeparator" w:id="0">
    <w:p w14:paraId="01AD9521" w14:textId="77777777" w:rsidR="00197942" w:rsidRDefault="00197942" w:rsidP="004013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A7393" w14:textId="2FAFF953" w:rsidR="00197942" w:rsidRDefault="00197942">
    <w:pPr>
      <w:pStyle w:val="Zhlav"/>
    </w:pPr>
    <w:r>
      <w:rPr>
        <w:noProof/>
      </w:rPr>
      <w:drawing>
        <wp:anchor distT="0" distB="0" distL="114300" distR="114300" simplePos="0" relativeHeight="251659264" behindDoc="0" locked="0" layoutInCell="1" allowOverlap="1" wp14:anchorId="42ED1454" wp14:editId="3AF4BD12">
          <wp:simplePos x="0" y="0"/>
          <wp:positionH relativeFrom="margin">
            <wp:posOffset>4445227</wp:posOffset>
          </wp:positionH>
          <wp:positionV relativeFrom="paragraph">
            <wp:posOffset>26347</wp:posOffset>
          </wp:positionV>
          <wp:extent cx="2062884" cy="552091"/>
          <wp:effectExtent l="0" t="0" r="0" b="635"/>
          <wp:wrapNone/>
          <wp:docPr id="4" name="Obrázek 4"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2884" cy="55209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75pt;height:35.25pt" o:bullet="t">
        <v:imagedata r:id="rId1" o:title="odrazka_smm"/>
      </v:shape>
    </w:pict>
  </w:numPicBullet>
  <w:abstractNum w:abstractNumId="0"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028C7478"/>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6" w15:restartNumberingAfterBreak="0">
    <w:nsid w:val="07C245D5"/>
    <w:multiLevelType w:val="hybridMultilevel"/>
    <w:tmpl w:val="84A8A9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0B225352"/>
    <w:multiLevelType w:val="hybridMultilevel"/>
    <w:tmpl w:val="617A10FA"/>
    <w:lvl w:ilvl="0" w:tplc="0405000F">
      <w:start w:val="1"/>
      <w:numFmt w:val="decimal"/>
      <w:lvlText w:val="%1."/>
      <w:lvlJc w:val="left"/>
      <w:pPr>
        <w:ind w:left="363" w:hanging="360"/>
      </w:p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9" w15:restartNumberingAfterBreak="0">
    <w:nsid w:val="0EB60B61"/>
    <w:multiLevelType w:val="hybridMultilevel"/>
    <w:tmpl w:val="48B49BC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6"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18C33921"/>
    <w:multiLevelType w:val="hybridMultilevel"/>
    <w:tmpl w:val="48B49BC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9"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1"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2"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6" w15:restartNumberingAfterBreak="0">
    <w:nsid w:val="21236F1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8"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7774C52"/>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2FA92386"/>
    <w:multiLevelType w:val="hybridMultilevel"/>
    <w:tmpl w:val="E244D8AE"/>
    <w:lvl w:ilvl="0" w:tplc="04050017">
      <w:start w:val="1"/>
      <w:numFmt w:val="lowerLetter"/>
      <w:lvlText w:val="%1)"/>
      <w:lvlJc w:val="left"/>
      <w:pPr>
        <w:ind w:left="720" w:hanging="360"/>
      </w:pPr>
    </w:lvl>
    <w:lvl w:ilvl="1" w:tplc="921A8D5A">
      <w:numFmt w:val="bullet"/>
      <w:lvlText w:val="-"/>
      <w:lvlJc w:val="left"/>
      <w:pPr>
        <w:ind w:left="1440" w:hanging="360"/>
      </w:pPr>
      <w:rPr>
        <w:rFonts w:ascii="Arial" w:eastAsia="Lucida Sans Unicode" w:hAnsi="Arial" w:cs="Arial" w:hint="default"/>
      </w:rPr>
    </w:lvl>
    <w:lvl w:ilvl="2" w:tplc="2C4A92BA">
      <w:start w:val="18"/>
      <w:numFmt w:val="decimal"/>
      <w:lvlText w:val="%3."/>
      <w:lvlJc w:val="left"/>
      <w:pPr>
        <w:ind w:left="2355" w:hanging="37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6"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9D136B6"/>
    <w:multiLevelType w:val="hybridMultilevel"/>
    <w:tmpl w:val="47505578"/>
    <w:lvl w:ilvl="0" w:tplc="04050001">
      <w:start w:val="1"/>
      <w:numFmt w:val="bullet"/>
      <w:lvlText w:val=""/>
      <w:lvlJc w:val="left"/>
      <w:pPr>
        <w:ind w:left="1484" w:hanging="360"/>
      </w:pPr>
      <w:rPr>
        <w:rFonts w:ascii="Symbol" w:hAnsi="Symbo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40" w15:restartNumberingAfterBreak="0">
    <w:nsid w:val="3A56324D"/>
    <w:multiLevelType w:val="hybridMultilevel"/>
    <w:tmpl w:val="EC0E5F0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42"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4" w15:restartNumberingAfterBreak="0">
    <w:nsid w:val="3D330BA0"/>
    <w:multiLevelType w:val="hybridMultilevel"/>
    <w:tmpl w:val="993888DE"/>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5"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7"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8"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9"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0"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4"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D3E6F1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8"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66A923DF"/>
    <w:multiLevelType w:val="hybridMultilevel"/>
    <w:tmpl w:val="CCD0C33E"/>
    <w:lvl w:ilvl="0" w:tplc="935CB360">
      <w:start w:val="1"/>
      <w:numFmt w:val="bullet"/>
      <w:lvlText w:val="­"/>
      <w:lvlJc w:val="left"/>
      <w:pPr>
        <w:ind w:left="2136" w:hanging="360"/>
      </w:pPr>
      <w:rPr>
        <w:rFonts w:ascii="Courier New" w:hAnsi="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60"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1"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702B72BF"/>
    <w:multiLevelType w:val="multilevel"/>
    <w:tmpl w:val="CDE0CA0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6"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67"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8"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53"/>
  </w:num>
  <w:num w:numId="2">
    <w:abstractNumId w:val="18"/>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3"/>
  </w:num>
  <w:num w:numId="6">
    <w:abstractNumId w:val="0"/>
  </w:num>
  <w:num w:numId="7">
    <w:abstractNumId w:val="10"/>
  </w:num>
  <w:num w:numId="8">
    <w:abstractNumId w:val="12"/>
  </w:num>
  <w:num w:numId="9">
    <w:abstractNumId w:val="57"/>
  </w:num>
  <w:num w:numId="10">
    <w:abstractNumId w:val="56"/>
  </w:num>
  <w:num w:numId="11">
    <w:abstractNumId w:val="51"/>
  </w:num>
  <w:num w:numId="12">
    <w:abstractNumId w:val="14"/>
  </w:num>
  <w:num w:numId="13">
    <w:abstractNumId w:val="26"/>
  </w:num>
  <w:num w:numId="14">
    <w:abstractNumId w:val="33"/>
  </w:num>
  <w:num w:numId="15">
    <w:abstractNumId w:val="60"/>
  </w:num>
  <w:num w:numId="16">
    <w:abstractNumId w:val="23"/>
  </w:num>
  <w:num w:numId="17">
    <w:abstractNumId w:val="37"/>
  </w:num>
  <w:num w:numId="18">
    <w:abstractNumId w:val="17"/>
  </w:num>
  <w:num w:numId="19">
    <w:abstractNumId w:val="58"/>
  </w:num>
  <w:num w:numId="20">
    <w:abstractNumId w:val="42"/>
  </w:num>
  <w:num w:numId="21">
    <w:abstractNumId w:val="11"/>
  </w:num>
  <w:num w:numId="22">
    <w:abstractNumId w:val="41"/>
  </w:num>
  <w:num w:numId="23">
    <w:abstractNumId w:val="35"/>
  </w:num>
  <w:num w:numId="24">
    <w:abstractNumId w:val="59"/>
  </w:num>
  <w:num w:numId="25">
    <w:abstractNumId w:val="68"/>
  </w:num>
  <w:num w:numId="26">
    <w:abstractNumId w:val="21"/>
  </w:num>
  <w:num w:numId="27">
    <w:abstractNumId w:val="24"/>
  </w:num>
  <w:num w:numId="28">
    <w:abstractNumId w:val="7"/>
  </w:num>
  <w:num w:numId="29">
    <w:abstractNumId w:val="61"/>
  </w:num>
  <w:num w:numId="30">
    <w:abstractNumId w:val="67"/>
  </w:num>
  <w:num w:numId="31">
    <w:abstractNumId w:val="38"/>
  </w:num>
  <w:num w:numId="32">
    <w:abstractNumId w:val="15"/>
  </w:num>
  <w:num w:numId="33">
    <w:abstractNumId w:val="47"/>
  </w:num>
  <w:num w:numId="34">
    <w:abstractNumId w:val="66"/>
  </w:num>
  <w:num w:numId="35">
    <w:abstractNumId w:val="29"/>
  </w:num>
  <w:num w:numId="36">
    <w:abstractNumId w:val="52"/>
  </w:num>
  <w:num w:numId="37">
    <w:abstractNumId w:val="65"/>
  </w:num>
  <w:num w:numId="38">
    <w:abstractNumId w:val="49"/>
  </w:num>
  <w:num w:numId="39">
    <w:abstractNumId w:val="20"/>
  </w:num>
  <w:num w:numId="40">
    <w:abstractNumId w:val="36"/>
  </w:num>
  <w:num w:numId="41">
    <w:abstractNumId w:val="19"/>
  </w:num>
  <w:num w:numId="42">
    <w:abstractNumId w:val="13"/>
  </w:num>
  <w:num w:numId="43">
    <w:abstractNumId w:val="48"/>
  </w:num>
  <w:num w:numId="44">
    <w:abstractNumId w:val="27"/>
  </w:num>
  <w:num w:numId="45">
    <w:abstractNumId w:val="5"/>
  </w:num>
  <w:num w:numId="46">
    <w:abstractNumId w:val="25"/>
  </w:num>
  <w:num w:numId="47">
    <w:abstractNumId w:val="46"/>
  </w:num>
  <w:num w:numId="48">
    <w:abstractNumId w:val="63"/>
  </w:num>
  <w:num w:numId="49">
    <w:abstractNumId w:val="1"/>
  </w:num>
  <w:num w:numId="50">
    <w:abstractNumId w:val="45"/>
  </w:num>
  <w:num w:numId="51">
    <w:abstractNumId w:val="40"/>
  </w:num>
  <w:num w:numId="52">
    <w:abstractNumId w:val="64"/>
  </w:num>
  <w:num w:numId="53">
    <w:abstractNumId w:val="22"/>
  </w:num>
  <w:num w:numId="54">
    <w:abstractNumId w:val="54"/>
  </w:num>
  <w:num w:numId="55">
    <w:abstractNumId w:val="4"/>
  </w:num>
  <w:num w:numId="56">
    <w:abstractNumId w:val="50"/>
  </w:num>
  <w:num w:numId="57">
    <w:abstractNumId w:val="43"/>
  </w:num>
  <w:num w:numId="58">
    <w:abstractNumId w:val="34"/>
  </w:num>
  <w:num w:numId="59">
    <w:abstractNumId w:val="44"/>
  </w:num>
  <w:num w:numId="60">
    <w:abstractNumId w:val="2"/>
  </w:num>
  <w:num w:numId="61">
    <w:abstractNumId w:val="62"/>
  </w:num>
  <w:num w:numId="62">
    <w:abstractNumId w:val="28"/>
  </w:num>
  <w:num w:numId="63">
    <w:abstractNumId w:val="39"/>
  </w:num>
  <w:num w:numId="64">
    <w:abstractNumId w:val="30"/>
  </w:num>
  <w:num w:numId="65">
    <w:abstractNumId w:val="6"/>
  </w:num>
  <w:num w:numId="66">
    <w:abstractNumId w:val="8"/>
  </w:num>
  <w:num w:numId="67">
    <w:abstractNumId w:val="9"/>
  </w:num>
  <w:num w:numId="68">
    <w:abstractNumId w:val="32"/>
  </w:num>
  <w:num w:numId="69">
    <w:abstractNumId w:val="5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633"/>
    <w:rsid w:val="0000147F"/>
    <w:rsid w:val="0000168D"/>
    <w:rsid w:val="00003BDE"/>
    <w:rsid w:val="000054D4"/>
    <w:rsid w:val="000104C2"/>
    <w:rsid w:val="00013467"/>
    <w:rsid w:val="00022794"/>
    <w:rsid w:val="00031C6A"/>
    <w:rsid w:val="00035CDC"/>
    <w:rsid w:val="00037075"/>
    <w:rsid w:val="0004539A"/>
    <w:rsid w:val="000538D0"/>
    <w:rsid w:val="000572EA"/>
    <w:rsid w:val="00057669"/>
    <w:rsid w:val="00061001"/>
    <w:rsid w:val="00065B81"/>
    <w:rsid w:val="00070213"/>
    <w:rsid w:val="00072741"/>
    <w:rsid w:val="00073358"/>
    <w:rsid w:val="000756A6"/>
    <w:rsid w:val="0008289B"/>
    <w:rsid w:val="00082D2E"/>
    <w:rsid w:val="0008335A"/>
    <w:rsid w:val="0008461B"/>
    <w:rsid w:val="0009066C"/>
    <w:rsid w:val="00090922"/>
    <w:rsid w:val="00090DFD"/>
    <w:rsid w:val="00097033"/>
    <w:rsid w:val="000A0A1A"/>
    <w:rsid w:val="000A36A1"/>
    <w:rsid w:val="000A7EF8"/>
    <w:rsid w:val="000C4A80"/>
    <w:rsid w:val="000C7557"/>
    <w:rsid w:val="000C77CD"/>
    <w:rsid w:val="000E103A"/>
    <w:rsid w:val="000E3EEE"/>
    <w:rsid w:val="000E581D"/>
    <w:rsid w:val="000F7F26"/>
    <w:rsid w:val="00102497"/>
    <w:rsid w:val="00102616"/>
    <w:rsid w:val="00102E4F"/>
    <w:rsid w:val="001052AA"/>
    <w:rsid w:val="00105ADF"/>
    <w:rsid w:val="00106F37"/>
    <w:rsid w:val="0010778B"/>
    <w:rsid w:val="00110717"/>
    <w:rsid w:val="00110E47"/>
    <w:rsid w:val="00113C03"/>
    <w:rsid w:val="001140FF"/>
    <w:rsid w:val="0011414C"/>
    <w:rsid w:val="00115A28"/>
    <w:rsid w:val="001162D4"/>
    <w:rsid w:val="0012321B"/>
    <w:rsid w:val="001272B8"/>
    <w:rsid w:val="001359C4"/>
    <w:rsid w:val="00137440"/>
    <w:rsid w:val="00137DA1"/>
    <w:rsid w:val="00141482"/>
    <w:rsid w:val="001441AD"/>
    <w:rsid w:val="00146C62"/>
    <w:rsid w:val="00153FCC"/>
    <w:rsid w:val="0015633C"/>
    <w:rsid w:val="00156CE6"/>
    <w:rsid w:val="00160E43"/>
    <w:rsid w:val="0016185C"/>
    <w:rsid w:val="001633AF"/>
    <w:rsid w:val="001647CA"/>
    <w:rsid w:val="00165BD0"/>
    <w:rsid w:val="001714F5"/>
    <w:rsid w:val="001742BB"/>
    <w:rsid w:val="00176F7D"/>
    <w:rsid w:val="0017734C"/>
    <w:rsid w:val="00183B0F"/>
    <w:rsid w:val="00183CAB"/>
    <w:rsid w:val="00184B7A"/>
    <w:rsid w:val="0018523D"/>
    <w:rsid w:val="00185360"/>
    <w:rsid w:val="001872B7"/>
    <w:rsid w:val="0019004C"/>
    <w:rsid w:val="00190137"/>
    <w:rsid w:val="001927C2"/>
    <w:rsid w:val="00193E0E"/>
    <w:rsid w:val="00196D34"/>
    <w:rsid w:val="00197942"/>
    <w:rsid w:val="001B4B3E"/>
    <w:rsid w:val="001C2171"/>
    <w:rsid w:val="001C29FB"/>
    <w:rsid w:val="001C5468"/>
    <w:rsid w:val="001C7E2E"/>
    <w:rsid w:val="001D633B"/>
    <w:rsid w:val="001E0FE1"/>
    <w:rsid w:val="001E2422"/>
    <w:rsid w:val="001E4174"/>
    <w:rsid w:val="001E5C7F"/>
    <w:rsid w:val="001E7E0C"/>
    <w:rsid w:val="001F0B52"/>
    <w:rsid w:val="001F13C2"/>
    <w:rsid w:val="001F1AB6"/>
    <w:rsid w:val="001F4F2D"/>
    <w:rsid w:val="001F7458"/>
    <w:rsid w:val="001F7F04"/>
    <w:rsid w:val="00206DBC"/>
    <w:rsid w:val="0020707F"/>
    <w:rsid w:val="00213A8D"/>
    <w:rsid w:val="00216B26"/>
    <w:rsid w:val="00216C78"/>
    <w:rsid w:val="002223F2"/>
    <w:rsid w:val="00223CC3"/>
    <w:rsid w:val="00227D6C"/>
    <w:rsid w:val="00235B89"/>
    <w:rsid w:val="00241E82"/>
    <w:rsid w:val="0025293A"/>
    <w:rsid w:val="0025678A"/>
    <w:rsid w:val="00261886"/>
    <w:rsid w:val="002620F2"/>
    <w:rsid w:val="002625C4"/>
    <w:rsid w:val="00265C23"/>
    <w:rsid w:val="002669C6"/>
    <w:rsid w:val="002677FC"/>
    <w:rsid w:val="00267D2F"/>
    <w:rsid w:val="00271949"/>
    <w:rsid w:val="00272786"/>
    <w:rsid w:val="002769C8"/>
    <w:rsid w:val="002771D7"/>
    <w:rsid w:val="00277FBC"/>
    <w:rsid w:val="00280AC3"/>
    <w:rsid w:val="00285DAF"/>
    <w:rsid w:val="00291D54"/>
    <w:rsid w:val="00291FE4"/>
    <w:rsid w:val="0029570A"/>
    <w:rsid w:val="00295DAE"/>
    <w:rsid w:val="002A0B0E"/>
    <w:rsid w:val="002A0C51"/>
    <w:rsid w:val="002A2607"/>
    <w:rsid w:val="002A2D80"/>
    <w:rsid w:val="002A5E9C"/>
    <w:rsid w:val="002B0D83"/>
    <w:rsid w:val="002B395D"/>
    <w:rsid w:val="002B4DF5"/>
    <w:rsid w:val="002B533D"/>
    <w:rsid w:val="002C4162"/>
    <w:rsid w:val="002C41C8"/>
    <w:rsid w:val="002C5802"/>
    <w:rsid w:val="002C6373"/>
    <w:rsid w:val="002D0A23"/>
    <w:rsid w:val="002D0FCD"/>
    <w:rsid w:val="002D1686"/>
    <w:rsid w:val="002D220D"/>
    <w:rsid w:val="002D3FB7"/>
    <w:rsid w:val="002D70C8"/>
    <w:rsid w:val="002E1AA8"/>
    <w:rsid w:val="002E235E"/>
    <w:rsid w:val="002E7BB5"/>
    <w:rsid w:val="002F758E"/>
    <w:rsid w:val="00301B43"/>
    <w:rsid w:val="00302C86"/>
    <w:rsid w:val="0030380B"/>
    <w:rsid w:val="00303A1F"/>
    <w:rsid w:val="00303B87"/>
    <w:rsid w:val="00304A16"/>
    <w:rsid w:val="00312FBE"/>
    <w:rsid w:val="003212E2"/>
    <w:rsid w:val="003221DE"/>
    <w:rsid w:val="00322B36"/>
    <w:rsid w:val="0032400D"/>
    <w:rsid w:val="0032653C"/>
    <w:rsid w:val="00332365"/>
    <w:rsid w:val="003330BC"/>
    <w:rsid w:val="003369B8"/>
    <w:rsid w:val="0034195A"/>
    <w:rsid w:val="0034781D"/>
    <w:rsid w:val="00350D33"/>
    <w:rsid w:val="00352C44"/>
    <w:rsid w:val="00352F7F"/>
    <w:rsid w:val="00354A1F"/>
    <w:rsid w:val="00354DC8"/>
    <w:rsid w:val="003579AB"/>
    <w:rsid w:val="00357A51"/>
    <w:rsid w:val="00362861"/>
    <w:rsid w:val="00364984"/>
    <w:rsid w:val="00365039"/>
    <w:rsid w:val="003660D3"/>
    <w:rsid w:val="00370AE0"/>
    <w:rsid w:val="00384CA4"/>
    <w:rsid w:val="00385A45"/>
    <w:rsid w:val="00385F76"/>
    <w:rsid w:val="0038601E"/>
    <w:rsid w:val="00387D51"/>
    <w:rsid w:val="0039072C"/>
    <w:rsid w:val="00393704"/>
    <w:rsid w:val="00393B1C"/>
    <w:rsid w:val="003A31F7"/>
    <w:rsid w:val="003A4746"/>
    <w:rsid w:val="003A5436"/>
    <w:rsid w:val="003A599F"/>
    <w:rsid w:val="003B06CA"/>
    <w:rsid w:val="003B7907"/>
    <w:rsid w:val="003C518C"/>
    <w:rsid w:val="003C7263"/>
    <w:rsid w:val="003D2E73"/>
    <w:rsid w:val="003D3CB5"/>
    <w:rsid w:val="003D67D0"/>
    <w:rsid w:val="003E1F9E"/>
    <w:rsid w:val="003E7194"/>
    <w:rsid w:val="003F1C1B"/>
    <w:rsid w:val="003F3995"/>
    <w:rsid w:val="00401355"/>
    <w:rsid w:val="0040326D"/>
    <w:rsid w:val="00403F0B"/>
    <w:rsid w:val="0041138B"/>
    <w:rsid w:val="00414336"/>
    <w:rsid w:val="00414918"/>
    <w:rsid w:val="00414E80"/>
    <w:rsid w:val="004156BE"/>
    <w:rsid w:val="0042231E"/>
    <w:rsid w:val="00425258"/>
    <w:rsid w:val="00426861"/>
    <w:rsid w:val="00433A5F"/>
    <w:rsid w:val="00440476"/>
    <w:rsid w:val="00441056"/>
    <w:rsid w:val="00446CB2"/>
    <w:rsid w:val="00451159"/>
    <w:rsid w:val="00452926"/>
    <w:rsid w:val="00453CB0"/>
    <w:rsid w:val="00471BCA"/>
    <w:rsid w:val="00472FE7"/>
    <w:rsid w:val="00473552"/>
    <w:rsid w:val="00475989"/>
    <w:rsid w:val="00481B96"/>
    <w:rsid w:val="004848E9"/>
    <w:rsid w:val="004903FC"/>
    <w:rsid w:val="00490411"/>
    <w:rsid w:val="00491027"/>
    <w:rsid w:val="00491AE7"/>
    <w:rsid w:val="004957B2"/>
    <w:rsid w:val="004959D5"/>
    <w:rsid w:val="004A077E"/>
    <w:rsid w:val="004A198D"/>
    <w:rsid w:val="004A4DDF"/>
    <w:rsid w:val="004B11E2"/>
    <w:rsid w:val="004B23C6"/>
    <w:rsid w:val="004B3761"/>
    <w:rsid w:val="004B6025"/>
    <w:rsid w:val="004B6BF4"/>
    <w:rsid w:val="004C4416"/>
    <w:rsid w:val="004C79FD"/>
    <w:rsid w:val="004D06B1"/>
    <w:rsid w:val="004D13D0"/>
    <w:rsid w:val="004D28D7"/>
    <w:rsid w:val="004D7917"/>
    <w:rsid w:val="004E531A"/>
    <w:rsid w:val="004E531B"/>
    <w:rsid w:val="004E76A5"/>
    <w:rsid w:val="004F007E"/>
    <w:rsid w:val="004F44BC"/>
    <w:rsid w:val="004F69C2"/>
    <w:rsid w:val="0050614F"/>
    <w:rsid w:val="00506502"/>
    <w:rsid w:val="00506DFB"/>
    <w:rsid w:val="00506E4D"/>
    <w:rsid w:val="00507596"/>
    <w:rsid w:val="005108CE"/>
    <w:rsid w:val="005155AC"/>
    <w:rsid w:val="00523C34"/>
    <w:rsid w:val="00526B0D"/>
    <w:rsid w:val="00530AB0"/>
    <w:rsid w:val="00532926"/>
    <w:rsid w:val="00533E7D"/>
    <w:rsid w:val="00535A98"/>
    <w:rsid w:val="00535F9E"/>
    <w:rsid w:val="0053768F"/>
    <w:rsid w:val="005413BF"/>
    <w:rsid w:val="00541817"/>
    <w:rsid w:val="00553543"/>
    <w:rsid w:val="00556A17"/>
    <w:rsid w:val="00557F88"/>
    <w:rsid w:val="005608D7"/>
    <w:rsid w:val="00560929"/>
    <w:rsid w:val="00562AB7"/>
    <w:rsid w:val="00565887"/>
    <w:rsid w:val="00565AFA"/>
    <w:rsid w:val="00573566"/>
    <w:rsid w:val="00573A66"/>
    <w:rsid w:val="00575531"/>
    <w:rsid w:val="00581D5C"/>
    <w:rsid w:val="00592E8E"/>
    <w:rsid w:val="00594270"/>
    <w:rsid w:val="005943A6"/>
    <w:rsid w:val="00596341"/>
    <w:rsid w:val="005A1BA8"/>
    <w:rsid w:val="005A1BBF"/>
    <w:rsid w:val="005B4392"/>
    <w:rsid w:val="005C0549"/>
    <w:rsid w:val="005C08C5"/>
    <w:rsid w:val="005C1633"/>
    <w:rsid w:val="005C31D4"/>
    <w:rsid w:val="005C3B10"/>
    <w:rsid w:val="005C66D5"/>
    <w:rsid w:val="005D3202"/>
    <w:rsid w:val="005E0C59"/>
    <w:rsid w:val="005E1C7C"/>
    <w:rsid w:val="005E4C1C"/>
    <w:rsid w:val="005E5ECC"/>
    <w:rsid w:val="005E5F0F"/>
    <w:rsid w:val="005F3588"/>
    <w:rsid w:val="0060256E"/>
    <w:rsid w:val="00606388"/>
    <w:rsid w:val="00610F35"/>
    <w:rsid w:val="00611E40"/>
    <w:rsid w:val="00620419"/>
    <w:rsid w:val="006238D3"/>
    <w:rsid w:val="00623D0E"/>
    <w:rsid w:val="00632CC0"/>
    <w:rsid w:val="00632E46"/>
    <w:rsid w:val="00633A78"/>
    <w:rsid w:val="00640A13"/>
    <w:rsid w:val="00642711"/>
    <w:rsid w:val="00646339"/>
    <w:rsid w:val="0064699E"/>
    <w:rsid w:val="00651661"/>
    <w:rsid w:val="0065730D"/>
    <w:rsid w:val="006577F1"/>
    <w:rsid w:val="00657EB4"/>
    <w:rsid w:val="006648CB"/>
    <w:rsid w:val="006669D8"/>
    <w:rsid w:val="0067560F"/>
    <w:rsid w:val="0067588B"/>
    <w:rsid w:val="0068167B"/>
    <w:rsid w:val="00681ED0"/>
    <w:rsid w:val="006823D3"/>
    <w:rsid w:val="00683922"/>
    <w:rsid w:val="00692E6D"/>
    <w:rsid w:val="00695AA6"/>
    <w:rsid w:val="00696BC8"/>
    <w:rsid w:val="006A0DBD"/>
    <w:rsid w:val="006A2507"/>
    <w:rsid w:val="006B0FF9"/>
    <w:rsid w:val="006B77D2"/>
    <w:rsid w:val="006C01EB"/>
    <w:rsid w:val="006C1D85"/>
    <w:rsid w:val="006C2B7C"/>
    <w:rsid w:val="006C6B36"/>
    <w:rsid w:val="006C7D31"/>
    <w:rsid w:val="006D3B74"/>
    <w:rsid w:val="006D5E49"/>
    <w:rsid w:val="006D71D3"/>
    <w:rsid w:val="006F01B5"/>
    <w:rsid w:val="006F37F8"/>
    <w:rsid w:val="006F64B7"/>
    <w:rsid w:val="007005BC"/>
    <w:rsid w:val="0070211D"/>
    <w:rsid w:val="007045A0"/>
    <w:rsid w:val="0070578D"/>
    <w:rsid w:val="007109B7"/>
    <w:rsid w:val="00716225"/>
    <w:rsid w:val="0072062B"/>
    <w:rsid w:val="007217E7"/>
    <w:rsid w:val="007223DD"/>
    <w:rsid w:val="00725D19"/>
    <w:rsid w:val="00733D67"/>
    <w:rsid w:val="00736BD1"/>
    <w:rsid w:val="00741173"/>
    <w:rsid w:val="00742F61"/>
    <w:rsid w:val="00745F78"/>
    <w:rsid w:val="0074727B"/>
    <w:rsid w:val="007524B3"/>
    <w:rsid w:val="00753055"/>
    <w:rsid w:val="00754B7F"/>
    <w:rsid w:val="00757AF8"/>
    <w:rsid w:val="0076170F"/>
    <w:rsid w:val="00762429"/>
    <w:rsid w:val="007647DA"/>
    <w:rsid w:val="007655C8"/>
    <w:rsid w:val="00771D5B"/>
    <w:rsid w:val="00773D8D"/>
    <w:rsid w:val="00773F8C"/>
    <w:rsid w:val="00775FD0"/>
    <w:rsid w:val="007770E1"/>
    <w:rsid w:val="00781731"/>
    <w:rsid w:val="00781B32"/>
    <w:rsid w:val="00785C5A"/>
    <w:rsid w:val="00795742"/>
    <w:rsid w:val="0079614B"/>
    <w:rsid w:val="00796B6F"/>
    <w:rsid w:val="007A0C5D"/>
    <w:rsid w:val="007A5800"/>
    <w:rsid w:val="007A796C"/>
    <w:rsid w:val="007B10E4"/>
    <w:rsid w:val="007B1599"/>
    <w:rsid w:val="007B5555"/>
    <w:rsid w:val="007C65A0"/>
    <w:rsid w:val="007C7F01"/>
    <w:rsid w:val="007D03A8"/>
    <w:rsid w:val="007D1F73"/>
    <w:rsid w:val="007D2F0E"/>
    <w:rsid w:val="007D3944"/>
    <w:rsid w:val="007E670B"/>
    <w:rsid w:val="007E7308"/>
    <w:rsid w:val="007F0E7F"/>
    <w:rsid w:val="007F1F18"/>
    <w:rsid w:val="007F25F1"/>
    <w:rsid w:val="007F331E"/>
    <w:rsid w:val="007F3B43"/>
    <w:rsid w:val="007F62A7"/>
    <w:rsid w:val="00800D41"/>
    <w:rsid w:val="00801329"/>
    <w:rsid w:val="00801850"/>
    <w:rsid w:val="008029F0"/>
    <w:rsid w:val="00802E92"/>
    <w:rsid w:val="008071A0"/>
    <w:rsid w:val="008078E2"/>
    <w:rsid w:val="00815DF1"/>
    <w:rsid w:val="008175A4"/>
    <w:rsid w:val="008237BC"/>
    <w:rsid w:val="00830645"/>
    <w:rsid w:val="00833D7D"/>
    <w:rsid w:val="008364A0"/>
    <w:rsid w:val="00837FDD"/>
    <w:rsid w:val="00842BE8"/>
    <w:rsid w:val="00843837"/>
    <w:rsid w:val="0084485A"/>
    <w:rsid w:val="00844E8A"/>
    <w:rsid w:val="00851D02"/>
    <w:rsid w:val="008527E2"/>
    <w:rsid w:val="0085294A"/>
    <w:rsid w:val="0085481B"/>
    <w:rsid w:val="00857815"/>
    <w:rsid w:val="00857D09"/>
    <w:rsid w:val="00861C97"/>
    <w:rsid w:val="00863042"/>
    <w:rsid w:val="00863EC7"/>
    <w:rsid w:val="008677B1"/>
    <w:rsid w:val="0087432C"/>
    <w:rsid w:val="0087457A"/>
    <w:rsid w:val="008766DA"/>
    <w:rsid w:val="008851AA"/>
    <w:rsid w:val="008921F0"/>
    <w:rsid w:val="008958C8"/>
    <w:rsid w:val="00897F75"/>
    <w:rsid w:val="008A0A8C"/>
    <w:rsid w:val="008A45A9"/>
    <w:rsid w:val="008B119E"/>
    <w:rsid w:val="008B1F32"/>
    <w:rsid w:val="008C0063"/>
    <w:rsid w:val="008C4663"/>
    <w:rsid w:val="008C5F35"/>
    <w:rsid w:val="008C7623"/>
    <w:rsid w:val="008D04E3"/>
    <w:rsid w:val="008D0846"/>
    <w:rsid w:val="008D37BC"/>
    <w:rsid w:val="008D5162"/>
    <w:rsid w:val="008D530C"/>
    <w:rsid w:val="008D62B5"/>
    <w:rsid w:val="008E0694"/>
    <w:rsid w:val="008E4920"/>
    <w:rsid w:val="008E5BED"/>
    <w:rsid w:val="008F4607"/>
    <w:rsid w:val="008F505A"/>
    <w:rsid w:val="008F7EBD"/>
    <w:rsid w:val="00900656"/>
    <w:rsid w:val="00900F65"/>
    <w:rsid w:val="00901631"/>
    <w:rsid w:val="00904800"/>
    <w:rsid w:val="00904AAB"/>
    <w:rsid w:val="00905094"/>
    <w:rsid w:val="009126D1"/>
    <w:rsid w:val="00914083"/>
    <w:rsid w:val="00917213"/>
    <w:rsid w:val="00917D34"/>
    <w:rsid w:val="00920E9F"/>
    <w:rsid w:val="00923CA3"/>
    <w:rsid w:val="00925192"/>
    <w:rsid w:val="009264A9"/>
    <w:rsid w:val="009269D1"/>
    <w:rsid w:val="00927A6E"/>
    <w:rsid w:val="00931DFE"/>
    <w:rsid w:val="00936B4B"/>
    <w:rsid w:val="00937683"/>
    <w:rsid w:val="00940C53"/>
    <w:rsid w:val="00943E2F"/>
    <w:rsid w:val="009461FC"/>
    <w:rsid w:val="00947017"/>
    <w:rsid w:val="0095478A"/>
    <w:rsid w:val="00956CC3"/>
    <w:rsid w:val="009572E7"/>
    <w:rsid w:val="00957F22"/>
    <w:rsid w:val="00960CDA"/>
    <w:rsid w:val="00960E1B"/>
    <w:rsid w:val="00963EE4"/>
    <w:rsid w:val="009651BA"/>
    <w:rsid w:val="00975663"/>
    <w:rsid w:val="0098767A"/>
    <w:rsid w:val="00990B6E"/>
    <w:rsid w:val="00996020"/>
    <w:rsid w:val="009A31DE"/>
    <w:rsid w:val="009A5E76"/>
    <w:rsid w:val="009B1A5D"/>
    <w:rsid w:val="009C088C"/>
    <w:rsid w:val="009D7FCA"/>
    <w:rsid w:val="009E493C"/>
    <w:rsid w:val="009E4AAA"/>
    <w:rsid w:val="009E586F"/>
    <w:rsid w:val="009E6F35"/>
    <w:rsid w:val="009F4139"/>
    <w:rsid w:val="009F4A51"/>
    <w:rsid w:val="009F514B"/>
    <w:rsid w:val="009F665E"/>
    <w:rsid w:val="009F6C7A"/>
    <w:rsid w:val="009F7A34"/>
    <w:rsid w:val="00A00BD5"/>
    <w:rsid w:val="00A01BBE"/>
    <w:rsid w:val="00A0209D"/>
    <w:rsid w:val="00A0553B"/>
    <w:rsid w:val="00A07D20"/>
    <w:rsid w:val="00A20782"/>
    <w:rsid w:val="00A21F74"/>
    <w:rsid w:val="00A22967"/>
    <w:rsid w:val="00A255D0"/>
    <w:rsid w:val="00A35148"/>
    <w:rsid w:val="00A355BA"/>
    <w:rsid w:val="00A366D5"/>
    <w:rsid w:val="00A42FC6"/>
    <w:rsid w:val="00A50B5D"/>
    <w:rsid w:val="00A51BD0"/>
    <w:rsid w:val="00A605EF"/>
    <w:rsid w:val="00A624C7"/>
    <w:rsid w:val="00A63B29"/>
    <w:rsid w:val="00A64813"/>
    <w:rsid w:val="00A70798"/>
    <w:rsid w:val="00A71137"/>
    <w:rsid w:val="00A7275E"/>
    <w:rsid w:val="00A747A4"/>
    <w:rsid w:val="00A76C40"/>
    <w:rsid w:val="00A77191"/>
    <w:rsid w:val="00A809D5"/>
    <w:rsid w:val="00A83810"/>
    <w:rsid w:val="00A911E9"/>
    <w:rsid w:val="00A91B88"/>
    <w:rsid w:val="00A93B8A"/>
    <w:rsid w:val="00A947C1"/>
    <w:rsid w:val="00AA47A9"/>
    <w:rsid w:val="00AA5E80"/>
    <w:rsid w:val="00AA65F8"/>
    <w:rsid w:val="00AB0356"/>
    <w:rsid w:val="00AB69A6"/>
    <w:rsid w:val="00AC1531"/>
    <w:rsid w:val="00AC589A"/>
    <w:rsid w:val="00AC601A"/>
    <w:rsid w:val="00AD0869"/>
    <w:rsid w:val="00AE5B64"/>
    <w:rsid w:val="00AE7AB9"/>
    <w:rsid w:val="00AF077A"/>
    <w:rsid w:val="00AF3027"/>
    <w:rsid w:val="00AF6E31"/>
    <w:rsid w:val="00B04407"/>
    <w:rsid w:val="00B0493C"/>
    <w:rsid w:val="00B04FFD"/>
    <w:rsid w:val="00B12F73"/>
    <w:rsid w:val="00B16E59"/>
    <w:rsid w:val="00B22A99"/>
    <w:rsid w:val="00B2352F"/>
    <w:rsid w:val="00B34EA6"/>
    <w:rsid w:val="00B34FFF"/>
    <w:rsid w:val="00B37FB5"/>
    <w:rsid w:val="00B45C9A"/>
    <w:rsid w:val="00B52906"/>
    <w:rsid w:val="00B52E84"/>
    <w:rsid w:val="00B607DD"/>
    <w:rsid w:val="00B6118D"/>
    <w:rsid w:val="00B649DD"/>
    <w:rsid w:val="00B65078"/>
    <w:rsid w:val="00B652E9"/>
    <w:rsid w:val="00B67C36"/>
    <w:rsid w:val="00B73770"/>
    <w:rsid w:val="00B74C00"/>
    <w:rsid w:val="00B7790F"/>
    <w:rsid w:val="00B80FD3"/>
    <w:rsid w:val="00B811E6"/>
    <w:rsid w:val="00B81C2F"/>
    <w:rsid w:val="00B8460D"/>
    <w:rsid w:val="00B85695"/>
    <w:rsid w:val="00B872F2"/>
    <w:rsid w:val="00B87D93"/>
    <w:rsid w:val="00B90170"/>
    <w:rsid w:val="00B96163"/>
    <w:rsid w:val="00BA2B67"/>
    <w:rsid w:val="00BA62B1"/>
    <w:rsid w:val="00BB18EA"/>
    <w:rsid w:val="00BC0384"/>
    <w:rsid w:val="00BC043B"/>
    <w:rsid w:val="00BC2687"/>
    <w:rsid w:val="00BC7B67"/>
    <w:rsid w:val="00BD024B"/>
    <w:rsid w:val="00BD3DDE"/>
    <w:rsid w:val="00BE0E13"/>
    <w:rsid w:val="00BE5576"/>
    <w:rsid w:val="00BF42D8"/>
    <w:rsid w:val="00BF52AF"/>
    <w:rsid w:val="00C03B2F"/>
    <w:rsid w:val="00C07389"/>
    <w:rsid w:val="00C1010D"/>
    <w:rsid w:val="00C143DC"/>
    <w:rsid w:val="00C2120B"/>
    <w:rsid w:val="00C231CB"/>
    <w:rsid w:val="00C23E7D"/>
    <w:rsid w:val="00C23FC2"/>
    <w:rsid w:val="00C30C00"/>
    <w:rsid w:val="00C33B4F"/>
    <w:rsid w:val="00C37968"/>
    <w:rsid w:val="00C5103B"/>
    <w:rsid w:val="00C5230D"/>
    <w:rsid w:val="00C535CF"/>
    <w:rsid w:val="00C634DA"/>
    <w:rsid w:val="00C64C9C"/>
    <w:rsid w:val="00C64EE3"/>
    <w:rsid w:val="00C66EC2"/>
    <w:rsid w:val="00C67452"/>
    <w:rsid w:val="00C707EA"/>
    <w:rsid w:val="00C71397"/>
    <w:rsid w:val="00C74320"/>
    <w:rsid w:val="00C75200"/>
    <w:rsid w:val="00C76090"/>
    <w:rsid w:val="00C801FB"/>
    <w:rsid w:val="00C83563"/>
    <w:rsid w:val="00C872D2"/>
    <w:rsid w:val="00C87CD4"/>
    <w:rsid w:val="00C93B7D"/>
    <w:rsid w:val="00C96608"/>
    <w:rsid w:val="00C9770F"/>
    <w:rsid w:val="00CA347E"/>
    <w:rsid w:val="00CB015E"/>
    <w:rsid w:val="00CB3D0B"/>
    <w:rsid w:val="00CB3EEB"/>
    <w:rsid w:val="00CC13DB"/>
    <w:rsid w:val="00CC5297"/>
    <w:rsid w:val="00CC7553"/>
    <w:rsid w:val="00CD43B5"/>
    <w:rsid w:val="00CD5B58"/>
    <w:rsid w:val="00CD773F"/>
    <w:rsid w:val="00CE3539"/>
    <w:rsid w:val="00CE54AE"/>
    <w:rsid w:val="00CE6540"/>
    <w:rsid w:val="00CE7347"/>
    <w:rsid w:val="00CF4589"/>
    <w:rsid w:val="00CF546E"/>
    <w:rsid w:val="00D04AD0"/>
    <w:rsid w:val="00D04F7D"/>
    <w:rsid w:val="00D0706F"/>
    <w:rsid w:val="00D15E19"/>
    <w:rsid w:val="00D20E2B"/>
    <w:rsid w:val="00D23F4A"/>
    <w:rsid w:val="00D24040"/>
    <w:rsid w:val="00D278F9"/>
    <w:rsid w:val="00D31DDE"/>
    <w:rsid w:val="00D332DB"/>
    <w:rsid w:val="00D42A78"/>
    <w:rsid w:val="00D42DEE"/>
    <w:rsid w:val="00D44251"/>
    <w:rsid w:val="00D44AD2"/>
    <w:rsid w:val="00D44BA3"/>
    <w:rsid w:val="00D5123F"/>
    <w:rsid w:val="00D56E5A"/>
    <w:rsid w:val="00D577E9"/>
    <w:rsid w:val="00D67026"/>
    <w:rsid w:val="00D700DB"/>
    <w:rsid w:val="00D70D60"/>
    <w:rsid w:val="00D71D4C"/>
    <w:rsid w:val="00D773E2"/>
    <w:rsid w:val="00D80250"/>
    <w:rsid w:val="00D84649"/>
    <w:rsid w:val="00D851C4"/>
    <w:rsid w:val="00D94311"/>
    <w:rsid w:val="00D94FAC"/>
    <w:rsid w:val="00D962AD"/>
    <w:rsid w:val="00D96AD6"/>
    <w:rsid w:val="00D96F2A"/>
    <w:rsid w:val="00D975E5"/>
    <w:rsid w:val="00DA10B7"/>
    <w:rsid w:val="00DA5CB6"/>
    <w:rsid w:val="00DB26E6"/>
    <w:rsid w:val="00DB2B27"/>
    <w:rsid w:val="00DB3900"/>
    <w:rsid w:val="00DC34A9"/>
    <w:rsid w:val="00DC7863"/>
    <w:rsid w:val="00DD4753"/>
    <w:rsid w:val="00DE01BC"/>
    <w:rsid w:val="00DE3659"/>
    <w:rsid w:val="00DE419E"/>
    <w:rsid w:val="00DE635E"/>
    <w:rsid w:val="00DF0BDA"/>
    <w:rsid w:val="00DF34BD"/>
    <w:rsid w:val="00DF6D48"/>
    <w:rsid w:val="00E03EBA"/>
    <w:rsid w:val="00E043F4"/>
    <w:rsid w:val="00E07883"/>
    <w:rsid w:val="00E10269"/>
    <w:rsid w:val="00E1334E"/>
    <w:rsid w:val="00E146E4"/>
    <w:rsid w:val="00E1530D"/>
    <w:rsid w:val="00E21406"/>
    <w:rsid w:val="00E22D89"/>
    <w:rsid w:val="00E24FDA"/>
    <w:rsid w:val="00E25F9D"/>
    <w:rsid w:val="00E27D70"/>
    <w:rsid w:val="00E32F59"/>
    <w:rsid w:val="00E332DB"/>
    <w:rsid w:val="00E3698E"/>
    <w:rsid w:val="00E415F3"/>
    <w:rsid w:val="00E432FF"/>
    <w:rsid w:val="00E4422C"/>
    <w:rsid w:val="00E47534"/>
    <w:rsid w:val="00E47A50"/>
    <w:rsid w:val="00E51565"/>
    <w:rsid w:val="00E604F4"/>
    <w:rsid w:val="00E60846"/>
    <w:rsid w:val="00E61644"/>
    <w:rsid w:val="00E6309E"/>
    <w:rsid w:val="00E630CB"/>
    <w:rsid w:val="00E675FF"/>
    <w:rsid w:val="00E703D9"/>
    <w:rsid w:val="00E769DC"/>
    <w:rsid w:val="00E80F3C"/>
    <w:rsid w:val="00E813FE"/>
    <w:rsid w:val="00E81EA6"/>
    <w:rsid w:val="00E903F2"/>
    <w:rsid w:val="00E91803"/>
    <w:rsid w:val="00E9222F"/>
    <w:rsid w:val="00E9785A"/>
    <w:rsid w:val="00EA0125"/>
    <w:rsid w:val="00EB25EC"/>
    <w:rsid w:val="00EB3BC9"/>
    <w:rsid w:val="00EB434D"/>
    <w:rsid w:val="00EB56CE"/>
    <w:rsid w:val="00EC5A05"/>
    <w:rsid w:val="00EC77D8"/>
    <w:rsid w:val="00ED0953"/>
    <w:rsid w:val="00ED0DD2"/>
    <w:rsid w:val="00ED34A1"/>
    <w:rsid w:val="00ED39E2"/>
    <w:rsid w:val="00EE1071"/>
    <w:rsid w:val="00EE35AE"/>
    <w:rsid w:val="00EE3C7F"/>
    <w:rsid w:val="00EF0E37"/>
    <w:rsid w:val="00EF6E2D"/>
    <w:rsid w:val="00F01A96"/>
    <w:rsid w:val="00F10BA5"/>
    <w:rsid w:val="00F10F49"/>
    <w:rsid w:val="00F12F6D"/>
    <w:rsid w:val="00F132C9"/>
    <w:rsid w:val="00F13B51"/>
    <w:rsid w:val="00F1432C"/>
    <w:rsid w:val="00F14CFE"/>
    <w:rsid w:val="00F17646"/>
    <w:rsid w:val="00F178F4"/>
    <w:rsid w:val="00F231B1"/>
    <w:rsid w:val="00F33B2C"/>
    <w:rsid w:val="00F42980"/>
    <w:rsid w:val="00F43318"/>
    <w:rsid w:val="00F475F5"/>
    <w:rsid w:val="00F53860"/>
    <w:rsid w:val="00F551B1"/>
    <w:rsid w:val="00F61CF2"/>
    <w:rsid w:val="00F61E14"/>
    <w:rsid w:val="00F658E7"/>
    <w:rsid w:val="00F665AA"/>
    <w:rsid w:val="00F66A30"/>
    <w:rsid w:val="00F66DFE"/>
    <w:rsid w:val="00F717BD"/>
    <w:rsid w:val="00F77D87"/>
    <w:rsid w:val="00F8154D"/>
    <w:rsid w:val="00F81B41"/>
    <w:rsid w:val="00F86458"/>
    <w:rsid w:val="00F86D88"/>
    <w:rsid w:val="00F92220"/>
    <w:rsid w:val="00F9482F"/>
    <w:rsid w:val="00F97BCF"/>
    <w:rsid w:val="00F97C15"/>
    <w:rsid w:val="00FA21BF"/>
    <w:rsid w:val="00FA313F"/>
    <w:rsid w:val="00FA3EE2"/>
    <w:rsid w:val="00FA5919"/>
    <w:rsid w:val="00FA7B5D"/>
    <w:rsid w:val="00FB28D4"/>
    <w:rsid w:val="00FB3C69"/>
    <w:rsid w:val="00FB541C"/>
    <w:rsid w:val="00FC3664"/>
    <w:rsid w:val="00FC3D0C"/>
    <w:rsid w:val="00FD1454"/>
    <w:rsid w:val="00FD18D6"/>
    <w:rsid w:val="00FD21DB"/>
    <w:rsid w:val="00FD2F5A"/>
    <w:rsid w:val="00FD3BF9"/>
    <w:rsid w:val="00FD5310"/>
    <w:rsid w:val="00FD5BFF"/>
    <w:rsid w:val="00FD6B6F"/>
    <w:rsid w:val="00FE07D3"/>
    <w:rsid w:val="00FE0EDE"/>
    <w:rsid w:val="00FE15E1"/>
    <w:rsid w:val="00FE22FC"/>
    <w:rsid w:val="00FE3861"/>
    <w:rsid w:val="00FE3E97"/>
    <w:rsid w:val="00FF4B01"/>
    <w:rsid w:val="00FF4DA2"/>
    <w:rsid w:val="00FF50BA"/>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C801FB"/>
    <w:pPr>
      <w:spacing w:after="0" w:line="240" w:lineRule="auto"/>
    </w:pPr>
  </w:style>
  <w:style w:type="paragraph" w:customStyle="1" w:styleId="ZD2nadpis">
    <w:name w:val="ZD2_nadpis"/>
    <w:basedOn w:val="Normln"/>
    <w:next w:val="Normln"/>
    <w:autoRedefine/>
    <w:qFormat/>
    <w:rsid w:val="00213A8D"/>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665015709">
      <w:bodyDiv w:val="1"/>
      <w:marLeft w:val="0"/>
      <w:marRight w:val="0"/>
      <w:marTop w:val="0"/>
      <w:marBottom w:val="0"/>
      <w:divBdr>
        <w:top w:val="none" w:sz="0" w:space="0" w:color="auto"/>
        <w:left w:val="none" w:sz="0" w:space="0" w:color="auto"/>
        <w:bottom w:val="none" w:sz="0" w:space="0" w:color="auto"/>
        <w:right w:val="none" w:sz="0" w:space="0" w:color="auto"/>
      </w:divBdr>
    </w:div>
    <w:div w:id="1766266199">
      <w:bodyDiv w:val="1"/>
      <w:marLeft w:val="0"/>
      <w:marRight w:val="0"/>
      <w:marTop w:val="0"/>
      <w:marBottom w:val="0"/>
      <w:divBdr>
        <w:top w:val="none" w:sz="0" w:space="0" w:color="auto"/>
        <w:left w:val="none" w:sz="0" w:space="0" w:color="auto"/>
        <w:bottom w:val="none" w:sz="0" w:space="0" w:color="auto"/>
        <w:right w:val="none" w:sz="0" w:space="0" w:color="auto"/>
      </w:divBdr>
    </w:div>
    <w:div w:id="182288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Bold">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6D7"/>
    <w:rsid w:val="00013DA9"/>
    <w:rsid w:val="00034DAB"/>
    <w:rsid w:val="000C7EB8"/>
    <w:rsid w:val="000E0D64"/>
    <w:rsid w:val="00123DC8"/>
    <w:rsid w:val="00140C97"/>
    <w:rsid w:val="001E3648"/>
    <w:rsid w:val="00206EF4"/>
    <w:rsid w:val="002310AD"/>
    <w:rsid w:val="002361F1"/>
    <w:rsid w:val="002409FA"/>
    <w:rsid w:val="00274FF1"/>
    <w:rsid w:val="002A1722"/>
    <w:rsid w:val="003267BD"/>
    <w:rsid w:val="00344D39"/>
    <w:rsid w:val="0038654A"/>
    <w:rsid w:val="00395CC9"/>
    <w:rsid w:val="00396A06"/>
    <w:rsid w:val="003F1832"/>
    <w:rsid w:val="0040308E"/>
    <w:rsid w:val="00405E53"/>
    <w:rsid w:val="00406BC1"/>
    <w:rsid w:val="00433BD6"/>
    <w:rsid w:val="004371C5"/>
    <w:rsid w:val="00447B19"/>
    <w:rsid w:val="004B66E3"/>
    <w:rsid w:val="00555BA2"/>
    <w:rsid w:val="005C0276"/>
    <w:rsid w:val="00604511"/>
    <w:rsid w:val="006A5F02"/>
    <w:rsid w:val="006E5D54"/>
    <w:rsid w:val="0074013A"/>
    <w:rsid w:val="008832AE"/>
    <w:rsid w:val="008A79A2"/>
    <w:rsid w:val="008E5426"/>
    <w:rsid w:val="008F16D7"/>
    <w:rsid w:val="0091463D"/>
    <w:rsid w:val="0091644C"/>
    <w:rsid w:val="00933F4E"/>
    <w:rsid w:val="00940ECA"/>
    <w:rsid w:val="009439F0"/>
    <w:rsid w:val="009634EF"/>
    <w:rsid w:val="009B2EDF"/>
    <w:rsid w:val="00A02C80"/>
    <w:rsid w:val="00A25CAD"/>
    <w:rsid w:val="00A62146"/>
    <w:rsid w:val="00A76868"/>
    <w:rsid w:val="00AE0A26"/>
    <w:rsid w:val="00AE4795"/>
    <w:rsid w:val="00AE7E93"/>
    <w:rsid w:val="00B566A0"/>
    <w:rsid w:val="00B635FB"/>
    <w:rsid w:val="00B75C36"/>
    <w:rsid w:val="00BF07DA"/>
    <w:rsid w:val="00C07F32"/>
    <w:rsid w:val="00C26231"/>
    <w:rsid w:val="00C639F2"/>
    <w:rsid w:val="00C650A7"/>
    <w:rsid w:val="00CB761A"/>
    <w:rsid w:val="00CE53D6"/>
    <w:rsid w:val="00D541E2"/>
    <w:rsid w:val="00D7616A"/>
    <w:rsid w:val="00DB1A02"/>
    <w:rsid w:val="00DD41EA"/>
    <w:rsid w:val="00E34E71"/>
    <w:rsid w:val="00E85872"/>
    <w:rsid w:val="00F45A84"/>
    <w:rsid w:val="00F536FE"/>
    <w:rsid w:val="00FE34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075C43C999664A4AA935336323964987">
    <w:name w:val="075C43C999664A4AA935336323964987"/>
    <w:rsid w:val="008F16D7"/>
  </w:style>
  <w:style w:type="paragraph" w:customStyle="1" w:styleId="FB6736D874F74BEA89A86A536F121B70">
    <w:name w:val="FB6736D874F74BEA89A86A536F121B70"/>
    <w:rsid w:val="008F16D7"/>
  </w:style>
  <w:style w:type="paragraph" w:customStyle="1" w:styleId="8E69CBC45E584E77979802753B760F59">
    <w:name w:val="8E69CBC45E584E77979802753B760F59"/>
    <w:rsid w:val="008F16D7"/>
  </w:style>
  <w:style w:type="paragraph" w:customStyle="1" w:styleId="C947D831F00744A9BFCBD41C0211735B">
    <w:name w:val="C947D831F00744A9BFCBD41C0211735B"/>
    <w:rsid w:val="008F16D7"/>
  </w:style>
  <w:style w:type="paragraph" w:customStyle="1" w:styleId="D5C11470ACA14239B88A17469D7E512E">
    <w:name w:val="D5C11470ACA14239B88A17469D7E512E"/>
    <w:rsid w:val="008F16D7"/>
  </w:style>
  <w:style w:type="paragraph" w:customStyle="1" w:styleId="2E807776E67C4901B76B9EB41EC51E66">
    <w:name w:val="2E807776E67C4901B76B9EB41EC51E66"/>
    <w:rsid w:val="008F16D7"/>
  </w:style>
  <w:style w:type="paragraph" w:customStyle="1" w:styleId="19F238D0005A49FD8AA7F3B165C6309D">
    <w:name w:val="19F238D0005A49FD8AA7F3B165C6309D"/>
    <w:rsid w:val="008F16D7"/>
  </w:style>
  <w:style w:type="paragraph" w:customStyle="1" w:styleId="678EA85CA80B45208D337DB04100D6AB">
    <w:name w:val="678EA85CA80B45208D337DB04100D6AB"/>
    <w:rsid w:val="008F16D7"/>
  </w:style>
  <w:style w:type="paragraph" w:customStyle="1" w:styleId="BA5A3C901A6842A9BAE91057A806CCCE">
    <w:name w:val="BA5A3C901A6842A9BAE91057A806CCCE"/>
    <w:rsid w:val="008F16D7"/>
  </w:style>
  <w:style w:type="paragraph" w:customStyle="1" w:styleId="F94E2B5B8FFF43A5B0DB7949183B5D88">
    <w:name w:val="F94E2B5B8FFF43A5B0DB7949183B5D88"/>
    <w:rsid w:val="008F16D7"/>
  </w:style>
  <w:style w:type="paragraph" w:customStyle="1" w:styleId="8EA5521BF25C4B08896BE5BCBCDE5B4A">
    <w:name w:val="8EA5521BF25C4B08896BE5BCBCDE5B4A"/>
    <w:rsid w:val="008F16D7"/>
  </w:style>
  <w:style w:type="paragraph" w:customStyle="1" w:styleId="B3B7D1AB429B4566805625199073769D">
    <w:name w:val="B3B7D1AB429B4566805625199073769D"/>
    <w:rsid w:val="008F16D7"/>
  </w:style>
  <w:style w:type="paragraph" w:customStyle="1" w:styleId="2963625395F24AB78332891417605593">
    <w:name w:val="2963625395F24AB78332891417605593"/>
    <w:rsid w:val="008F16D7"/>
  </w:style>
  <w:style w:type="paragraph" w:customStyle="1" w:styleId="7D827AEABF404A28BB7F6D1373ADBDA0">
    <w:name w:val="7D827AEABF404A28BB7F6D1373ADBDA0"/>
    <w:rsid w:val="008F16D7"/>
  </w:style>
  <w:style w:type="paragraph" w:customStyle="1" w:styleId="0936EC1F28694097A9B43A55E1A6CF8B">
    <w:name w:val="0936EC1F28694097A9B43A55E1A6CF8B"/>
    <w:rsid w:val="008F16D7"/>
  </w:style>
  <w:style w:type="paragraph" w:customStyle="1" w:styleId="CF842F9550CC4E75A26A9C589151DE8E">
    <w:name w:val="CF842F9550CC4E75A26A9C589151DE8E"/>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60DC5-6C1C-4801-9591-10CE739C1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8979</Words>
  <Characters>52982</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2019-12-11T14:11:00Z</dcterms:created>
  <dcterms:modified xsi:type="dcterms:W3CDTF">2020-02-05T07:41:00Z</dcterms:modified>
</cp:coreProperties>
</file>