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801E23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bookmarkStart w:id="0" w:name="_GoBack"/>
      <w:bookmarkEnd w:id="0"/>
      <w:r w:rsidRPr="00801E23">
        <w:rPr>
          <w:rFonts w:asciiTheme="minorHAnsi" w:hAnsiTheme="minorHAnsi" w:cs="Tahoma"/>
          <w:b/>
          <w:sz w:val="24"/>
          <w:szCs w:val="24"/>
        </w:rPr>
        <w:t xml:space="preserve">Příloha zadávací dokumentace č. </w:t>
      </w:r>
      <w:r w:rsidR="00DD797E" w:rsidRPr="00801E23">
        <w:rPr>
          <w:rFonts w:asciiTheme="minorHAnsi" w:hAnsiTheme="minorHAnsi" w:cs="Tahoma"/>
          <w:b/>
          <w:sz w:val="24"/>
          <w:szCs w:val="24"/>
        </w:rPr>
        <w:t>7</w:t>
      </w:r>
      <w:r w:rsidR="00B07251" w:rsidRPr="00801E23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801E23">
        <w:rPr>
          <w:rFonts w:asciiTheme="minorHAnsi" w:hAnsiTheme="minorHAnsi" w:cs="Tahoma"/>
          <w:b/>
          <w:sz w:val="24"/>
          <w:szCs w:val="24"/>
        </w:rPr>
        <w:t>–</w:t>
      </w:r>
      <w:r w:rsidRPr="00801E23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801E23">
        <w:rPr>
          <w:rFonts w:asciiTheme="minorHAnsi" w:hAnsiTheme="minorHAnsi" w:cs="Tahoma"/>
          <w:b/>
          <w:sz w:val="24"/>
          <w:szCs w:val="24"/>
        </w:rPr>
        <w:t xml:space="preserve">Seznam </w:t>
      </w:r>
      <w:r w:rsidR="00C82C66" w:rsidRPr="00801E23">
        <w:rPr>
          <w:rFonts w:asciiTheme="minorHAnsi" w:hAnsiTheme="minorHAnsi" w:cs="Tahoma"/>
          <w:b/>
          <w:sz w:val="24"/>
          <w:szCs w:val="24"/>
        </w:rPr>
        <w:t xml:space="preserve">významných </w:t>
      </w:r>
      <w:r w:rsidR="00437622" w:rsidRPr="00801E23">
        <w:rPr>
          <w:rFonts w:asciiTheme="minorHAnsi" w:hAnsiTheme="minorHAnsi" w:cs="Tahoma"/>
          <w:b/>
          <w:sz w:val="24"/>
          <w:szCs w:val="24"/>
        </w:rPr>
        <w:t>dodávek</w:t>
      </w:r>
      <w:r w:rsidRPr="00801E23">
        <w:rPr>
          <w:rFonts w:asciiTheme="minorHAnsi" w:hAnsiTheme="minorHAnsi" w:cs="Tahoma"/>
          <w:b/>
          <w:sz w:val="24"/>
          <w:szCs w:val="24"/>
        </w:rPr>
        <w:t xml:space="preserve"> </w:t>
      </w:r>
      <w:r w:rsidR="00E903CB" w:rsidRPr="00801E23">
        <w:rPr>
          <w:rFonts w:asciiTheme="minorHAnsi" w:hAnsiTheme="minorHAnsi" w:cs="Tahoma"/>
          <w:b/>
          <w:sz w:val="24"/>
          <w:szCs w:val="24"/>
        </w:rPr>
        <w:t>a členů týmu</w:t>
      </w:r>
      <w:r w:rsidRPr="00801E23">
        <w:rPr>
          <w:rFonts w:asciiTheme="minorHAnsi" w:hAnsiTheme="minorHAnsi" w:cs="Tahoma"/>
          <w:b/>
          <w:sz w:val="24"/>
          <w:szCs w:val="24"/>
        </w:rPr>
        <w:t xml:space="preserve">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Pr="00C6532E" w:rsidRDefault="00074127" w:rsidP="00C6532E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C6532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</w:t>
      </w:r>
      <w:r w:rsidR="00C042D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veřejné zakázky</w:t>
      </w:r>
      <w:r w:rsidRPr="00C6532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="00B904C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B904CD" w:rsidRPr="00B904CD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Řízení a správa privilegovaných účtů a přístupů</w:t>
      </w: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A7CF3" w:rsidRDefault="008A7CF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6532E" w:rsidRDefault="00C6532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8A7CF3" w:rsidRDefault="008A7CF3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70026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2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918EE" w:rsidRDefault="009918EE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B904CD" w:rsidRDefault="00B904CD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B904CD" w:rsidRDefault="00B904CD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B904CD" w:rsidRDefault="00B904CD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B904CD" w:rsidRDefault="00B904CD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lastRenderedPageBreak/>
        <w:t xml:space="preserve">Seznam </w:t>
      </w:r>
      <w:r w:rsidR="00EC247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členů týmu</w:t>
      </w:r>
    </w:p>
    <w:p w:rsidR="00E903CB" w:rsidRDefault="00E903CB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Člen týmu č. </w:t>
      </w:r>
      <w:r w:rsidR="00DC36E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1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– </w:t>
      </w:r>
      <w:proofErr w:type="spellStart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Solution</w:t>
      </w:r>
      <w:proofErr w:type="spellEnd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proofErr w:type="spellStart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architect</w:t>
      </w:r>
      <w:proofErr w:type="spellEnd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a technick</w:t>
      </w:r>
      <w:r w:rsid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</w:t>
      </w:r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garant za řešení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E903CB" w:rsidTr="005B31AF">
        <w:tc>
          <w:tcPr>
            <w:tcW w:w="4673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5B31AF">
        <w:tc>
          <w:tcPr>
            <w:tcW w:w="4673" w:type="dxa"/>
            <w:vAlign w:val="center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Vysokoškolské vzdělání technického či ekonomického směru</w:t>
            </w:r>
          </w:p>
        </w:tc>
        <w:tc>
          <w:tcPr>
            <w:tcW w:w="5812" w:type="dxa"/>
          </w:tcPr>
          <w:p w:rsidR="00E903CB" w:rsidRPr="00796EA1" w:rsidRDefault="00E903CB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5B31AF">
        <w:tc>
          <w:tcPr>
            <w:tcW w:w="4673" w:type="dxa"/>
            <w:vAlign w:val="center"/>
          </w:tcPr>
          <w:p w:rsidR="00E903CB" w:rsidRDefault="00E903CB" w:rsidP="00AE7828">
            <w:pPr>
              <w:spacing w:after="0" w:line="240" w:lineRule="auto"/>
              <w:jc w:val="both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Certifikace v</w:t>
            </w:r>
            <w:r w:rsidR="005470C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ýrobce</w:t>
            </w:r>
            <w:r w:rsidR="00D4013D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nabízeného řešení</w:t>
            </w:r>
            <w:r w:rsidR="005470C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644B7E" w:rsidRPr="00644B7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-</w:t>
            </w:r>
            <w:r w:rsidR="00644B7E" w:rsidRPr="00644B7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ab/>
              <w:t xml:space="preserve">má  certifikovanou zkoušku doloženou způsobilostí a absolvování certifikační zkoušky na úrovni </w:t>
            </w:r>
            <w:proofErr w:type="spellStart"/>
            <w:r w:rsidR="00644B7E" w:rsidRPr="00644B7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solution</w:t>
            </w:r>
            <w:proofErr w:type="spellEnd"/>
            <w:r w:rsidR="00644B7E" w:rsidRPr="00644B7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architekta výrobce nabízeného řešení</w:t>
            </w:r>
          </w:p>
        </w:tc>
        <w:tc>
          <w:tcPr>
            <w:tcW w:w="5812" w:type="dxa"/>
          </w:tcPr>
          <w:p w:rsidR="00E903CB" w:rsidRPr="00875300" w:rsidRDefault="00E903CB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6532E" w:rsidRPr="00C6532E" w:rsidTr="005B31AF">
        <w:tc>
          <w:tcPr>
            <w:tcW w:w="4673" w:type="dxa"/>
            <w:vAlign w:val="center"/>
          </w:tcPr>
          <w:p w:rsidR="00E903CB" w:rsidRPr="00C6532E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5812" w:type="dxa"/>
          </w:tcPr>
          <w:p w:rsidR="00E903CB" w:rsidRPr="00C6532E" w:rsidRDefault="00E903CB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1</w:t>
            </w:r>
            <w:r w:rsidRPr="00C6532E">
              <w:rPr>
                <w:rFonts w:eastAsia="Arial"/>
                <w:sz w:val="22"/>
                <w:szCs w:val="22"/>
              </w:rPr>
              <w:t xml:space="preserve">a: Zkrácený profesní životopis </w:t>
            </w:r>
          </w:p>
          <w:p w:rsidR="00E903CB" w:rsidRPr="00C6532E" w:rsidRDefault="00E903CB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1</w:t>
            </w:r>
            <w:r w:rsidRPr="00C6532E">
              <w:rPr>
                <w:rFonts w:eastAsia="Arial"/>
                <w:sz w:val="22"/>
                <w:szCs w:val="22"/>
              </w:rPr>
              <w:t xml:space="preserve">b: Prostá kopie vysokoškolského diplomu </w:t>
            </w:r>
            <w:proofErr w:type="spellStart"/>
            <w:r w:rsidR="005470CC" w:rsidRPr="00C6532E">
              <w:rPr>
                <w:rFonts w:eastAsia="Arial"/>
                <w:sz w:val="22"/>
                <w:szCs w:val="22"/>
              </w:rPr>
              <w:t>solution</w:t>
            </w:r>
            <w:proofErr w:type="spellEnd"/>
            <w:r w:rsidR="005470CC" w:rsidRPr="00C6532E">
              <w:rPr>
                <w:rFonts w:eastAsia="Arial"/>
                <w:sz w:val="22"/>
                <w:szCs w:val="22"/>
              </w:rPr>
              <w:t xml:space="preserve"> </w:t>
            </w:r>
            <w:r w:rsidR="009918EE">
              <w:rPr>
                <w:rFonts w:eastAsia="Arial"/>
                <w:sz w:val="22"/>
                <w:szCs w:val="22"/>
              </w:rPr>
              <w:t xml:space="preserve">architekta </w:t>
            </w:r>
            <w:r w:rsidR="009918EE" w:rsidRPr="009918EE">
              <w:rPr>
                <w:rFonts w:eastAsia="Arial"/>
                <w:sz w:val="22"/>
                <w:szCs w:val="22"/>
              </w:rPr>
              <w:t>a technick</w:t>
            </w:r>
            <w:r w:rsidR="009918EE">
              <w:rPr>
                <w:rFonts w:eastAsia="Arial"/>
                <w:sz w:val="22"/>
                <w:szCs w:val="22"/>
              </w:rPr>
              <w:t>ého</w:t>
            </w:r>
            <w:r w:rsidR="009918EE" w:rsidRPr="009918EE">
              <w:rPr>
                <w:rFonts w:eastAsia="Arial"/>
                <w:sz w:val="22"/>
                <w:szCs w:val="22"/>
              </w:rPr>
              <w:t xml:space="preserve"> garant</w:t>
            </w:r>
            <w:r w:rsidR="009918EE">
              <w:rPr>
                <w:rFonts w:eastAsia="Arial"/>
                <w:sz w:val="22"/>
                <w:szCs w:val="22"/>
              </w:rPr>
              <w:t>a</w:t>
            </w:r>
            <w:r w:rsidR="009918EE" w:rsidRPr="009918EE">
              <w:rPr>
                <w:rFonts w:eastAsia="Arial"/>
                <w:sz w:val="22"/>
                <w:szCs w:val="22"/>
              </w:rPr>
              <w:t xml:space="preserve"> za řešení</w:t>
            </w:r>
          </w:p>
          <w:p w:rsidR="00E903CB" w:rsidRPr="00C6532E" w:rsidRDefault="00E903CB" w:rsidP="00B904CD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1</w:t>
            </w:r>
            <w:r w:rsidRPr="00C6532E">
              <w:rPr>
                <w:rFonts w:eastAsia="Arial"/>
                <w:sz w:val="22"/>
                <w:szCs w:val="22"/>
              </w:rPr>
              <w:t>c: Prostá kopie certifikátu v</w:t>
            </w:r>
            <w:r w:rsidR="005470CC" w:rsidRPr="00C6532E">
              <w:rPr>
                <w:rFonts w:eastAsia="Arial"/>
                <w:sz w:val="22"/>
                <w:szCs w:val="22"/>
              </w:rPr>
              <w:t>ýrobc</w:t>
            </w:r>
            <w:r w:rsidR="00EC2477" w:rsidRPr="00C6532E">
              <w:rPr>
                <w:rFonts w:eastAsia="Arial"/>
                <w:sz w:val="22"/>
                <w:szCs w:val="22"/>
              </w:rPr>
              <w:t>e</w:t>
            </w:r>
            <w:r w:rsidR="00B904CD">
              <w:rPr>
                <w:rFonts w:eastAsia="Arial"/>
                <w:sz w:val="22"/>
                <w:szCs w:val="22"/>
              </w:rPr>
              <w:t xml:space="preserve"> nabízeného řešení</w:t>
            </w:r>
            <w:r w:rsidR="00EC2477" w:rsidRPr="00C6532E">
              <w:rPr>
                <w:rFonts w:eastAsia="Arial"/>
                <w:sz w:val="22"/>
                <w:szCs w:val="22"/>
              </w:rPr>
              <w:t xml:space="preserve"> </w:t>
            </w:r>
          </w:p>
        </w:tc>
      </w:tr>
    </w:tbl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470CC" w:rsidRDefault="005470CC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B31AF" w:rsidRPr="00EB13D0" w:rsidRDefault="005B31AF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470CC" w:rsidRDefault="005470CC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Člen týmu č. </w:t>
      </w:r>
      <w:r w:rsidR="00DC36E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2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– Implementační </w:t>
      </w:r>
      <w:r w:rsidR="00DF37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technik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#1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5470CC" w:rsidTr="005B31AF">
        <w:tc>
          <w:tcPr>
            <w:tcW w:w="4673" w:type="dxa"/>
            <w:vAlign w:val="center"/>
          </w:tcPr>
          <w:p w:rsidR="005470CC" w:rsidRPr="00F02FC6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5812" w:type="dxa"/>
          </w:tcPr>
          <w:p w:rsidR="005470CC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470CC" w:rsidTr="005B31AF">
        <w:tc>
          <w:tcPr>
            <w:tcW w:w="4673" w:type="dxa"/>
            <w:vAlign w:val="center"/>
          </w:tcPr>
          <w:p w:rsidR="005470CC" w:rsidRDefault="005470CC" w:rsidP="005B31A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Certifikace výrobce </w:t>
            </w:r>
            <w:r w:rsidR="00D4013D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nabízeného řešení</w:t>
            </w:r>
            <w:r w:rsid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 </w:t>
            </w:r>
            <w:r w:rsidR="005B31AF" w:rsidRP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technick</w:t>
            </w:r>
            <w:r w:rsid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á</w:t>
            </w:r>
            <w:r w:rsidR="005B31AF" w:rsidRP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certifikac</w:t>
            </w:r>
            <w:r w:rsid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e</w:t>
            </w:r>
            <w:r w:rsidR="005B31AF" w:rsidRP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od výrobce nabízeného řešení minimálně na střední technické úrovni dle personální certifikační matice výrobce, tedy na úrovni</w:t>
            </w:r>
            <w:r w:rsidR="00553A0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</w:t>
            </w:r>
            <w:r w:rsidR="005B31AF" w:rsidRP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která jej opravňuje k instalaci, konfiguraci, implementaci a </w:t>
            </w:r>
            <w:proofErr w:type="spellStart"/>
            <w:r w:rsidR="005B31AF" w:rsidRP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troubleshootingu</w:t>
            </w:r>
            <w:proofErr w:type="spellEnd"/>
            <w:r w:rsidR="005B31AF" w:rsidRPr="005B31AF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nabízeného řešení v prostředí zákazníka </w:t>
            </w:r>
          </w:p>
        </w:tc>
        <w:tc>
          <w:tcPr>
            <w:tcW w:w="5812" w:type="dxa"/>
          </w:tcPr>
          <w:p w:rsidR="005470CC" w:rsidRPr="00875300" w:rsidRDefault="005470CC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6532E" w:rsidRPr="00C6532E" w:rsidTr="005B31AF">
        <w:tc>
          <w:tcPr>
            <w:tcW w:w="4673" w:type="dxa"/>
            <w:vAlign w:val="center"/>
          </w:tcPr>
          <w:p w:rsidR="005470CC" w:rsidRPr="00C6532E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5812" w:type="dxa"/>
          </w:tcPr>
          <w:p w:rsidR="005470CC" w:rsidRPr="00C6532E" w:rsidRDefault="005470CC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2</w:t>
            </w:r>
            <w:r w:rsidRPr="00C6532E">
              <w:rPr>
                <w:rFonts w:eastAsia="Arial"/>
                <w:sz w:val="22"/>
                <w:szCs w:val="22"/>
              </w:rPr>
              <w:t xml:space="preserve">a: Zkrácený profesní životopis </w:t>
            </w:r>
            <w:r w:rsidR="00EC2477" w:rsidRPr="00C6532E">
              <w:rPr>
                <w:rFonts w:eastAsia="Arial"/>
                <w:sz w:val="22"/>
                <w:szCs w:val="22"/>
              </w:rPr>
              <w:t>implementačního technika #1</w:t>
            </w:r>
          </w:p>
          <w:p w:rsidR="005470CC" w:rsidRPr="00C6532E" w:rsidRDefault="005470CC" w:rsidP="00B904CD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2</w:t>
            </w:r>
            <w:r w:rsidR="00C6532E" w:rsidRPr="00C6532E">
              <w:rPr>
                <w:rFonts w:eastAsia="Arial"/>
                <w:sz w:val="22"/>
                <w:szCs w:val="22"/>
              </w:rPr>
              <w:t>b</w:t>
            </w:r>
            <w:r w:rsidRPr="00C6532E">
              <w:rPr>
                <w:rFonts w:eastAsia="Arial"/>
                <w:sz w:val="22"/>
                <w:szCs w:val="22"/>
              </w:rPr>
              <w:t xml:space="preserve">: </w:t>
            </w:r>
            <w:r w:rsidR="00C6532E" w:rsidRPr="00C6532E">
              <w:rPr>
                <w:rFonts w:eastAsia="Arial"/>
                <w:sz w:val="22"/>
                <w:szCs w:val="22"/>
              </w:rPr>
              <w:t>Prostá kopie certifikátu výrobce</w:t>
            </w:r>
            <w:r w:rsidR="00D4013D">
              <w:rPr>
                <w:rFonts w:eastAsia="Arial"/>
                <w:sz w:val="22"/>
                <w:szCs w:val="22"/>
              </w:rPr>
              <w:t xml:space="preserve"> nabízeného řešení</w:t>
            </w:r>
            <w:r w:rsidR="00C6532E" w:rsidRPr="00C6532E">
              <w:rPr>
                <w:rFonts w:eastAsia="Arial"/>
                <w:sz w:val="22"/>
                <w:szCs w:val="22"/>
              </w:rPr>
              <w:t xml:space="preserve"> </w:t>
            </w:r>
          </w:p>
        </w:tc>
      </w:tr>
    </w:tbl>
    <w:p w:rsidR="00EC2477" w:rsidRDefault="00EC2477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B31AF" w:rsidRPr="00EB13D0" w:rsidRDefault="005B31AF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270026" w:rsidRDefault="00270026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P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1</w:t>
      </w:r>
      <w:r w:rsidRPr="00EC2477">
        <w:rPr>
          <w:b/>
        </w:rPr>
        <w:t xml:space="preserve">a: Zkrácený profesní životopis </w:t>
      </w:r>
      <w:r w:rsidR="000348A3">
        <w:rPr>
          <w:b/>
        </w:rPr>
        <w:t xml:space="preserve">– </w:t>
      </w:r>
      <w:proofErr w:type="spellStart"/>
      <w:r w:rsidR="000348A3">
        <w:rPr>
          <w:b/>
        </w:rPr>
        <w:t>s</w:t>
      </w:r>
      <w:r w:rsidR="000348A3" w:rsidRPr="00EC2477">
        <w:rPr>
          <w:b/>
        </w:rPr>
        <w:t>olution</w:t>
      </w:r>
      <w:proofErr w:type="spellEnd"/>
      <w:r w:rsidR="000348A3" w:rsidRPr="00EC2477">
        <w:rPr>
          <w:b/>
        </w:rPr>
        <w:t xml:space="preserve"> architekt</w:t>
      </w:r>
      <w:r w:rsidR="000348A3">
        <w:rPr>
          <w:b/>
        </w:rPr>
        <w:t xml:space="preserve"> </w:t>
      </w:r>
      <w:r w:rsidR="000348A3" w:rsidRPr="009918EE">
        <w:rPr>
          <w:b/>
        </w:rPr>
        <w:t>a technick</w:t>
      </w:r>
      <w:r w:rsidR="000348A3">
        <w:rPr>
          <w:b/>
        </w:rPr>
        <w:t>ý</w:t>
      </w:r>
      <w:r w:rsidR="000348A3" w:rsidRPr="009918EE">
        <w:rPr>
          <w:b/>
        </w:rPr>
        <w:t xml:space="preserve"> garant za řešení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1</w:t>
      </w:r>
      <w:r w:rsidRPr="00EC2477">
        <w:rPr>
          <w:b/>
        </w:rPr>
        <w:t xml:space="preserve">b: Prostá kopie vysokoškolského diplomu </w:t>
      </w:r>
      <w:r w:rsidR="000348A3">
        <w:rPr>
          <w:b/>
        </w:rPr>
        <w:t xml:space="preserve">– </w:t>
      </w:r>
      <w:proofErr w:type="spellStart"/>
      <w:r w:rsidR="000348A3">
        <w:rPr>
          <w:b/>
        </w:rPr>
        <w:t>s</w:t>
      </w:r>
      <w:r w:rsidRPr="00EC2477">
        <w:rPr>
          <w:b/>
        </w:rPr>
        <w:t>olution</w:t>
      </w:r>
      <w:proofErr w:type="spellEnd"/>
      <w:r w:rsidRPr="00EC2477">
        <w:rPr>
          <w:b/>
        </w:rPr>
        <w:t xml:space="preserve"> architekt</w:t>
      </w:r>
      <w:r w:rsidR="009918EE">
        <w:rPr>
          <w:b/>
        </w:rPr>
        <w:t xml:space="preserve"> </w:t>
      </w:r>
      <w:r w:rsidR="009918EE" w:rsidRPr="009918EE">
        <w:rPr>
          <w:b/>
        </w:rPr>
        <w:t>a technick</w:t>
      </w:r>
      <w:r w:rsidR="000348A3">
        <w:rPr>
          <w:b/>
        </w:rPr>
        <w:t>ý</w:t>
      </w:r>
      <w:r w:rsidR="009918EE" w:rsidRPr="009918EE">
        <w:rPr>
          <w:b/>
        </w:rPr>
        <w:t xml:space="preserve"> garant za řešení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1</w:t>
      </w:r>
      <w:r w:rsidRPr="00EC2477">
        <w:rPr>
          <w:b/>
        </w:rPr>
        <w:t>c: Prostá kopie certifikátu výrobce nabízen</w:t>
      </w:r>
      <w:r w:rsidR="00D02EE6">
        <w:rPr>
          <w:b/>
        </w:rPr>
        <w:t>ého řešení</w:t>
      </w:r>
      <w:r w:rsidR="000348A3">
        <w:rPr>
          <w:b/>
        </w:rPr>
        <w:t xml:space="preserve"> - </w:t>
      </w:r>
      <w:proofErr w:type="spellStart"/>
      <w:r w:rsidR="000348A3" w:rsidRPr="00EC2477">
        <w:rPr>
          <w:b/>
        </w:rPr>
        <w:t>solution</w:t>
      </w:r>
      <w:proofErr w:type="spellEnd"/>
      <w:r w:rsidR="000348A3" w:rsidRPr="00EC2477">
        <w:rPr>
          <w:b/>
        </w:rPr>
        <w:t xml:space="preserve"> architekt</w:t>
      </w:r>
      <w:r w:rsidR="000348A3">
        <w:rPr>
          <w:b/>
        </w:rPr>
        <w:t xml:space="preserve"> </w:t>
      </w:r>
      <w:r w:rsidR="000348A3" w:rsidRPr="009918EE">
        <w:rPr>
          <w:b/>
        </w:rPr>
        <w:t>a technick</w:t>
      </w:r>
      <w:r w:rsidR="000348A3">
        <w:rPr>
          <w:b/>
        </w:rPr>
        <w:t>ý</w:t>
      </w:r>
      <w:r w:rsidR="000348A3" w:rsidRPr="009918EE">
        <w:rPr>
          <w:b/>
        </w:rPr>
        <w:t xml:space="preserve"> garant za řešení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2</w:t>
      </w:r>
      <w:r w:rsidRPr="00EC2477">
        <w:rPr>
          <w:b/>
        </w:rPr>
        <w:t xml:space="preserve">a: Zkrácený profesní životopis </w:t>
      </w:r>
      <w:r w:rsidR="000348A3">
        <w:rPr>
          <w:b/>
        </w:rPr>
        <w:t xml:space="preserve">– </w:t>
      </w:r>
      <w:r w:rsidRPr="00EC2477">
        <w:rPr>
          <w:b/>
        </w:rPr>
        <w:t>implementační technik #1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2</w:t>
      </w:r>
      <w:r w:rsidR="00C6532E">
        <w:rPr>
          <w:b/>
        </w:rPr>
        <w:t>b</w:t>
      </w:r>
      <w:r w:rsidRPr="00EC2477">
        <w:rPr>
          <w:b/>
        </w:rPr>
        <w:t xml:space="preserve">: </w:t>
      </w:r>
      <w:r w:rsidR="00C6532E" w:rsidRPr="00C6532E">
        <w:rPr>
          <w:b/>
        </w:rPr>
        <w:t>Prostá kopie certifikátu výrobce nabízených síťových technologií</w:t>
      </w:r>
      <w:r w:rsidR="000348A3">
        <w:rPr>
          <w:b/>
        </w:rPr>
        <w:t xml:space="preserve"> – implementační </w:t>
      </w:r>
      <w:r w:rsidR="000348A3" w:rsidRPr="00EC2477">
        <w:rPr>
          <w:b/>
        </w:rPr>
        <w:t>technik #</w:t>
      </w:r>
      <w:r w:rsidR="000348A3">
        <w:rPr>
          <w:b/>
        </w:rPr>
        <w:t>1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sectPr w:rsidR="00EC2477" w:rsidSect="00EB13D0">
      <w:headerReference w:type="default" r:id="rId7"/>
      <w:footerReference w:type="default" r:id="rId8"/>
      <w:pgSz w:w="11906" w:h="16838" w:code="9"/>
      <w:pgMar w:top="720" w:right="720" w:bottom="2127" w:left="720" w:header="284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E0" w:rsidRPr="009F25AB" w:rsidRDefault="008B1EE0" w:rsidP="008B1EE0">
    <w:pPr>
      <w:pStyle w:val="Zpat"/>
      <w:rPr>
        <w:rFonts w:cs="Arial"/>
      </w:rPr>
    </w:pPr>
    <w:r w:rsidRPr="009F25AB">
      <w:rPr>
        <w:rFonts w:cs="Arial"/>
      </w:rPr>
      <w:t>Název projekt</w:t>
    </w:r>
    <w:r>
      <w:rPr>
        <w:rFonts w:cs="Arial"/>
      </w:rPr>
      <w:t>ů</w:t>
    </w:r>
    <w:r w:rsidRPr="009F25AB">
      <w:rPr>
        <w:rFonts w:cs="Arial"/>
      </w:rPr>
      <w:t>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>,</w:t>
    </w:r>
  </w:p>
  <w:p w:rsidR="00C82C66" w:rsidRPr="00245CFA" w:rsidRDefault="008B1EE0" w:rsidP="00EB13D0">
    <w:pPr>
      <w:rPr>
        <w:rFonts w:ascii="Tahoma" w:hAnsi="Tahoma" w:cs="Tahoma"/>
        <w:sz w:val="16"/>
        <w:szCs w:val="16"/>
      </w:rPr>
    </w:pPr>
    <w:r w:rsidRPr="009F25AB">
      <w:rPr>
        <w:rFonts w:cs="Arial"/>
        <w:b/>
      </w:rPr>
      <w:t>T</w:t>
    </w:r>
    <w:r w:rsidR="00C6532E">
      <w:rPr>
        <w:rFonts w:cs="Arial"/>
        <w:b/>
      </w:rPr>
      <w:t>ento</w:t>
    </w:r>
    <w:r>
      <w:rPr>
        <w:rFonts w:cs="Arial"/>
        <w:b/>
      </w:rPr>
      <w:t xml:space="preserve"> </w:t>
    </w:r>
    <w:r w:rsidRPr="009F25AB">
      <w:rPr>
        <w:rFonts w:cs="Arial"/>
        <w:b/>
      </w:rPr>
      <w:t>projekt j</w:t>
    </w:r>
    <w:r w:rsidR="00C6532E">
      <w:rPr>
        <w:rFonts w:cs="Arial"/>
        <w:b/>
      </w:rPr>
      <w:t>e</w:t>
    </w:r>
    <w:r w:rsidRPr="009F25AB">
      <w:rPr>
        <w:rFonts w:cs="Arial"/>
        <w:b/>
      </w:rPr>
      <w:t xml:space="preserve"> spolufinancován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 w:rsidR="00AE7828">
      <w:rPr>
        <w:rFonts w:cs="Arial"/>
        <w:b/>
        <w:noProof/>
      </w:rPr>
      <w:t>2</w:t>
    </w:r>
    <w:r w:rsidRPr="00913B7F">
      <w:rPr>
        <w:rFonts w:cs="Arial"/>
        <w:b/>
      </w:rPr>
      <w:fldChar w:fldCharType="end"/>
    </w:r>
    <w:r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55" name="Obrázek 5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56" name="Obrázek 5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8CF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B22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5A2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6F9D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6F6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4748D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A00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D1B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1AF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4B7E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06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1E2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1FD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82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4CD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14A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2DE"/>
    <w:rsid w:val="00C04366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2EE6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3D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292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D7C38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2019-12-27T07:04:00Z</dcterms:modified>
</cp:coreProperties>
</file>