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01FB4612" w14:textId="0DC13B4B" w:rsidR="00984CB6" w:rsidRPr="009D2A15" w:rsidRDefault="00984CB6" w:rsidP="00984CB6">
            <w:pPr>
              <w:spacing w:after="0" w:line="240" w:lineRule="auto"/>
              <w:jc w:val="both"/>
              <w:rPr>
                <w:rFonts w:cs="Arial"/>
              </w:rPr>
            </w:pPr>
            <w:r w:rsidRPr="009D2A15">
              <w:rPr>
                <w:rFonts w:cs="Arial"/>
              </w:rPr>
              <w:t xml:space="preserve">Zajištění malířských a natěračských prací pro společnost </w:t>
            </w:r>
          </w:p>
          <w:p w14:paraId="2D96F87E" w14:textId="2CB682CD" w:rsidR="00983132" w:rsidRPr="007B7199" w:rsidRDefault="00984CB6" w:rsidP="00606D61">
            <w:pPr>
              <w:pStyle w:val="Default0"/>
              <w:rPr>
                <w:rFonts w:asciiTheme="minorHAnsi" w:hAnsiTheme="minorHAnsi"/>
                <w:bCs/>
              </w:rPr>
            </w:pPr>
            <w:r w:rsidRPr="009D2A15">
              <w:rPr>
                <w:rFonts w:cs="Arial"/>
                <w:sz w:val="22"/>
                <w:szCs w:val="22"/>
              </w:rPr>
              <w:t xml:space="preserve">Nemocnice Pardubického kraje, a.s. - </w:t>
            </w:r>
            <w:r w:rsidR="00606D61">
              <w:rPr>
                <w:rFonts w:cs="Arial"/>
                <w:b/>
                <w:sz w:val="22"/>
                <w:szCs w:val="22"/>
              </w:rPr>
              <w:t>Svitavská</w:t>
            </w:r>
            <w:bookmarkStart w:id="0" w:name="_GoBack"/>
            <w:bookmarkEnd w:id="0"/>
            <w:r w:rsidRPr="009D2A15">
              <w:rPr>
                <w:rFonts w:cs="Arial"/>
                <w:b/>
                <w:sz w:val="22"/>
                <w:szCs w:val="22"/>
              </w:rPr>
              <w:t xml:space="preserve"> nemocnice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D72F368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2373C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D61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6D6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B99C-E94B-4807-9376-23DB1E1C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1967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234</cp:revision>
  <cp:lastPrinted>2018-10-15T06:15:00Z</cp:lastPrinted>
  <dcterms:created xsi:type="dcterms:W3CDTF">2015-09-21T07:06:00Z</dcterms:created>
  <dcterms:modified xsi:type="dcterms:W3CDTF">2019-08-02T13:03:00Z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