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56F94" w14:textId="77777777" w:rsidR="0075064C" w:rsidRPr="0076682F" w:rsidRDefault="0075064C" w:rsidP="0075064C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Pr="00B63950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1E4AA549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 xml:space="preserve">Povinnosti </w:t>
      </w:r>
      <w:r w:rsidR="00E24500">
        <w:rPr>
          <w:rFonts w:asciiTheme="minorHAnsi" w:hAnsiTheme="minorHAnsi"/>
          <w:sz w:val="40"/>
          <w:szCs w:val="40"/>
        </w:rPr>
        <w:t>poskytovatele</w:t>
      </w:r>
      <w:r w:rsidRPr="00D5059E">
        <w:rPr>
          <w:rFonts w:asciiTheme="minorHAnsi" w:hAnsiTheme="minorHAnsi"/>
          <w:sz w:val="40"/>
          <w:szCs w:val="40"/>
        </w:rPr>
        <w:t xml:space="preserve">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4B61F81" w14:textId="5AA9FABA" w:rsidR="0075064C" w:rsidRPr="00475C19" w:rsidRDefault="0075064C" w:rsidP="0075064C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 xml:space="preserve">Název projektu: </w:t>
      </w:r>
      <w:r w:rsidRPr="00475C19">
        <w:rPr>
          <w:rFonts w:asciiTheme="minorHAnsi" w:hAnsiTheme="minorHAnsi" w:cs="Arial"/>
          <w:b/>
          <w:noProof/>
        </w:rPr>
        <w:t>„</w:t>
      </w:r>
      <w:r w:rsidR="000D6865">
        <w:rPr>
          <w:rFonts w:asciiTheme="minorHAnsi" w:hAnsiTheme="minorHAnsi" w:cs="Arial"/>
          <w:b/>
          <w:noProof/>
        </w:rPr>
        <w:t>Realizace úspor energie – ALBERTINUM Žamberk – budova údržby, LDN a Albertova vila</w:t>
      </w:r>
      <w:r w:rsidRPr="00475C19">
        <w:rPr>
          <w:rFonts w:asciiTheme="minorHAnsi" w:hAnsiTheme="minorHAnsi" w:cs="Arial"/>
          <w:b/>
          <w:noProof/>
        </w:rPr>
        <w:t xml:space="preserve">“ </w:t>
      </w:r>
    </w:p>
    <w:p w14:paraId="684298E5" w14:textId="248040A0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„Operační program životní prostředí 2014 – 2020“</w:t>
      </w:r>
    </w:p>
    <w:p w14:paraId="5DF066DA" w14:textId="2F907D85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>
        <w:rPr>
          <w:rFonts w:asciiTheme="minorHAnsi" w:hAnsiTheme="minorHAnsi" w:cs="Arial"/>
          <w:b/>
        </w:rPr>
        <w:t>„</w:t>
      </w:r>
      <w:r w:rsidR="000D6865">
        <w:rPr>
          <w:rFonts w:asciiTheme="minorHAnsi" w:hAnsiTheme="minorHAnsi" w:cs="Arial"/>
          <w:b/>
        </w:rPr>
        <w:t>121</w:t>
      </w:r>
      <w:r>
        <w:rPr>
          <w:rFonts w:asciiTheme="minorHAnsi" w:hAnsiTheme="minorHAnsi" w:cs="Arial"/>
          <w:b/>
        </w:rPr>
        <w:t>“</w:t>
      </w:r>
    </w:p>
    <w:p w14:paraId="6AA694FB" w14:textId="77777777" w:rsidR="0075064C" w:rsidRPr="001B107B" w:rsidRDefault="0075064C" w:rsidP="0075064C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Řídící orgán: „</w:t>
      </w:r>
      <w:r w:rsidRPr="001B107B">
        <w:rPr>
          <w:rFonts w:asciiTheme="minorHAnsi" w:hAnsiTheme="minorHAnsi" w:cs="Arial"/>
          <w:b/>
        </w:rPr>
        <w:t>Ministerstvo životního prostředí České republiky</w:t>
      </w:r>
      <w:r>
        <w:rPr>
          <w:rFonts w:asciiTheme="minorHAnsi" w:hAnsiTheme="minorHAnsi" w:cs="Arial"/>
          <w:b/>
        </w:rPr>
        <w:t>“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2FBA98AF" w:rsidR="000C7988" w:rsidRPr="000D6865" w:rsidRDefault="000C7988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213595">
        <w:rPr>
          <w:rFonts w:asciiTheme="minorHAnsi" w:hAnsiTheme="minorHAnsi" w:cs="Arial"/>
        </w:rPr>
        <w:t xml:space="preserve"> </w:t>
      </w:r>
      <w:r w:rsidRPr="00213595">
        <w:rPr>
          <w:rFonts w:asciiTheme="minorHAnsi" w:hAnsiTheme="minorHAnsi" w:cs="Arial"/>
        </w:rPr>
        <w:t xml:space="preserve">s Operačním programem Životní prostředí </w:t>
      </w:r>
      <w:r w:rsidR="000C2859" w:rsidRPr="00213595">
        <w:rPr>
          <w:rFonts w:asciiTheme="minorHAnsi" w:hAnsiTheme="minorHAnsi" w:cs="Arial"/>
        </w:rPr>
        <w:t xml:space="preserve">2014 – 2020 </w:t>
      </w:r>
      <w:r w:rsidRPr="00213595">
        <w:rPr>
          <w:rFonts w:asciiTheme="minorHAnsi" w:hAnsiTheme="minorHAnsi" w:cs="Arial"/>
        </w:rPr>
        <w:t xml:space="preserve">(dále jen OPŽP) s názvem: </w:t>
      </w:r>
      <w:r w:rsidR="00530296" w:rsidRPr="00213595">
        <w:rPr>
          <w:rFonts w:asciiTheme="minorHAnsi" w:hAnsiTheme="minorHAnsi" w:cs="Arial"/>
          <w:b/>
        </w:rPr>
        <w:t>„</w:t>
      </w:r>
      <w:r w:rsidR="000D6865">
        <w:rPr>
          <w:rFonts w:asciiTheme="minorHAnsi" w:hAnsiTheme="minorHAnsi" w:cs="Arial"/>
          <w:b/>
          <w:noProof/>
        </w:rPr>
        <w:t>Realizace úspor energie – ALBERTINUM Žamberk – budova údržby, LDN a Albertova vila“</w:t>
      </w:r>
      <w:r w:rsidR="00E01475" w:rsidRPr="00213595">
        <w:rPr>
          <w:rFonts w:asciiTheme="minorHAnsi" w:hAnsiTheme="minorHAnsi"/>
        </w:rPr>
        <w:t xml:space="preserve"> </w:t>
      </w:r>
      <w:r w:rsidR="00C71812" w:rsidRPr="00213595">
        <w:rPr>
          <w:rFonts w:asciiTheme="minorHAnsi" w:hAnsiTheme="minorHAnsi"/>
        </w:rPr>
        <w:t>s registračním číslem projektu</w:t>
      </w:r>
      <w:r w:rsidR="000D6865">
        <w:rPr>
          <w:rFonts w:asciiTheme="minorHAnsi" w:hAnsiTheme="minorHAnsi"/>
        </w:rPr>
        <w:t>,</w:t>
      </w:r>
      <w:r w:rsidR="00E01475">
        <w:rPr>
          <w:rFonts w:asciiTheme="minorHAnsi" w:hAnsiTheme="minorHAnsi"/>
          <w:b/>
        </w:rPr>
        <w:t xml:space="preserve"> </w:t>
      </w:r>
      <w:r w:rsidR="001766E1" w:rsidRPr="000D6865">
        <w:rPr>
          <w:rFonts w:asciiTheme="minorHAnsi" w:hAnsiTheme="minorHAnsi"/>
        </w:rPr>
        <w:t>pokud bude známo</w:t>
      </w:r>
      <w:r w:rsidRPr="000D6865">
        <w:rPr>
          <w:rFonts w:asciiTheme="minorHAnsi" w:hAnsiTheme="minorHAnsi" w:cs="Arial"/>
          <w:bCs/>
        </w:rPr>
        <w:t xml:space="preserve">. </w:t>
      </w:r>
      <w:r w:rsidRPr="000D6865">
        <w:rPr>
          <w:rFonts w:asciiTheme="minorHAnsi" w:hAnsiTheme="minorHAnsi" w:cs="Arial"/>
        </w:rPr>
        <w:t>Faktury musí obsahovat účel fakturovaných částek</w:t>
      </w:r>
      <w:r w:rsidR="0075064C" w:rsidRPr="000D6865">
        <w:rPr>
          <w:rFonts w:asciiTheme="minorHAnsi" w:hAnsiTheme="minorHAnsi" w:cs="Arial"/>
        </w:rPr>
        <w:t>.</w:t>
      </w:r>
      <w:r w:rsidRPr="000D6865">
        <w:rPr>
          <w:rFonts w:asciiTheme="minorHAnsi" w:hAnsiTheme="minorHAnsi"/>
        </w:rPr>
        <w:t xml:space="preserve"> </w:t>
      </w:r>
    </w:p>
    <w:p w14:paraId="569657E8" w14:textId="0AD7886D" w:rsidR="0088452D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88452D" w:rsidRPr="00213595">
        <w:rPr>
          <w:rFonts w:asciiTheme="minorHAnsi" w:hAnsiTheme="minorHAnsi"/>
        </w:rPr>
        <w:t xml:space="preserve"> si je vědom, že ve smyslu § 2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písm. e)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zákona č. 320/2001 Sb., o finanční kontrole ve</w:t>
      </w:r>
      <w:r w:rsidR="004D57E5" w:rsidRPr="00213595">
        <w:rPr>
          <w:rFonts w:asciiTheme="minorHAnsi" w:hAnsiTheme="minorHAnsi"/>
        </w:rPr>
        <w:t xml:space="preserve"> </w:t>
      </w:r>
      <w:r w:rsidR="0088452D" w:rsidRPr="00213595">
        <w:rPr>
          <w:rFonts w:asciiTheme="minorHAnsi" w:hAnsiTheme="minorHAnsi"/>
        </w:rPr>
        <w:t> veřejné správě a o změně některých zákonů, ve znění pozdějších p</w:t>
      </w:r>
      <w:r w:rsidR="00F82997" w:rsidRPr="00213595">
        <w:rPr>
          <w:rFonts w:asciiTheme="minorHAnsi" w:hAnsiTheme="minorHAnsi"/>
        </w:rPr>
        <w:t>ředpisů, je povinen poskytnout součinnost</w:t>
      </w:r>
      <w:r w:rsidR="0088452D" w:rsidRPr="00213595">
        <w:rPr>
          <w:rFonts w:asciiTheme="minorHAnsi" w:hAnsiTheme="minorHAnsi"/>
        </w:rPr>
        <w:t xml:space="preserve"> při výkonu finanční kontroly </w:t>
      </w:r>
      <w:r w:rsidR="00F82997" w:rsidRPr="00213595">
        <w:rPr>
          <w:rFonts w:asciiTheme="minorHAnsi" w:hAnsiTheme="minorHAnsi"/>
        </w:rPr>
        <w:t xml:space="preserve">a to </w:t>
      </w:r>
      <w:r w:rsidR="0088452D" w:rsidRPr="00213595">
        <w:rPr>
          <w:rFonts w:asciiTheme="minorHAnsi" w:hAnsiTheme="minorHAnsi"/>
        </w:rPr>
        <w:t>v případě, že k</w:t>
      </w:r>
      <w:r w:rsidR="00F82997" w:rsidRPr="00213595">
        <w:rPr>
          <w:rFonts w:asciiTheme="minorHAnsi" w:hAnsiTheme="minorHAnsi"/>
        </w:rPr>
        <w:t> tomu bude objednatelem vyzván.</w:t>
      </w:r>
    </w:p>
    <w:p w14:paraId="51F1F222" w14:textId="77777777" w:rsidR="0075064C" w:rsidRPr="0075064C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Poskytovatel </w:t>
      </w:r>
      <w:r w:rsidR="00D97485" w:rsidRPr="00213595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dále zavazuje provést v požadovaném termínu, rozsahu a kvalitě opatření </w:t>
      </w:r>
      <w:r w:rsidR="00F82997" w:rsidRPr="00213595">
        <w:rPr>
          <w:rFonts w:asciiTheme="minorHAnsi" w:hAnsiTheme="minorHAnsi"/>
        </w:rPr>
        <w:t xml:space="preserve">vedoucí </w:t>
      </w:r>
      <w:r w:rsidR="00D97485" w:rsidRPr="00213595">
        <w:rPr>
          <w:rFonts w:asciiTheme="minorHAnsi" w:hAnsiTheme="minorHAnsi"/>
        </w:rPr>
        <w:t>k odstranění kontrolních zjištění a informovat o nich příslu</w:t>
      </w:r>
      <w:bookmarkStart w:id="0" w:name="_GoBack"/>
      <w:bookmarkEnd w:id="0"/>
      <w:r w:rsidR="00D97485" w:rsidRPr="00213595">
        <w:rPr>
          <w:rFonts w:asciiTheme="minorHAnsi" w:hAnsiTheme="minorHAnsi"/>
        </w:rPr>
        <w:t>šný kontrolní orgán, objednatele a poskytovatele dotace.</w:t>
      </w:r>
      <w:r w:rsidR="00213595" w:rsidRPr="00213595">
        <w:rPr>
          <w:rFonts w:asciiTheme="minorHAnsi" w:hAnsiTheme="minorHAnsi"/>
        </w:rPr>
        <w:t xml:space="preserve"> </w:t>
      </w:r>
    </w:p>
    <w:p w14:paraId="1C49D960" w14:textId="49E2E615" w:rsidR="000354E5" w:rsidRPr="00213595" w:rsidRDefault="00D97485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Kontrolními orgány </w:t>
      </w:r>
      <w:r w:rsidR="000354E5" w:rsidRPr="00213595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213595">
        <w:rPr>
          <w:rFonts w:asciiTheme="minorHAnsi" w:hAnsiTheme="minorHAnsi" w:cs="Arial"/>
        </w:rPr>
        <w:t xml:space="preserve">PŽP, </w:t>
      </w:r>
      <w:r w:rsidR="000354E5" w:rsidRPr="00213595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0F180DB0" w:rsidR="00D97485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bere na vědomí, že poskytovatel dotace je oprávněn provést u projektu nezávislý vnější audit.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je povinen při výkonu auditu spolupůsobit.</w:t>
      </w:r>
    </w:p>
    <w:p w14:paraId="6CE6F9B3" w14:textId="4BFF8ADE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je povinen spolupracovat s </w:t>
      </w:r>
      <w:r w:rsidR="004E227D" w:rsidRPr="00213595">
        <w:rPr>
          <w:rFonts w:asciiTheme="minorHAnsi" w:hAnsiTheme="minorHAnsi"/>
        </w:rPr>
        <w:t xml:space="preserve"> </w:t>
      </w:r>
      <w:r w:rsidR="00FC7FA7" w:rsidRPr="00213595">
        <w:rPr>
          <w:rFonts w:asciiTheme="minorHAnsi" w:hAnsiTheme="minorHAnsi"/>
        </w:rPr>
        <w:t>objednavatelem při zpracování m</w:t>
      </w:r>
      <w:r w:rsidR="0076682F" w:rsidRPr="00213595">
        <w:rPr>
          <w:rFonts w:asciiTheme="minorHAnsi" w:hAnsiTheme="minorHAnsi"/>
        </w:rPr>
        <w:t>onitorovacích zpráv (průběžných</w:t>
      </w:r>
      <w:r w:rsidR="004960BF" w:rsidRPr="00213595">
        <w:rPr>
          <w:rFonts w:asciiTheme="minorHAnsi" w:hAnsiTheme="minorHAnsi"/>
        </w:rPr>
        <w:t xml:space="preserve">, </w:t>
      </w:r>
      <w:r w:rsidR="0076682F" w:rsidRPr="00213595">
        <w:rPr>
          <w:rFonts w:asciiTheme="minorHAnsi" w:hAnsiTheme="minorHAnsi"/>
        </w:rPr>
        <w:t>etapových</w:t>
      </w:r>
      <w:r w:rsidR="0050037B" w:rsidRPr="00213595">
        <w:rPr>
          <w:rFonts w:asciiTheme="minorHAnsi" w:hAnsiTheme="minorHAnsi"/>
        </w:rPr>
        <w:t xml:space="preserve"> nebo </w:t>
      </w:r>
      <w:r w:rsidR="004960BF" w:rsidRPr="00213595">
        <w:rPr>
          <w:rFonts w:asciiTheme="minorHAnsi" w:hAnsiTheme="minorHAnsi"/>
        </w:rPr>
        <w:t>závěrečn</w:t>
      </w:r>
      <w:r w:rsidR="0076682F" w:rsidRPr="00213595">
        <w:rPr>
          <w:rFonts w:asciiTheme="minorHAnsi" w:hAnsiTheme="minorHAnsi"/>
        </w:rPr>
        <w:t>ých</w:t>
      </w:r>
      <w:r w:rsidR="00B264D3" w:rsidRPr="00213595">
        <w:rPr>
          <w:rFonts w:asciiTheme="minorHAnsi" w:hAnsiTheme="minorHAnsi"/>
        </w:rPr>
        <w:t xml:space="preserve">), </w:t>
      </w:r>
      <w:r w:rsidR="00FC7FA7" w:rsidRPr="00213595">
        <w:rPr>
          <w:rFonts w:asciiTheme="minorHAnsi" w:hAnsiTheme="minorHAnsi"/>
        </w:rPr>
        <w:t>ž</w:t>
      </w:r>
      <w:r w:rsidR="004960BF" w:rsidRPr="00213595">
        <w:rPr>
          <w:rFonts w:asciiTheme="minorHAnsi" w:hAnsiTheme="minorHAnsi"/>
        </w:rPr>
        <w:t>ádost</w:t>
      </w:r>
      <w:r w:rsidR="0050037B" w:rsidRPr="00213595">
        <w:rPr>
          <w:rFonts w:asciiTheme="minorHAnsi" w:hAnsiTheme="minorHAnsi"/>
        </w:rPr>
        <w:t>í</w:t>
      </w:r>
      <w:r w:rsidR="00B264D3" w:rsidRPr="00213595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1AD14D0B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archivovat dokumenty související s dílem </w:t>
      </w:r>
      <w:r w:rsidR="001779EA" w:rsidRPr="00213595">
        <w:rPr>
          <w:rFonts w:asciiTheme="minorHAnsi" w:hAnsiTheme="minorHAnsi"/>
        </w:rPr>
        <w:t>až do roku 20</w:t>
      </w:r>
      <w:r w:rsidR="008861A0" w:rsidRPr="00213595">
        <w:rPr>
          <w:rFonts w:asciiTheme="minorHAnsi" w:hAnsiTheme="minorHAnsi"/>
        </w:rPr>
        <w:t>30</w:t>
      </w:r>
      <w:r w:rsidR="004960BF" w:rsidRPr="00213595">
        <w:rPr>
          <w:rFonts w:asciiTheme="minorHAnsi" w:hAnsiTheme="minorHAnsi"/>
        </w:rPr>
        <w:t>.</w:t>
      </w:r>
    </w:p>
    <w:p w14:paraId="3038EF51" w14:textId="025BAFA1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90259BE" w:rsidR="00D5059E" w:rsidRPr="00213595" w:rsidRDefault="004960BF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lastRenderedPageBreak/>
        <w:t xml:space="preserve">Další povinnosti </w:t>
      </w:r>
      <w:r w:rsidR="00E24500" w:rsidRPr="00213595">
        <w:rPr>
          <w:rFonts w:asciiTheme="minorHAnsi" w:hAnsiTheme="minorHAnsi"/>
        </w:rPr>
        <w:t>poskytovatele</w:t>
      </w:r>
      <w:r w:rsidRPr="00213595">
        <w:rPr>
          <w:rFonts w:asciiTheme="minorHAnsi" w:hAnsiTheme="minorHAnsi"/>
        </w:rPr>
        <w:t xml:space="preserve"> vyplývají také z</w:t>
      </w:r>
      <w:r w:rsidR="00FC7FA7" w:rsidRPr="00213595">
        <w:rPr>
          <w:rFonts w:asciiTheme="minorHAnsi" w:hAnsiTheme="minorHAnsi"/>
        </w:rPr>
        <w:t> </w:t>
      </w:r>
      <w:r w:rsidR="0005060D" w:rsidRPr="00213595">
        <w:rPr>
          <w:rFonts w:asciiTheme="minorHAnsi" w:hAnsiTheme="minorHAnsi"/>
        </w:rPr>
        <w:t>„</w:t>
      </w:r>
      <w:r w:rsidR="00882CAD" w:rsidRPr="00213595">
        <w:rPr>
          <w:rFonts w:asciiTheme="minorHAnsi" w:hAnsiTheme="minorHAnsi" w:cs="Arial"/>
        </w:rPr>
        <w:t xml:space="preserve">Pravidel </w:t>
      </w:r>
      <w:r w:rsidR="008861A0" w:rsidRPr="00213595">
        <w:rPr>
          <w:rFonts w:asciiTheme="minorHAnsi" w:hAnsiTheme="minorHAnsi" w:cs="Arial"/>
        </w:rPr>
        <w:t xml:space="preserve">pro žadatele a příjemce podpory </w:t>
      </w:r>
      <w:r w:rsidR="00882CAD" w:rsidRPr="00213595">
        <w:rPr>
          <w:rFonts w:asciiTheme="minorHAnsi" w:hAnsiTheme="minorHAnsi" w:cs="Arial"/>
        </w:rPr>
        <w:t>v Operačním programu životní prostředí</w:t>
      </w:r>
      <w:r w:rsidR="008861A0" w:rsidRPr="00213595">
        <w:rPr>
          <w:rFonts w:asciiTheme="minorHAnsi" w:hAnsiTheme="minorHAnsi" w:cs="Arial"/>
        </w:rPr>
        <w:t xml:space="preserve"> </w:t>
      </w:r>
      <w:r w:rsidR="0005060D" w:rsidRPr="00213595">
        <w:rPr>
          <w:rFonts w:asciiTheme="minorHAnsi" w:hAnsiTheme="minorHAnsi" w:cs="Arial"/>
        </w:rPr>
        <w:t xml:space="preserve">pro období 2014-2020“ </w:t>
      </w:r>
      <w:r w:rsidR="008861A0" w:rsidRPr="00213595">
        <w:rPr>
          <w:rFonts w:asciiTheme="minorHAnsi" w:hAnsiTheme="minorHAnsi" w:cs="Arial"/>
        </w:rPr>
        <w:t>a dalších dokumentů O</w:t>
      </w:r>
      <w:r w:rsidR="000C2859" w:rsidRPr="00213595">
        <w:rPr>
          <w:rFonts w:asciiTheme="minorHAnsi" w:hAnsiTheme="minorHAnsi" w:cs="Arial"/>
        </w:rPr>
        <w:t>PŽP</w:t>
      </w:r>
      <w:r w:rsidR="008861A0" w:rsidRPr="00213595">
        <w:rPr>
          <w:rFonts w:asciiTheme="minorHAnsi" w:hAnsiTheme="minorHAnsi" w:cs="Arial"/>
        </w:rPr>
        <w:t xml:space="preserve"> dostupných na</w:t>
      </w:r>
      <w:r w:rsidR="00882CAD" w:rsidRPr="00213595">
        <w:rPr>
          <w:rFonts w:asciiTheme="minorHAnsi" w:hAnsiTheme="minorHAnsi" w:cs="Arial"/>
        </w:rPr>
        <w:t xml:space="preserve"> </w:t>
      </w:r>
      <w:r w:rsidR="00882CAD" w:rsidRPr="00213595">
        <w:rPr>
          <w:rFonts w:asciiTheme="minorHAnsi" w:hAnsiTheme="minorHAnsi" w:cs="Arial"/>
          <w:color w:val="0070C0"/>
          <w:u w:val="single"/>
        </w:rPr>
        <w:t>http://www.opzp.cz/dokumenty/</w:t>
      </w:r>
      <w:r w:rsidR="008861A0" w:rsidRPr="00213595">
        <w:rPr>
          <w:rFonts w:asciiTheme="minorHAnsi" w:hAnsiTheme="minorHAnsi" w:cs="Arial"/>
        </w:rPr>
        <w:t>. V případě rozporu</w:t>
      </w:r>
      <w:r w:rsidR="00B52129" w:rsidRPr="00213595">
        <w:rPr>
          <w:rFonts w:asciiTheme="minorHAnsi" w:hAnsiTheme="minorHAnsi" w:cs="Arial"/>
        </w:rPr>
        <w:t xml:space="preserve"> </w:t>
      </w:r>
      <w:r w:rsidR="008861A0" w:rsidRPr="00213595">
        <w:rPr>
          <w:rFonts w:asciiTheme="minorHAnsi" w:hAnsiTheme="minorHAnsi" w:cs="Arial"/>
        </w:rPr>
        <w:t>v textu dokumentů s ustanoveními této smlouvy má přednost text smlouvy</w:t>
      </w:r>
      <w:r w:rsidR="008861A0" w:rsidRPr="00213595">
        <w:rPr>
          <w:rFonts w:asciiTheme="minorHAnsi" w:hAnsiTheme="minorHAnsi" w:cs="Arial"/>
          <w:iCs/>
        </w:rPr>
        <w:t>.</w:t>
      </w:r>
    </w:p>
    <w:p w14:paraId="763EF6EC" w14:textId="77777777" w:rsidR="00D20031" w:rsidRPr="00D20031" w:rsidRDefault="00D20031" w:rsidP="00213595">
      <w:pPr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4A7CF471" w14:textId="640E4F94" w:rsidR="00D20031" w:rsidRPr="00213595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>Poskytovatel</w:t>
      </w:r>
      <w:r w:rsidR="00213595">
        <w:rPr>
          <w:rFonts w:asciiTheme="minorHAnsi" w:hAnsiTheme="minorHAnsi" w:cs="Arial"/>
        </w:rPr>
        <w:t xml:space="preserve"> se zavazuje, že veškeré </w:t>
      </w:r>
      <w:r w:rsidR="00D20031" w:rsidRPr="00213595">
        <w:rPr>
          <w:rFonts w:asciiTheme="minorHAnsi" w:hAnsiTheme="minorHAnsi" w:cs="Arial"/>
        </w:rPr>
        <w:t xml:space="preserve">informační materiály (např. zápisy z jednání, </w:t>
      </w:r>
      <w:r w:rsidR="000F3CA0" w:rsidRPr="00213595">
        <w:rPr>
          <w:rFonts w:asciiTheme="minorHAnsi" w:hAnsiTheme="minorHAnsi" w:cs="Arial"/>
        </w:rPr>
        <w:t xml:space="preserve">prezenční </w:t>
      </w:r>
      <w:r w:rsidR="00D20031" w:rsidRPr="00213595">
        <w:rPr>
          <w:rFonts w:asciiTheme="minorHAnsi" w:hAnsiTheme="minorHAnsi" w:cs="Arial"/>
        </w:rPr>
        <w:t>listiny, pozvánky atd.) budou obsahovat název projektu, logo O</w:t>
      </w:r>
      <w:r w:rsidR="000C2859" w:rsidRPr="00213595">
        <w:rPr>
          <w:rFonts w:asciiTheme="minorHAnsi" w:hAnsiTheme="minorHAnsi" w:cs="Arial"/>
        </w:rPr>
        <w:t>PŽP</w:t>
      </w:r>
      <w:r w:rsidR="00D20031" w:rsidRPr="00213595">
        <w:rPr>
          <w:rFonts w:asciiTheme="minorHAnsi" w:hAnsiTheme="minorHAnsi" w:cs="Arial"/>
        </w:rPr>
        <w:t xml:space="preserve"> a logo EU se sloganem a dalším povinným textem</w:t>
      </w:r>
      <w:r w:rsidR="00213595">
        <w:rPr>
          <w:rFonts w:asciiTheme="minorHAnsi" w:hAnsiTheme="minorHAnsi" w:cs="Arial"/>
        </w:rPr>
        <w:t xml:space="preserve"> </w:t>
      </w:r>
      <w:r w:rsidR="00D20031" w:rsidRPr="00213595">
        <w:rPr>
          <w:rFonts w:asciiTheme="minorHAnsi" w:hAnsiTheme="minorHAnsi" w:cs="Arial"/>
        </w:rPr>
        <w:t>– dle předlohy.</w:t>
      </w:r>
    </w:p>
    <w:p w14:paraId="13934700" w14:textId="77777777" w:rsidR="00D20031" w:rsidRPr="00D20031" w:rsidRDefault="00D20031" w:rsidP="00213595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7D8C1BF2" w14:textId="05AC29CB" w:rsidR="00213595" w:rsidRPr="00A4087C" w:rsidRDefault="00E24500" w:rsidP="00A4087C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 xml:space="preserve">Poskytovatel </w:t>
      </w:r>
      <w:r w:rsidR="00D20031" w:rsidRPr="00213595">
        <w:rPr>
          <w:rFonts w:asciiTheme="minorHAnsi" w:hAnsiTheme="minorHAnsi" w:cs="Arial"/>
        </w:rPr>
        <w:t>je povinen vést a průběžně aktualizovat reálný seznam všech subdodavatelů včetně výše jejich finančního podílu na akci. Tento přehled je po</w:t>
      </w:r>
      <w:r w:rsidR="000C2859" w:rsidRPr="00213595">
        <w:rPr>
          <w:rFonts w:asciiTheme="minorHAnsi" w:hAnsiTheme="minorHAnsi" w:cs="Arial"/>
        </w:rPr>
        <w:t>vinen na vyžádání předložit</w:t>
      </w:r>
      <w:r w:rsidR="00D20031" w:rsidRPr="00213595">
        <w:rPr>
          <w:rFonts w:asciiTheme="minorHAnsi" w:hAnsiTheme="minorHAnsi" w:cs="Arial"/>
        </w:rPr>
        <w:t>.</w:t>
      </w:r>
    </w:p>
    <w:sectPr w:rsidR="00213595" w:rsidRPr="00A4087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306D5" w14:textId="77777777" w:rsidR="00F4376F" w:rsidRDefault="00F4376F">
      <w:r>
        <w:separator/>
      </w:r>
    </w:p>
  </w:endnote>
  <w:endnote w:type="continuationSeparator" w:id="0">
    <w:p w14:paraId="58FB90DC" w14:textId="77777777" w:rsidR="00F4376F" w:rsidRDefault="00F4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9152" w14:textId="25E4C011" w:rsidR="00C617A9" w:rsidRPr="00EC387C" w:rsidRDefault="00EC387C" w:rsidP="00EC387C">
    <w:pPr>
      <w:pStyle w:val="Zpat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ab/>
    </w:r>
    <w:r w:rsidR="00F1379D" w:rsidRPr="00EC387C">
      <w:rPr>
        <w:rFonts w:ascii="Arial" w:hAnsi="Arial" w:cs="Arial"/>
      </w:rPr>
      <w:t xml:space="preserve">Strana </w:t>
    </w:r>
    <w:r w:rsidR="00F1379D" w:rsidRPr="00EC387C">
      <w:rPr>
        <w:rFonts w:ascii="Arial" w:hAnsi="Arial" w:cs="Arial"/>
      </w:rPr>
      <w:fldChar w:fldCharType="begin"/>
    </w:r>
    <w:r w:rsidR="00F1379D" w:rsidRPr="00EC387C">
      <w:rPr>
        <w:rFonts w:ascii="Arial" w:hAnsi="Arial" w:cs="Arial"/>
      </w:rPr>
      <w:instrText xml:space="preserve"> PAGE </w:instrText>
    </w:r>
    <w:r w:rsidR="00F1379D" w:rsidRPr="00EC387C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="00F1379D" w:rsidRPr="00EC387C">
      <w:rPr>
        <w:rFonts w:ascii="Arial" w:hAnsi="Arial" w:cs="Arial"/>
      </w:rPr>
      <w:fldChar w:fldCharType="end"/>
    </w:r>
    <w:r w:rsidR="00F1379D" w:rsidRPr="00EC387C">
      <w:rPr>
        <w:rFonts w:ascii="Arial" w:hAnsi="Arial" w:cs="Arial"/>
      </w:rPr>
      <w:t xml:space="preserve"> (celkem </w:t>
    </w:r>
    <w:r w:rsidR="00783CF4" w:rsidRPr="00EC387C">
      <w:rPr>
        <w:rFonts w:ascii="Arial" w:hAnsi="Arial" w:cs="Arial"/>
      </w:rPr>
      <w:fldChar w:fldCharType="begin"/>
    </w:r>
    <w:r w:rsidR="00783CF4" w:rsidRPr="00EC387C">
      <w:rPr>
        <w:rFonts w:ascii="Arial" w:hAnsi="Arial" w:cs="Arial"/>
      </w:rPr>
      <w:instrText xml:space="preserve"> NUMPAGES </w:instrText>
    </w:r>
    <w:r w:rsidR="00783CF4" w:rsidRPr="00EC387C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="00783CF4" w:rsidRPr="00EC387C">
      <w:rPr>
        <w:rFonts w:ascii="Arial" w:hAnsi="Arial" w:cs="Arial"/>
      </w:rPr>
      <w:fldChar w:fldCharType="end"/>
    </w:r>
    <w:r w:rsidR="002A2466" w:rsidRPr="00EC387C">
      <w:rPr>
        <w:rFonts w:ascii="Arial" w:hAnsi="Arial" w:cs="Arial"/>
      </w:rPr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4EA93" w14:textId="77777777" w:rsidR="00F4376F" w:rsidRDefault="00F4376F">
      <w:r>
        <w:separator/>
      </w:r>
    </w:p>
  </w:footnote>
  <w:footnote w:type="continuationSeparator" w:id="0">
    <w:p w14:paraId="494D2358" w14:textId="77777777" w:rsidR="00F4376F" w:rsidRDefault="00F43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DFD9" w14:textId="70DA30CC" w:rsidR="00F1379D" w:rsidRPr="00D436EB" w:rsidRDefault="000A6BEF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D7B">
      <w:rPr>
        <w:rFonts w:ascii="Arial" w:hAnsi="Arial"/>
        <w:sz w:val="16"/>
        <w:szCs w:val="16"/>
      </w:rPr>
      <w:tab/>
    </w:r>
    <w:r w:rsidR="00055D7B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A6BEF"/>
    <w:rsid w:val="000B2879"/>
    <w:rsid w:val="000C2859"/>
    <w:rsid w:val="000C7988"/>
    <w:rsid w:val="000D0369"/>
    <w:rsid w:val="000D1764"/>
    <w:rsid w:val="000D5AEA"/>
    <w:rsid w:val="000D6865"/>
    <w:rsid w:val="000F2283"/>
    <w:rsid w:val="000F3CA0"/>
    <w:rsid w:val="000F59DD"/>
    <w:rsid w:val="001042B9"/>
    <w:rsid w:val="001158E1"/>
    <w:rsid w:val="00116DA2"/>
    <w:rsid w:val="00126D82"/>
    <w:rsid w:val="00136870"/>
    <w:rsid w:val="00145443"/>
    <w:rsid w:val="001576E2"/>
    <w:rsid w:val="00160181"/>
    <w:rsid w:val="00160F26"/>
    <w:rsid w:val="00170E56"/>
    <w:rsid w:val="001766E1"/>
    <w:rsid w:val="001779EA"/>
    <w:rsid w:val="00181AB9"/>
    <w:rsid w:val="00182D1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13595"/>
    <w:rsid w:val="00222E35"/>
    <w:rsid w:val="00233542"/>
    <w:rsid w:val="0024174D"/>
    <w:rsid w:val="00264A27"/>
    <w:rsid w:val="00267416"/>
    <w:rsid w:val="0027074D"/>
    <w:rsid w:val="0029323F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0296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356F"/>
    <w:rsid w:val="00735E86"/>
    <w:rsid w:val="00736635"/>
    <w:rsid w:val="0075064C"/>
    <w:rsid w:val="007570D5"/>
    <w:rsid w:val="0076682F"/>
    <w:rsid w:val="0077011B"/>
    <w:rsid w:val="007751A0"/>
    <w:rsid w:val="00775370"/>
    <w:rsid w:val="00781B30"/>
    <w:rsid w:val="00783CF4"/>
    <w:rsid w:val="007876C5"/>
    <w:rsid w:val="00795BFD"/>
    <w:rsid w:val="007A1D5D"/>
    <w:rsid w:val="007A238A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63692"/>
    <w:rsid w:val="00973D06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17444"/>
    <w:rsid w:val="00A27B47"/>
    <w:rsid w:val="00A335BA"/>
    <w:rsid w:val="00A4087C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432ED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13F6A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1475"/>
    <w:rsid w:val="00E03257"/>
    <w:rsid w:val="00E13577"/>
    <w:rsid w:val="00E22D89"/>
    <w:rsid w:val="00E24500"/>
    <w:rsid w:val="00E252C6"/>
    <w:rsid w:val="00E421EC"/>
    <w:rsid w:val="00E42AEA"/>
    <w:rsid w:val="00E42B3F"/>
    <w:rsid w:val="00E50DBC"/>
    <w:rsid w:val="00E51A03"/>
    <w:rsid w:val="00E548B1"/>
    <w:rsid w:val="00E647D9"/>
    <w:rsid w:val="00E6596F"/>
    <w:rsid w:val="00E71FC0"/>
    <w:rsid w:val="00E74085"/>
    <w:rsid w:val="00E74EB0"/>
    <w:rsid w:val="00E9440B"/>
    <w:rsid w:val="00EB0C8F"/>
    <w:rsid w:val="00EC0005"/>
    <w:rsid w:val="00EC33B5"/>
    <w:rsid w:val="00EC387C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1984A89"/>
  <w15:docId w15:val="{0D6522BC-052F-4D84-8CE2-EDC333C7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A552-4E2F-4BC7-A665-9B7E59953486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DAA037-F68F-4189-98BD-466BA0C18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26874A-F8CE-4DD1-B337-3DC9615651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90C85E-6E07-40CF-9570-1B7E8926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3341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Hrdinová Jaroslava Ing.</cp:lastModifiedBy>
  <cp:revision>4</cp:revision>
  <cp:lastPrinted>2017-04-24T09:26:00Z</cp:lastPrinted>
  <dcterms:created xsi:type="dcterms:W3CDTF">2019-07-12T08:28:00Z</dcterms:created>
  <dcterms:modified xsi:type="dcterms:W3CDTF">2019-07-26T11:04:00Z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