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F457E5">
        <w:rPr>
          <w:rFonts w:asciiTheme="minorHAnsi" w:hAnsiTheme="minorHAnsi" w:cs="Tahoma"/>
          <w:b/>
          <w:sz w:val="22"/>
          <w:szCs w:val="22"/>
        </w:rPr>
        <w:t>6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ke smluvním podmínkám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B10E0D" w:rsidRDefault="007352AF" w:rsidP="007352AF">
      <w:pPr>
        <w:pStyle w:val="Zhlav"/>
        <w:jc w:val="center"/>
        <w:rPr>
          <w:rFonts w:asciiTheme="minorHAnsi" w:hAnsiTheme="minorHAnsi" w:cs="Arial"/>
          <w:b/>
          <w:sz w:val="22"/>
          <w:szCs w:val="22"/>
        </w:rPr>
      </w:pPr>
      <w:r w:rsidRPr="00B10E0D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  <w:bookmarkStart w:id="0" w:name="_GoBack"/>
      <w:bookmarkEnd w:id="0"/>
    </w:p>
    <w:p w:rsidR="00B10E0D" w:rsidRPr="00F457E5" w:rsidRDefault="00B10E0D" w:rsidP="00B10E0D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B10E0D" w:rsidRPr="00F457E5" w:rsidTr="00821F03">
        <w:tc>
          <w:tcPr>
            <w:tcW w:w="2772" w:type="dxa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F457E5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B10E0D" w:rsidRPr="00F457E5" w:rsidRDefault="00F457E5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Cs/>
                <w:sz w:val="22"/>
                <w:szCs w:val="22"/>
              </w:rPr>
              <w:t>Dodávka pacientského a ložního prádla</w:t>
            </w:r>
          </w:p>
        </w:tc>
      </w:tr>
      <w:tr w:rsidR="00B10E0D" w:rsidRPr="00F457E5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B10E0D" w:rsidRPr="00F457E5" w:rsidTr="00821F03">
        <w:tc>
          <w:tcPr>
            <w:tcW w:w="2772" w:type="dxa"/>
            <w:vMerge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B10E0D" w:rsidRPr="00F457E5" w:rsidTr="00821F03">
        <w:tc>
          <w:tcPr>
            <w:tcW w:w="10343" w:type="dxa"/>
            <w:gridSpan w:val="2"/>
            <w:shd w:val="clear" w:color="auto" w:fill="auto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B10E0D" w:rsidRPr="00F457E5" w:rsidTr="00B10E0D">
        <w:trPr>
          <w:trHeight w:val="20"/>
        </w:trPr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Del="001A748D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B10E0D" w:rsidRPr="00F457E5" w:rsidDel="001A748D" w:rsidTr="00B10E0D">
        <w:tc>
          <w:tcPr>
            <w:tcW w:w="2772" w:type="dxa"/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000000"/>
            </w:tcBorders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auto"/>
            </w:tcBorders>
            <w:shd w:val="clear" w:color="auto" w:fill="FFFFFF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B10E0D" w:rsidRPr="00F457E5" w:rsidRDefault="00B10E0D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F457E5" w:rsidRDefault="00585DA7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zadávacího řízení na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F457E5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zakázk</w:t>
      </w:r>
      <w:r w:rsidRPr="00F457E5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F457E5" w:rsidRPr="00F457E5">
        <w:rPr>
          <w:rFonts w:asciiTheme="minorHAnsi" w:hAnsiTheme="minorHAnsi" w:cs="Calibri"/>
          <w:b/>
          <w:bCs/>
          <w:sz w:val="22"/>
          <w:szCs w:val="22"/>
        </w:rPr>
        <w:t>Dodávka pacientského a ložního prádla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závazný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ouvy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přílohou č.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3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>-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Závazný návrh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kupní 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smlouvy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B10E0D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F457E5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F457E5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F457E5">
        <w:rPr>
          <w:rFonts w:asciiTheme="minorHAnsi" w:hAnsiTheme="minorHAnsi" w:cs="Arial"/>
          <w:sz w:val="22"/>
          <w:szCs w:val="22"/>
        </w:rPr>
        <w:t xml:space="preserve"> </w:t>
      </w:r>
      <w:r w:rsidRPr="00F457E5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F457E5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F457E5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>Podpis</w:t>
      </w:r>
      <w:r w:rsidR="00A80032" w:rsidRPr="00F457E5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F457E5">
        <w:rPr>
          <w:rFonts w:asciiTheme="minorHAnsi" w:hAnsiTheme="minorHAnsi" w:cs="Arial"/>
          <w:sz w:val="22"/>
          <w:szCs w:val="22"/>
        </w:rPr>
        <w:t>:</w:t>
      </w:r>
      <w:r w:rsidR="008D2666" w:rsidRPr="00F457E5">
        <w:rPr>
          <w:rFonts w:asciiTheme="minorHAnsi" w:hAnsiTheme="minorHAnsi" w:cs="Arial"/>
          <w:sz w:val="22"/>
          <w:szCs w:val="22"/>
        </w:rPr>
        <w:t xml:space="preserve"> </w:t>
      </w:r>
      <w:r w:rsidR="008D2666" w:rsidRPr="00F457E5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B10E0D">
      <w:type w:val="continuous"/>
      <w:pgSz w:w="11906" w:h="16838" w:code="9"/>
      <w:pgMar w:top="720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7DB269-96A4-44C4-8846-46FA82A1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43D75-4AD3-40E1-A6D0-156E0036D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13</TotalTime>
  <Pages>1</Pages>
  <Words>166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13</cp:revision>
  <cp:lastPrinted>2018-11-08T12:12:00Z</cp:lastPrinted>
  <dcterms:created xsi:type="dcterms:W3CDTF">2018-10-15T07:40:00Z</dcterms:created>
  <dcterms:modified xsi:type="dcterms:W3CDTF">2019-02-06T06:47:00Z</dcterms:modified>
</cp:coreProperties>
</file>