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>Příloha 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zadávací dokumentace 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364F4D" w:rsidRPr="00134C3C">
        <w:rPr>
          <w:rFonts w:asciiTheme="minorHAnsi" w:hAnsiTheme="minorHAnsi" w:cs="Calibri"/>
          <w:b/>
          <w:szCs w:val="24"/>
        </w:rPr>
        <w:t>Krycí</w:t>
      </w:r>
      <w:r w:rsidR="009B1319" w:rsidRPr="00134C3C">
        <w:rPr>
          <w:rFonts w:asciiTheme="minorHAnsi" w:hAnsiTheme="minorHAnsi" w:cs="Calibri"/>
          <w:b/>
          <w:szCs w:val="24"/>
        </w:rPr>
        <w:t xml:space="preserve"> list</w:t>
      </w:r>
      <w:r w:rsidR="00E11455" w:rsidRPr="00134C3C">
        <w:rPr>
          <w:rFonts w:asciiTheme="minorHAnsi" w:hAnsiTheme="minorHAnsi" w:cs="Calibri"/>
          <w:b/>
          <w:szCs w:val="24"/>
        </w:rPr>
        <w:t xml:space="preserve"> nabídky</w:t>
      </w:r>
      <w:r w:rsidR="009B1319" w:rsidRPr="00134C3C">
        <w:rPr>
          <w:rFonts w:asciiTheme="minorHAnsi" w:hAnsiTheme="minorHAnsi" w:cs="Calibri"/>
          <w:b/>
          <w:szCs w:val="24"/>
        </w:rPr>
        <w:t xml:space="preserve"> </w:t>
      </w:r>
    </w:p>
    <w:p w:rsidR="00734D73" w:rsidRPr="00AD525A" w:rsidRDefault="00734D73" w:rsidP="00E11455">
      <w:pPr>
        <w:spacing w:after="0" w:line="240" w:lineRule="auto"/>
        <w:jc w:val="center"/>
        <w:rPr>
          <w:rFonts w:asciiTheme="minorHAnsi" w:hAnsiTheme="minorHAnsi" w:cs="Tahoma"/>
          <w:b/>
          <w:sz w:val="10"/>
          <w:szCs w:val="24"/>
        </w:rPr>
      </w:pPr>
    </w:p>
    <w:p w:rsidR="00E11455" w:rsidRPr="00134C3C" w:rsidRDefault="00E11455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 w:rsidRPr="00134C3C">
        <w:rPr>
          <w:rFonts w:asciiTheme="minorHAnsi" w:hAnsiTheme="minorHAnsi" w:cs="Tahoma"/>
          <w:b/>
          <w:sz w:val="24"/>
          <w:szCs w:val="24"/>
        </w:rPr>
        <w:t>Krycí list</w:t>
      </w:r>
      <w:r w:rsidR="008E26BC" w:rsidRPr="00134C3C">
        <w:rPr>
          <w:rFonts w:asciiTheme="minorHAnsi" w:hAnsiTheme="minorHAnsi" w:cs="Tahoma"/>
          <w:b/>
          <w:sz w:val="24"/>
          <w:szCs w:val="24"/>
        </w:rPr>
        <w:t xml:space="preserve"> nabídky</w:t>
      </w:r>
    </w:p>
    <w:p w:rsidR="00134C3C" w:rsidRPr="00734D73" w:rsidRDefault="00134C3C" w:rsidP="00134C3C">
      <w:pPr>
        <w:spacing w:after="0" w:line="240" w:lineRule="auto"/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134C3C" w:rsidRPr="007B7199" w:rsidTr="00134C3C">
        <w:tc>
          <w:tcPr>
            <w:tcW w:w="3256" w:type="dxa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:rsidR="00134C3C" w:rsidRPr="007B7199" w:rsidRDefault="00734D73" w:rsidP="00734D7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34D73">
              <w:rPr>
                <w:rFonts w:asciiTheme="minorHAnsi" w:hAnsiTheme="minorHAnsi" w:cs="Calibri"/>
                <w:bCs/>
              </w:rPr>
              <w:t>Zhotovení projektové dokumentace na stavbu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734D73">
              <w:rPr>
                <w:rFonts w:asciiTheme="minorHAnsi" w:hAnsiTheme="minorHAnsi" w:cs="Calibri"/>
                <w:bCs/>
              </w:rPr>
              <w:t>Rekonstrukce stravovacího zařízení a jídelny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734D73">
              <w:rPr>
                <w:rFonts w:asciiTheme="minorHAnsi" w:hAnsiTheme="minorHAnsi" w:cs="Calibri"/>
                <w:bCs/>
              </w:rPr>
              <w:t>pro zaměstnance Pardubické nemocnice</w:t>
            </w:r>
            <w:r>
              <w:rPr>
                <w:rFonts w:asciiTheme="minorHAnsi" w:hAnsiTheme="minorHAnsi" w:cs="Calibri"/>
                <w:bCs/>
              </w:rPr>
              <w:t xml:space="preserve"> </w:t>
            </w:r>
            <w:r w:rsidRPr="00734D73">
              <w:rPr>
                <w:rFonts w:asciiTheme="minorHAnsi" w:hAnsiTheme="minorHAnsi" w:cs="Calibri"/>
                <w:bCs/>
              </w:rPr>
              <w:t>včetně autorského dozoru projektanta</w:t>
            </w:r>
          </w:p>
        </w:tc>
      </w:tr>
      <w:tr w:rsidR="00134C3C" w:rsidRPr="007B7199" w:rsidTr="00134C3C">
        <w:tc>
          <w:tcPr>
            <w:tcW w:w="3256" w:type="dxa"/>
            <w:vMerge w:val="restart"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:rsidTr="00134C3C">
        <w:tc>
          <w:tcPr>
            <w:tcW w:w="3256" w:type="dxa"/>
            <w:vMerge/>
            <w:shd w:val="clear" w:color="auto" w:fill="F2F2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:rsidTr="005B2CB5">
        <w:tc>
          <w:tcPr>
            <w:tcW w:w="10343" w:type="dxa"/>
            <w:gridSpan w:val="2"/>
            <w:shd w:val="clear" w:color="auto" w:fill="auto"/>
            <w:vAlign w:val="center"/>
          </w:tcPr>
          <w:p w:rsidR="00134C3C" w:rsidRPr="00734D73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  <w:sz w:val="8"/>
              </w:rPr>
            </w:pPr>
          </w:p>
        </w:tc>
      </w:tr>
      <w:tr w:rsidR="00134C3C" w:rsidRPr="007B7199" w:rsidTr="005B2CB5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5B2CB5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:rsidTr="00134C3C">
        <w:tc>
          <w:tcPr>
            <w:tcW w:w="3256" w:type="dxa"/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:rsidTr="00134C3C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34D73" w:rsidRDefault="00734D73" w:rsidP="00734D73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48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701"/>
        <w:gridCol w:w="1417"/>
        <w:gridCol w:w="1560"/>
        <w:gridCol w:w="1701"/>
      </w:tblGrid>
      <w:tr w:rsidR="00FE5EF7" w:rsidRPr="00D70170" w:rsidTr="00FE5EF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AD525A" w:rsidRDefault="00110D01" w:rsidP="001C117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525A">
              <w:rPr>
                <w:b/>
                <w:color w:val="000000" w:themeColor="text1"/>
                <w:sz w:val="20"/>
                <w:szCs w:val="20"/>
              </w:rPr>
              <w:t>Položky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AD525A" w:rsidRDefault="00110D01" w:rsidP="001C117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 xml:space="preserve">Cena v Kč </w:t>
            </w:r>
          </w:p>
          <w:p w:rsidR="00110D01" w:rsidRPr="00AD525A" w:rsidRDefault="00110D01" w:rsidP="001C11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D01" w:rsidRPr="00AD525A" w:rsidRDefault="00110D01" w:rsidP="001C117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>Sazba DPH v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D01" w:rsidRPr="00AD525A" w:rsidRDefault="00110D01" w:rsidP="001C117A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>Výše 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D01" w:rsidRPr="00AD525A" w:rsidRDefault="00110D01" w:rsidP="001C117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 xml:space="preserve">Cena v Kč </w:t>
            </w:r>
          </w:p>
          <w:p w:rsidR="00110D01" w:rsidRPr="00AD525A" w:rsidRDefault="00110D01" w:rsidP="001C117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525A">
              <w:rPr>
                <w:b/>
                <w:bCs/>
                <w:sz w:val="20"/>
                <w:szCs w:val="20"/>
              </w:rPr>
              <w:t>včetně DPH</w:t>
            </w:r>
          </w:p>
        </w:tc>
      </w:tr>
      <w:tr w:rsidR="00FE5EF7" w:rsidRPr="00D70170" w:rsidTr="00FE5EF7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FB4D63" w:rsidRDefault="00110D01" w:rsidP="00110D01">
            <w:pPr>
              <w:spacing w:after="0" w:line="240" w:lineRule="auto"/>
            </w:pPr>
            <w:r>
              <w:rPr>
                <w:rFonts w:cs="Calibri"/>
              </w:rPr>
              <w:t>N</w:t>
            </w:r>
            <w:r w:rsidRPr="007F6B43">
              <w:rPr>
                <w:rFonts w:cs="Calibri"/>
              </w:rPr>
              <w:t>abídkov</w:t>
            </w:r>
            <w:r>
              <w:rPr>
                <w:rFonts w:cs="Calibri"/>
              </w:rPr>
              <w:t>á</w:t>
            </w:r>
            <w:r w:rsidRPr="007F6B43">
              <w:rPr>
                <w:rFonts w:cs="Calibri"/>
              </w:rPr>
              <w:t xml:space="preserve"> cen</w:t>
            </w:r>
            <w:r>
              <w:rPr>
                <w:rFonts w:cs="Calibri"/>
              </w:rPr>
              <w:t>a</w:t>
            </w:r>
            <w:r w:rsidRPr="007F6B43">
              <w:rPr>
                <w:rFonts w:cs="Calibri"/>
              </w:rPr>
              <w:t xml:space="preserve"> za zpracování </w:t>
            </w:r>
            <w:r w:rsidRPr="00E33C47">
              <w:rPr>
                <w:rFonts w:cs="Calibri"/>
              </w:rPr>
              <w:t>projektové dokumentace pro stavební povolení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FB4D63" w:rsidRDefault="00110D01" w:rsidP="00FE5EF7">
            <w:pPr>
              <w:spacing w:after="0" w:line="240" w:lineRule="auto"/>
              <w:jc w:val="right"/>
            </w:pPr>
            <w:r w:rsidRPr="00AD525A">
              <w:rPr>
                <w:color w:val="FF0000"/>
              </w:rPr>
              <w:t>(doplní</w:t>
            </w:r>
            <w:r w:rsidR="00FE5EF7">
              <w:rPr>
                <w:color w:val="FF0000"/>
              </w:rPr>
              <w:t xml:space="preserve"> </w:t>
            </w:r>
            <w:r w:rsidRPr="00AD525A">
              <w:rPr>
                <w:color w:val="FF0000"/>
              </w:rPr>
              <w:t>dodavatel)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FE5EF7">
            <w:pPr>
              <w:spacing w:after="0" w:line="240" w:lineRule="auto"/>
              <w:jc w:val="center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</w:tr>
      <w:tr w:rsidR="00FE5EF7" w:rsidRPr="00D70170" w:rsidTr="00FE5EF7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Default="00110D01" w:rsidP="00110D01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N</w:t>
            </w:r>
            <w:r w:rsidRPr="007F6B43">
              <w:rPr>
                <w:rFonts w:cs="Calibri"/>
              </w:rPr>
              <w:t>abídkov</w:t>
            </w:r>
            <w:r>
              <w:rPr>
                <w:rFonts w:cs="Calibri"/>
              </w:rPr>
              <w:t>á</w:t>
            </w:r>
            <w:r w:rsidRPr="007F6B43">
              <w:rPr>
                <w:rFonts w:cs="Calibri"/>
              </w:rPr>
              <w:t xml:space="preserve"> cen</w:t>
            </w:r>
            <w:r>
              <w:rPr>
                <w:rFonts w:cs="Calibri"/>
              </w:rPr>
              <w:t>a</w:t>
            </w:r>
            <w:r w:rsidRPr="007F6B43">
              <w:rPr>
                <w:rFonts w:cs="Calibri"/>
              </w:rPr>
              <w:t xml:space="preserve"> za zpracování</w:t>
            </w:r>
            <w:r>
              <w:rPr>
                <w:rFonts w:cs="Calibri"/>
              </w:rPr>
              <w:t xml:space="preserve"> </w:t>
            </w:r>
            <w:r w:rsidRPr="007F6B43">
              <w:rPr>
                <w:rFonts w:cs="Arial"/>
                <w:color w:val="000000"/>
              </w:rPr>
              <w:t>projektové</w:t>
            </w:r>
            <w:r>
              <w:rPr>
                <w:rFonts w:cs="Arial"/>
                <w:color w:val="000000"/>
              </w:rPr>
              <w:t xml:space="preserve"> </w:t>
            </w:r>
            <w:r w:rsidRPr="00E33C47">
              <w:rPr>
                <w:rFonts w:cs="Arial"/>
                <w:color w:val="000000"/>
              </w:rPr>
              <w:t>dokumentace pro provádění stavby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7B4FB2">
              <w:rPr>
                <w:color w:val="FF0000"/>
              </w:rPr>
              <w:t>(doplní dodavatel)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FE5EF7">
            <w:pPr>
              <w:spacing w:after="0" w:line="240" w:lineRule="auto"/>
              <w:jc w:val="center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</w:tr>
      <w:tr w:rsidR="00FE5EF7" w:rsidRPr="00D70170" w:rsidTr="00FE5EF7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FB4D63" w:rsidRDefault="00110D01" w:rsidP="00110D01">
            <w:pPr>
              <w:spacing w:after="0" w:line="240" w:lineRule="auto"/>
            </w:pPr>
            <w:r>
              <w:rPr>
                <w:rFonts w:cs="Calibri"/>
              </w:rPr>
              <w:t>N</w:t>
            </w:r>
            <w:r w:rsidRPr="007F6B43">
              <w:rPr>
                <w:rFonts w:cs="Calibri"/>
              </w:rPr>
              <w:t>abídkov</w:t>
            </w:r>
            <w:r>
              <w:rPr>
                <w:rFonts w:cs="Calibri"/>
              </w:rPr>
              <w:t>á</w:t>
            </w:r>
            <w:r w:rsidRPr="007F6B43">
              <w:rPr>
                <w:rFonts w:cs="Calibri"/>
              </w:rPr>
              <w:t xml:space="preserve"> cen</w:t>
            </w:r>
            <w:r>
              <w:rPr>
                <w:rFonts w:cs="Calibri"/>
              </w:rPr>
              <w:t>a</w:t>
            </w:r>
            <w:r w:rsidRPr="007F6B43">
              <w:rPr>
                <w:rFonts w:cs="Calibri"/>
              </w:rPr>
              <w:t xml:space="preserve"> za </w:t>
            </w:r>
            <w:r w:rsidRPr="00F359E9">
              <w:rPr>
                <w:rFonts w:cs="Calibri"/>
              </w:rPr>
              <w:t xml:space="preserve">výkon činnosti autorského dozoru projektanta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7B4FB2">
              <w:rPr>
                <w:color w:val="FF0000"/>
              </w:rPr>
              <w:t>(doplní dodavatel)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FE5EF7">
            <w:pPr>
              <w:spacing w:after="0" w:line="240" w:lineRule="auto"/>
              <w:jc w:val="center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1A0B53">
              <w:rPr>
                <w:color w:val="FF0000"/>
              </w:rPr>
              <w:t>(doplní dodavatel)</w:t>
            </w:r>
          </w:p>
        </w:tc>
      </w:tr>
      <w:tr w:rsidR="00FE5EF7" w:rsidRPr="00D70170" w:rsidTr="00FE5EF7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D01" w:rsidRPr="00FB4D63" w:rsidRDefault="00110D01" w:rsidP="00110D01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 w:rsidRPr="00FB4D63">
              <w:rPr>
                <w:rFonts w:cs="Arial"/>
                <w:b/>
                <w:bCs/>
                <w:iCs/>
              </w:rPr>
              <w:t>Celková nabídková cena: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7B4FB2">
              <w:rPr>
                <w:color w:val="FF0000"/>
              </w:rPr>
              <w:t>(doplní dodavatel)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4F6D61">
              <w:rPr>
                <w:color w:val="FF0000"/>
              </w:rPr>
              <w:t>(doplní dodavatel)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10D01" w:rsidRPr="00FB4D63" w:rsidRDefault="00110D01" w:rsidP="00110D01">
            <w:pPr>
              <w:spacing w:after="0" w:line="240" w:lineRule="auto"/>
              <w:jc w:val="right"/>
            </w:pPr>
            <w:r w:rsidRPr="004F6D61">
              <w:rPr>
                <w:color w:val="FF0000"/>
              </w:rPr>
              <w:t>(doplní dodavatel)</w:t>
            </w:r>
          </w:p>
        </w:tc>
      </w:tr>
    </w:tbl>
    <w:p w:rsidR="00110D01" w:rsidRDefault="00110D01" w:rsidP="00734D73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:rsidR="00134C3C" w:rsidRPr="00A13E9C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předmětné části veřejné zakázky, a že</w:t>
      </w:r>
    </w:p>
    <w:p w:rsidR="00134C3C" w:rsidRPr="00B45B64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:rsidR="00134C3C" w:rsidRPr="005200DB" w:rsidRDefault="00134C3C" w:rsidP="00134C3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předmětné veřejné zakázky, tj. zahrnuje ocenění veškerých činností, dodáv</w:t>
      </w:r>
      <w:bookmarkStart w:id="0" w:name="_GoBack"/>
      <w:bookmarkEnd w:id="0"/>
      <w:r w:rsidRPr="005200DB">
        <w:rPr>
          <w:rFonts w:asciiTheme="minorHAnsi" w:hAnsiTheme="minorHAnsi" w:cs="Tahoma"/>
          <w:szCs w:val="20"/>
        </w:rPr>
        <w:t>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:rsidR="00134C3C" w:rsidRPr="00734D7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2"/>
        </w:rPr>
      </w:pPr>
    </w:p>
    <w:p w:rsidR="00134C3C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Pr="00767F1A">
        <w:rPr>
          <w:rFonts w:asciiTheme="minorHAnsi" w:hAnsiTheme="minorHAnsi" w:cs="Tahoma"/>
          <w:b/>
          <w:color w:val="000000"/>
        </w:rPr>
        <w:t>NABÍDKY</w:t>
      </w:r>
      <w:r w:rsidRPr="00AD0F42">
        <w:rPr>
          <w:rFonts w:asciiTheme="minorHAnsi" w:hAnsiTheme="minorHAnsi" w:cs="Tahoma"/>
          <w:color w:val="000000"/>
        </w:rPr>
        <w:t xml:space="preserve">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:rsidR="00134C3C" w:rsidRPr="00734D73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4"/>
        </w:rPr>
      </w:pP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134C3C" w:rsidRPr="00AB1E72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C598D" w:rsidRPr="00430B34" w:rsidRDefault="00134C3C" w:rsidP="00734D7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sectPr w:rsidR="008C598D" w:rsidRPr="00430B34" w:rsidSect="004A4F69">
      <w:headerReference w:type="default" r:id="rId8"/>
      <w:footerReference w:type="default" r:id="rId9"/>
      <w:pgSz w:w="11906" w:h="16838" w:code="9"/>
      <w:pgMar w:top="1019" w:right="964" w:bottom="709" w:left="964" w:header="426" w:footer="29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7A" w:rsidRDefault="00A2537A">
      <w:r>
        <w:separator/>
      </w:r>
    </w:p>
  </w:endnote>
  <w:endnote w:type="continuationSeparator" w:id="0">
    <w:p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1897347324"/>
      <w:docPartObj>
        <w:docPartGallery w:val="Page Numbers (Bottom of Page)"/>
        <w:docPartUnique/>
      </w:docPartObj>
    </w:sdtPr>
    <w:sdtEndPr/>
    <w:sdtContent>
      <w:p w:rsidR="00F03B00" w:rsidRPr="001C3C55" w:rsidRDefault="00F03B00">
        <w:pPr>
          <w:pStyle w:val="Zpat"/>
          <w:jc w:val="center"/>
          <w:rPr>
            <w:sz w:val="22"/>
            <w:szCs w:val="22"/>
          </w:rPr>
        </w:pPr>
        <w:r w:rsidRPr="001C3C55">
          <w:rPr>
            <w:sz w:val="22"/>
            <w:szCs w:val="22"/>
          </w:rPr>
          <w:fldChar w:fldCharType="begin"/>
        </w:r>
        <w:r w:rsidRPr="001C3C55">
          <w:rPr>
            <w:sz w:val="22"/>
            <w:szCs w:val="22"/>
          </w:rPr>
          <w:instrText>PAGE   \* MERGEFORMAT</w:instrText>
        </w:r>
        <w:r w:rsidRPr="001C3C55">
          <w:rPr>
            <w:sz w:val="22"/>
            <w:szCs w:val="22"/>
          </w:rPr>
          <w:fldChar w:fldCharType="separate"/>
        </w:r>
        <w:r w:rsidR="001C3C55">
          <w:rPr>
            <w:noProof/>
            <w:sz w:val="22"/>
            <w:szCs w:val="22"/>
          </w:rPr>
          <w:t>- 1 -</w:t>
        </w:r>
        <w:r w:rsidRPr="001C3C55">
          <w:rPr>
            <w:sz w:val="22"/>
            <w:szCs w:val="22"/>
          </w:rPr>
          <w:fldChar w:fldCharType="end"/>
        </w:r>
      </w:p>
    </w:sdtContent>
  </w:sdt>
  <w:p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7A" w:rsidRDefault="00A2537A">
      <w:r>
        <w:separator/>
      </w:r>
    </w:p>
  </w:footnote>
  <w:footnote w:type="continuationSeparator" w:id="0">
    <w:p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725E6DAE" wp14:editId="2BA2A9F1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:rsidR="004D7EEE" w:rsidRDefault="004D7EEE" w:rsidP="004D7EEE">
    <w:pPr>
      <w:pStyle w:val="Zpat"/>
      <w:spacing w:after="0" w:line="240" w:lineRule="auto"/>
      <w:rPr>
        <w:sz w:val="14"/>
      </w:rPr>
    </w:pPr>
  </w:p>
  <w:p w:rsidR="00A2537A" w:rsidRDefault="00A2537A" w:rsidP="00AC4D43">
    <w:pPr>
      <w:pStyle w:val="Zpat"/>
      <w:jc w:val="center"/>
      <w:rPr>
        <w:b/>
        <w:sz w:val="16"/>
        <w:szCs w:val="16"/>
      </w:rPr>
    </w:pPr>
  </w:p>
  <w:p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5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01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C55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3B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D73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525A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3C85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42B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5EF7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3"/>
    <o:shapelayout v:ext="edit">
      <o:idmap v:ext="edit" data="1"/>
    </o:shapelayout>
  </w:shapeDefaults>
  <w:decimalSymbol w:val=","/>
  <w:listSeparator w:val=";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61343-ABF0-4904-944E-8CF79DCB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336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2716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108</cp:revision>
  <cp:lastPrinted>2016-01-11T13:57:00Z</cp:lastPrinted>
  <dcterms:created xsi:type="dcterms:W3CDTF">2015-09-21T07:06:00Z</dcterms:created>
  <dcterms:modified xsi:type="dcterms:W3CDTF">2019-01-04T11:34:00Z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